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2274A6" w14:textId="77777777" w:rsidR="007D336C" w:rsidRPr="007D336C" w:rsidRDefault="007D336C" w:rsidP="007D336C">
      <w:pPr>
        <w:pStyle w:val="Tytu"/>
        <w:spacing w:line="288" w:lineRule="auto"/>
        <w:jc w:val="left"/>
        <w:rPr>
          <w:b w:val="0"/>
        </w:rPr>
      </w:pPr>
      <w:r w:rsidRPr="007D336C">
        <w:rPr>
          <w:b w:val="0"/>
        </w:rPr>
        <w:t xml:space="preserve">NSSU.DFP.271.31.2019.KK </w:t>
      </w:r>
      <w:r w:rsidRPr="007D336C">
        <w:rPr>
          <w:b w:val="0"/>
        </w:rPr>
        <w:tab/>
      </w:r>
      <w:r w:rsidRPr="007D336C">
        <w:rPr>
          <w:b w:val="0"/>
        </w:rPr>
        <w:tab/>
      </w:r>
      <w:r w:rsidRPr="007D336C">
        <w:rPr>
          <w:b w:val="0"/>
        </w:rPr>
        <w:tab/>
      </w:r>
      <w:r w:rsidRPr="007D336C">
        <w:rPr>
          <w:b w:val="0"/>
        </w:rPr>
        <w:tab/>
      </w:r>
      <w:r w:rsidRPr="007D336C">
        <w:rPr>
          <w:b w:val="0"/>
        </w:rPr>
        <w:tab/>
      </w:r>
      <w:r w:rsidRPr="007D336C">
        <w:rPr>
          <w:b w:val="0"/>
        </w:rPr>
        <w:tab/>
      </w:r>
      <w:r w:rsidRPr="007D336C">
        <w:rPr>
          <w:b w:val="0"/>
        </w:rPr>
        <w:tab/>
      </w:r>
      <w:r w:rsidRPr="007D336C">
        <w:rPr>
          <w:b w:val="0"/>
        </w:rPr>
        <w:tab/>
      </w:r>
      <w:r w:rsidRPr="007D336C">
        <w:rPr>
          <w:b w:val="0"/>
        </w:rPr>
        <w:tab/>
      </w:r>
      <w:r w:rsidRPr="007D336C">
        <w:rPr>
          <w:b w:val="0"/>
        </w:rPr>
        <w:tab/>
      </w:r>
      <w:r w:rsidRPr="007D336C">
        <w:rPr>
          <w:b w:val="0"/>
        </w:rPr>
        <w:tab/>
        <w:t xml:space="preserve">                          Załącznik nr 1a do specyfikacji</w:t>
      </w:r>
    </w:p>
    <w:p w14:paraId="3AE1EC3B" w14:textId="77777777" w:rsidR="007D336C" w:rsidRPr="007D336C" w:rsidRDefault="007D336C" w:rsidP="007D336C">
      <w:pPr>
        <w:suppressAutoHyphens/>
        <w:spacing w:after="0" w:line="240" w:lineRule="auto"/>
        <w:jc w:val="right"/>
        <w:rPr>
          <w:rFonts w:ascii="Garamond" w:eastAsia="Times New Roman" w:hAnsi="Garamond" w:cs="Times New Roman"/>
          <w:b/>
          <w:lang w:eastAsia="ar-SA"/>
        </w:rPr>
      </w:pPr>
      <w:r w:rsidRPr="007D336C">
        <w:rPr>
          <w:rFonts w:ascii="Garamond" w:hAnsi="Garamond"/>
        </w:rPr>
        <w:t>Załącznik nr …… do umowy</w:t>
      </w:r>
    </w:p>
    <w:p w14:paraId="08306AE1" w14:textId="77777777" w:rsidR="007D336C" w:rsidRPr="007D336C" w:rsidRDefault="007D336C" w:rsidP="007D336C">
      <w:pPr>
        <w:suppressAutoHyphens/>
        <w:spacing w:after="0" w:line="240" w:lineRule="auto"/>
        <w:rPr>
          <w:rFonts w:ascii="Garamond" w:eastAsia="Times New Roman" w:hAnsi="Garamond" w:cs="Times New Roman"/>
          <w:b/>
          <w:lang w:eastAsia="ar-SA"/>
        </w:rPr>
      </w:pPr>
    </w:p>
    <w:p w14:paraId="4480EC3D" w14:textId="77777777" w:rsidR="007407ED" w:rsidRPr="007D336C" w:rsidRDefault="007407ED" w:rsidP="007407ED">
      <w:pPr>
        <w:suppressAutoHyphens/>
        <w:spacing w:after="0" w:line="240" w:lineRule="auto"/>
        <w:jc w:val="center"/>
        <w:rPr>
          <w:rFonts w:ascii="Garamond" w:eastAsia="Times New Roman" w:hAnsi="Garamond" w:cs="Times New Roman"/>
          <w:b/>
          <w:lang w:eastAsia="ar-SA"/>
        </w:rPr>
      </w:pPr>
      <w:r w:rsidRPr="007D336C">
        <w:rPr>
          <w:rFonts w:ascii="Garamond" w:eastAsia="Times New Roman" w:hAnsi="Garamond" w:cs="Times New Roman"/>
          <w:b/>
          <w:lang w:eastAsia="ar-SA"/>
        </w:rPr>
        <w:t>Część 7</w:t>
      </w:r>
    </w:p>
    <w:p w14:paraId="20F3CA56" w14:textId="77777777" w:rsidR="007407ED" w:rsidRPr="007D336C" w:rsidRDefault="007407ED" w:rsidP="00B73092">
      <w:pPr>
        <w:suppressAutoHyphens/>
        <w:spacing w:after="0" w:line="240" w:lineRule="auto"/>
        <w:jc w:val="center"/>
        <w:rPr>
          <w:rFonts w:ascii="Garamond" w:eastAsia="Times New Roman" w:hAnsi="Garamond" w:cs="Times New Roman"/>
          <w:b/>
          <w:lang w:eastAsia="ar-SA"/>
        </w:rPr>
      </w:pPr>
    </w:p>
    <w:p w14:paraId="43A6077B" w14:textId="77777777" w:rsidR="00B73092" w:rsidRPr="007D336C" w:rsidRDefault="00B73092" w:rsidP="00B73092">
      <w:pPr>
        <w:suppressAutoHyphens/>
        <w:spacing w:after="0" w:line="240" w:lineRule="auto"/>
        <w:jc w:val="center"/>
        <w:rPr>
          <w:rFonts w:ascii="Garamond" w:eastAsia="Times New Roman" w:hAnsi="Garamond" w:cs="Times New Roman"/>
          <w:b/>
          <w:lang w:eastAsia="ar-SA"/>
        </w:rPr>
      </w:pPr>
      <w:r w:rsidRPr="007D336C">
        <w:rPr>
          <w:rFonts w:ascii="Garamond" w:eastAsia="Times New Roman" w:hAnsi="Garamond" w:cs="Times New Roman"/>
          <w:b/>
          <w:lang w:eastAsia="ar-SA"/>
        </w:rPr>
        <w:t xml:space="preserve">OPIS PRZEDMIOTU ZAMÓWIENIA </w:t>
      </w:r>
    </w:p>
    <w:p w14:paraId="5379C30A" w14:textId="77777777" w:rsidR="00B73092" w:rsidRPr="007D336C" w:rsidRDefault="00B73092" w:rsidP="00B73092">
      <w:pPr>
        <w:suppressAutoHyphens/>
        <w:spacing w:after="0" w:line="240" w:lineRule="auto"/>
        <w:jc w:val="center"/>
        <w:rPr>
          <w:rFonts w:ascii="Garamond" w:eastAsia="Times New Roman" w:hAnsi="Garamond" w:cs="Times New Roman"/>
          <w:b/>
          <w:lang w:eastAsia="ar-SA"/>
        </w:rPr>
      </w:pPr>
      <w:r w:rsidRPr="007D336C">
        <w:rPr>
          <w:rFonts w:ascii="Garamond" w:eastAsia="Times New Roman" w:hAnsi="Garamond" w:cs="Times New Roman"/>
          <w:b/>
          <w:lang w:eastAsia="ar-SA"/>
        </w:rPr>
        <w:t xml:space="preserve"> zakup wraz z dostawą,  instalacją i uruchomieniem urządzeń dla  apteki w Nowej Siedzibie Szpitala Uniwersyteckiego Kraków-Prokocim.</w:t>
      </w:r>
    </w:p>
    <w:p w14:paraId="013C29CF" w14:textId="77777777" w:rsidR="00B73092" w:rsidRPr="007D336C" w:rsidRDefault="00B73092" w:rsidP="00B73092">
      <w:pPr>
        <w:suppressAutoHyphens/>
        <w:spacing w:after="0" w:line="240" w:lineRule="auto"/>
        <w:jc w:val="center"/>
        <w:rPr>
          <w:rFonts w:ascii="Garamond" w:hAnsi="Garamond" w:cs="Times New Roman"/>
        </w:rPr>
      </w:pPr>
      <w:r w:rsidRPr="007D336C">
        <w:rPr>
          <w:rFonts w:ascii="Garamond" w:hAnsi="Garamond" w:cs="Times New Roman"/>
        </w:rPr>
        <w:t>Uwagi i objaśnienia:</w:t>
      </w:r>
    </w:p>
    <w:p w14:paraId="7C1C8F23" w14:textId="77777777" w:rsidR="00B73092" w:rsidRPr="007D336C" w:rsidRDefault="00B73092" w:rsidP="00B73092">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7D336C">
        <w:rPr>
          <w:rFonts w:ascii="Garamond" w:eastAsia="Lucida Sans Unicode" w:hAnsi="Garamond" w:cs="Times New Roman"/>
          <w:kern w:val="3"/>
          <w:lang w:eastAsia="zh-CN" w:bidi="hi-IN"/>
        </w:rPr>
        <w:t>Parametry określone jako „tak” są parametrami granicznymi. Udzielenie odpowiedzi „nie”  lub innej nie stanowiącej jednoznacznego potwierdzenia spełniania warunku będzie skutkowało odrzuceniem oferty.</w:t>
      </w:r>
    </w:p>
    <w:p w14:paraId="6EAC209B" w14:textId="77777777" w:rsidR="00B73092" w:rsidRPr="007D336C" w:rsidRDefault="00B73092" w:rsidP="00B73092">
      <w:pPr>
        <w:numPr>
          <w:ilvl w:val="0"/>
          <w:numId w:val="3"/>
        </w:numPr>
        <w:suppressAutoHyphens/>
        <w:autoSpaceDN w:val="0"/>
        <w:spacing w:after="0" w:line="288" w:lineRule="auto"/>
        <w:jc w:val="both"/>
        <w:rPr>
          <w:rFonts w:ascii="Garamond" w:eastAsia="Lucida Sans Unicode" w:hAnsi="Garamond" w:cs="Times New Roman"/>
          <w:kern w:val="3"/>
          <w:lang w:val="en-US" w:eastAsia="zh-CN" w:bidi="hi-IN"/>
        </w:rPr>
      </w:pPr>
      <w:r w:rsidRPr="007D336C">
        <w:rPr>
          <w:rFonts w:ascii="Garamond" w:eastAsia="Lucida Sans Unicode" w:hAnsi="Garamond" w:cs="Times New Roman"/>
          <w:kern w:val="3"/>
          <w:lang w:eastAsia="zh-CN" w:bidi="hi-IN"/>
        </w:rPr>
        <w:t>Parametry o określonych warunkach liczbowych ( „=&gt;”  lub „&lt;=” ) są warunkami granicznymi, których niespełnienie spowoduje odrzucenie oferty. Wartość podana przy w/w oznaczeniach oznacza wartość wymaganą.</w:t>
      </w:r>
    </w:p>
    <w:p w14:paraId="5C6BDF74" w14:textId="77777777" w:rsidR="00B73092" w:rsidRPr="007D336C" w:rsidRDefault="00B73092" w:rsidP="00B73092">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7D336C">
        <w:rPr>
          <w:rFonts w:ascii="Garamond" w:eastAsia="Lucida Sans Unicode" w:hAnsi="Garamond" w:cs="Times New Roman"/>
          <w:kern w:val="3"/>
          <w:lang w:eastAsia="zh-CN" w:bidi="hi-IN"/>
        </w:rPr>
        <w:t>Wykonawca zobowiązany jest do podania parametrów w jednostkach wskazanych w niniejszym opisie.</w:t>
      </w:r>
    </w:p>
    <w:p w14:paraId="31685CCD" w14:textId="77777777" w:rsidR="00B73092" w:rsidRPr="007D336C" w:rsidRDefault="00B73092" w:rsidP="00B73092">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7D336C">
        <w:rPr>
          <w:rFonts w:ascii="Garamond" w:eastAsia="Lucida Sans Unicode" w:hAnsi="Garamond" w:cs="Times New Roman"/>
          <w:kern w:val="3"/>
          <w:lang w:eastAsia="zh-CN" w:bidi="hi-IN"/>
        </w:rPr>
        <w:t>Wykonawca gwarantuje niniejszym, że sprzęt jest fabrycznie nowy (rok produkcji: nie wcześniej niż 201</w:t>
      </w:r>
      <w:r w:rsidR="00E73E7E" w:rsidRPr="007D336C">
        <w:rPr>
          <w:rFonts w:ascii="Garamond" w:eastAsia="Lucida Sans Unicode" w:hAnsi="Garamond" w:cs="Times New Roman"/>
          <w:kern w:val="3"/>
          <w:lang w:eastAsia="zh-CN" w:bidi="hi-IN"/>
        </w:rPr>
        <w:t>9</w:t>
      </w:r>
      <w:r w:rsidRPr="007D336C">
        <w:rPr>
          <w:rFonts w:ascii="Garamond" w:eastAsia="Lucida Sans Unicode" w:hAnsi="Garamond" w:cs="Times New Roman"/>
          <w:kern w:val="3"/>
          <w:lang w:eastAsia="zh-CN" w:bidi="hi-IN"/>
        </w:rPr>
        <w:t>), nieużywany, kompletny i do jego uruchomienia oraz stosowania zgodnie z przeznaczeniem nie jest konieczny zakup dodatkowych elementów i akcesoriów. Żaden aparat ani jego część składowa, wyposażenie, etc. nie jest sprzętem rekondycjonowanym, powystawowym i nie był wykorzystywany wcześniej przez innego użytkownika.</w:t>
      </w:r>
    </w:p>
    <w:p w14:paraId="0BBD0163" w14:textId="77777777" w:rsidR="00B73092" w:rsidRPr="007D336C" w:rsidRDefault="00F64181" w:rsidP="00B73092">
      <w:pPr>
        <w:suppressAutoHyphens/>
        <w:autoSpaceDN w:val="0"/>
        <w:spacing w:after="0" w:line="288" w:lineRule="auto"/>
        <w:textAlignment w:val="baseline"/>
        <w:rPr>
          <w:rFonts w:ascii="Garamond" w:eastAsia="Lucida Sans Unicode" w:hAnsi="Garamond" w:cs="Times New Roman"/>
          <w:kern w:val="3"/>
          <w:lang w:eastAsia="zh-CN" w:bidi="hi-IN"/>
        </w:rPr>
      </w:pPr>
      <w:r w:rsidRPr="007D336C">
        <w:rPr>
          <w:rFonts w:ascii="Garamond" w:eastAsia="Lucida Sans Unicode" w:hAnsi="Garamond" w:cs="Times New Roman"/>
          <w:kern w:val="3"/>
          <w:lang w:eastAsia="zh-CN" w:bidi="hi-IN"/>
        </w:rPr>
        <w:t>-</w:t>
      </w:r>
      <w:r w:rsidRPr="007D336C">
        <w:rPr>
          <w:rFonts w:ascii="Garamond" w:eastAsia="Lucida Sans Unicode" w:hAnsi="Garamond" w:cs="Times New Roman"/>
          <w:kern w:val="3"/>
          <w:lang w:eastAsia="zh-CN" w:bidi="hi-IN"/>
        </w:rPr>
        <w:tab/>
        <w:t>W przypadku punktacji proporcjonalnej ocena jest przeprowadzana w sposób następujący: oferta zawierająca najkorzystniejszą wartość otrzymuje maksymalną liczę punktów, wszystkie pozostałe proporcjonalnie mniej w stosunku do najkorzystniejszej wartości.</w:t>
      </w:r>
    </w:p>
    <w:p w14:paraId="6CEAEF6E" w14:textId="77777777" w:rsidR="00D5493A" w:rsidRDefault="00D5493A" w:rsidP="00D5493A">
      <w:pPr>
        <w:suppressAutoHyphens/>
        <w:autoSpaceDN w:val="0"/>
        <w:spacing w:after="0" w:line="288" w:lineRule="auto"/>
        <w:textAlignment w:val="baseline"/>
        <w:rPr>
          <w:rFonts w:ascii="Garamond" w:eastAsia="Lucida Sans Unicode" w:hAnsi="Garamond" w:cs="Times New Roman"/>
          <w:kern w:val="3"/>
          <w:lang w:eastAsia="zh-CN" w:bidi="hi-IN"/>
        </w:rPr>
      </w:pPr>
      <w:r w:rsidRPr="007D336C">
        <w:rPr>
          <w:rFonts w:ascii="Garamond" w:eastAsia="Lucida Sans Unicode" w:hAnsi="Garamond" w:cs="Times New Roman"/>
          <w:kern w:val="3"/>
          <w:lang w:eastAsia="zh-CN" w:bidi="hi-IN"/>
        </w:rPr>
        <w:t>-          Gdziekolwiek w Specyfikacji Istotnych Warunków Zamówienia przywołane są normy, lub nazwy własne lub znaki towarowe lub patenty lub pochodzenie, źródło lub szczególny proces, który charakteryzuje produkty dostarczane przez konkretnego Wykonawcę, Zamawiający dopuszcza rozwiązania równoważne.</w:t>
      </w:r>
    </w:p>
    <w:p w14:paraId="0BF03F35" w14:textId="77777777" w:rsidR="008B76D8" w:rsidRDefault="008B76D8" w:rsidP="00D5493A">
      <w:pPr>
        <w:suppressAutoHyphens/>
        <w:autoSpaceDN w:val="0"/>
        <w:spacing w:after="0" w:line="288" w:lineRule="auto"/>
        <w:textAlignment w:val="baseline"/>
        <w:rPr>
          <w:rFonts w:ascii="Garamond" w:eastAsia="Lucida Sans Unicode" w:hAnsi="Garamond" w:cs="Times New Roman"/>
          <w:kern w:val="3"/>
          <w:lang w:eastAsia="zh-CN" w:bidi="hi-IN"/>
        </w:rPr>
      </w:pPr>
    </w:p>
    <w:p w14:paraId="1AB58BA1" w14:textId="77777777" w:rsidR="008B76D8" w:rsidRDefault="008B76D8" w:rsidP="00D5493A">
      <w:pPr>
        <w:suppressAutoHyphens/>
        <w:autoSpaceDN w:val="0"/>
        <w:spacing w:after="0" w:line="288" w:lineRule="auto"/>
        <w:textAlignment w:val="baseline"/>
        <w:rPr>
          <w:rFonts w:ascii="Garamond" w:eastAsia="Lucida Sans Unicode" w:hAnsi="Garamond" w:cs="Times New Roman"/>
          <w:kern w:val="3"/>
          <w:lang w:eastAsia="zh-CN" w:bidi="hi-IN"/>
        </w:rPr>
      </w:pPr>
    </w:p>
    <w:p w14:paraId="41BA5BE1" w14:textId="77777777" w:rsidR="008B76D8" w:rsidRDefault="008B76D8" w:rsidP="00D5493A">
      <w:pPr>
        <w:suppressAutoHyphens/>
        <w:autoSpaceDN w:val="0"/>
        <w:spacing w:after="0" w:line="288" w:lineRule="auto"/>
        <w:textAlignment w:val="baseline"/>
        <w:rPr>
          <w:rFonts w:ascii="Garamond" w:eastAsia="Lucida Sans Unicode" w:hAnsi="Garamond" w:cs="Times New Roman"/>
          <w:kern w:val="3"/>
          <w:lang w:eastAsia="zh-CN" w:bidi="hi-IN"/>
        </w:rPr>
      </w:pPr>
    </w:p>
    <w:p w14:paraId="2563B004" w14:textId="77777777" w:rsidR="008B76D8" w:rsidRDefault="008B76D8" w:rsidP="00D5493A">
      <w:pPr>
        <w:suppressAutoHyphens/>
        <w:autoSpaceDN w:val="0"/>
        <w:spacing w:after="0" w:line="288" w:lineRule="auto"/>
        <w:textAlignment w:val="baseline"/>
        <w:rPr>
          <w:rFonts w:ascii="Garamond" w:eastAsia="Lucida Sans Unicode" w:hAnsi="Garamond" w:cs="Times New Roman"/>
          <w:kern w:val="3"/>
          <w:lang w:eastAsia="zh-CN" w:bidi="hi-IN"/>
        </w:rPr>
      </w:pPr>
    </w:p>
    <w:p w14:paraId="7C6444CB" w14:textId="77777777" w:rsidR="008B76D8" w:rsidRDefault="008B76D8" w:rsidP="00D5493A">
      <w:pPr>
        <w:suppressAutoHyphens/>
        <w:autoSpaceDN w:val="0"/>
        <w:spacing w:after="0" w:line="288" w:lineRule="auto"/>
        <w:textAlignment w:val="baseline"/>
        <w:rPr>
          <w:rFonts w:ascii="Garamond" w:eastAsia="Lucida Sans Unicode" w:hAnsi="Garamond" w:cs="Times New Roman"/>
          <w:kern w:val="3"/>
          <w:lang w:eastAsia="zh-CN" w:bidi="hi-IN"/>
        </w:rPr>
      </w:pPr>
    </w:p>
    <w:p w14:paraId="2DB01A8E" w14:textId="77777777" w:rsidR="008B76D8" w:rsidRDefault="008B76D8" w:rsidP="00D5493A">
      <w:pPr>
        <w:suppressAutoHyphens/>
        <w:autoSpaceDN w:val="0"/>
        <w:spacing w:after="0" w:line="288" w:lineRule="auto"/>
        <w:textAlignment w:val="baseline"/>
        <w:rPr>
          <w:rFonts w:ascii="Garamond" w:eastAsia="Lucida Sans Unicode" w:hAnsi="Garamond" w:cs="Times New Roman"/>
          <w:kern w:val="3"/>
          <w:lang w:eastAsia="zh-CN" w:bidi="hi-IN"/>
        </w:rPr>
      </w:pPr>
    </w:p>
    <w:p w14:paraId="57F78856" w14:textId="77777777" w:rsidR="008B76D8" w:rsidRDefault="008B76D8" w:rsidP="00D5493A">
      <w:pPr>
        <w:suppressAutoHyphens/>
        <w:autoSpaceDN w:val="0"/>
        <w:spacing w:after="0" w:line="288" w:lineRule="auto"/>
        <w:textAlignment w:val="baseline"/>
        <w:rPr>
          <w:rFonts w:ascii="Garamond" w:eastAsia="Lucida Sans Unicode" w:hAnsi="Garamond" w:cs="Times New Roman"/>
          <w:kern w:val="3"/>
          <w:lang w:eastAsia="zh-CN" w:bidi="hi-IN"/>
        </w:rPr>
      </w:pPr>
    </w:p>
    <w:p w14:paraId="4E362169" w14:textId="77777777" w:rsidR="008B76D8" w:rsidRDefault="008B76D8" w:rsidP="00D5493A">
      <w:pPr>
        <w:suppressAutoHyphens/>
        <w:autoSpaceDN w:val="0"/>
        <w:spacing w:after="0" w:line="288" w:lineRule="auto"/>
        <w:textAlignment w:val="baseline"/>
        <w:rPr>
          <w:rFonts w:ascii="Garamond" w:eastAsia="Lucida Sans Unicode" w:hAnsi="Garamond" w:cs="Times New Roman"/>
          <w:kern w:val="3"/>
          <w:lang w:eastAsia="zh-CN" w:bidi="hi-IN"/>
        </w:rPr>
      </w:pPr>
    </w:p>
    <w:p w14:paraId="0DAC8EA4" w14:textId="77777777" w:rsidR="008B76D8" w:rsidRPr="007D336C" w:rsidRDefault="008B76D8" w:rsidP="00D5493A">
      <w:pPr>
        <w:suppressAutoHyphens/>
        <w:autoSpaceDN w:val="0"/>
        <w:spacing w:after="0" w:line="288" w:lineRule="auto"/>
        <w:textAlignment w:val="baseline"/>
        <w:rPr>
          <w:rFonts w:ascii="Garamond" w:eastAsia="Lucida Sans Unicode" w:hAnsi="Garamond" w:cs="Times New Roman"/>
          <w:kern w:val="3"/>
          <w:lang w:eastAsia="zh-CN" w:bidi="hi-IN"/>
        </w:rPr>
      </w:pPr>
    </w:p>
    <w:p w14:paraId="2FE8E6B9" w14:textId="77777777" w:rsidR="00B73092" w:rsidRPr="007D336C" w:rsidRDefault="00B73092" w:rsidP="00B73092">
      <w:pPr>
        <w:suppressAutoHyphens/>
        <w:autoSpaceDN w:val="0"/>
        <w:spacing w:after="0" w:line="288" w:lineRule="auto"/>
        <w:textAlignment w:val="baseline"/>
        <w:rPr>
          <w:rFonts w:ascii="Garamond" w:eastAsia="Lucida Sans Unicode" w:hAnsi="Garamond" w:cs="Times New Roman"/>
          <w:kern w:val="3"/>
          <w:lang w:eastAsia="zh-CN" w:bidi="hi-IN"/>
        </w:rPr>
      </w:pPr>
    </w:p>
    <w:tbl>
      <w:tblPr>
        <w:tblStyle w:val="Tabela-Siatka1"/>
        <w:tblW w:w="0" w:type="auto"/>
        <w:tblLook w:val="04A0" w:firstRow="1" w:lastRow="0" w:firstColumn="1" w:lastColumn="0" w:noHBand="0" w:noVBand="1"/>
      </w:tblPr>
      <w:tblGrid>
        <w:gridCol w:w="574"/>
        <w:gridCol w:w="1183"/>
        <w:gridCol w:w="1380"/>
        <w:gridCol w:w="878"/>
        <w:gridCol w:w="3085"/>
        <w:gridCol w:w="1553"/>
        <w:gridCol w:w="1532"/>
        <w:gridCol w:w="1938"/>
        <w:gridCol w:w="2097"/>
      </w:tblGrid>
      <w:tr w:rsidR="008B76D8" w:rsidRPr="00C16D19" w14:paraId="2EA0588D" w14:textId="77777777" w:rsidTr="00473C7F">
        <w:trPr>
          <w:trHeight w:val="550"/>
        </w:trPr>
        <w:tc>
          <w:tcPr>
            <w:tcW w:w="577" w:type="dxa"/>
            <w:tcBorders>
              <w:bottom w:val="single" w:sz="4" w:space="0" w:color="auto"/>
            </w:tcBorders>
            <w:shd w:val="clear" w:color="auto" w:fill="F2F2F2" w:themeFill="background1" w:themeFillShade="F2"/>
            <w:vAlign w:val="center"/>
          </w:tcPr>
          <w:p w14:paraId="14E80314" w14:textId="77777777" w:rsidR="008B76D8" w:rsidRPr="00C16D19" w:rsidRDefault="008B76D8" w:rsidP="00A42DAA">
            <w:pPr>
              <w:jc w:val="center"/>
              <w:rPr>
                <w:rFonts w:ascii="Garamond" w:eastAsia="Times New Roman" w:hAnsi="Garamond" w:cs="Times New Roman"/>
                <w:b/>
                <w:color w:val="0D0D0D" w:themeColor="text1" w:themeTint="F2"/>
                <w:lang w:eastAsia="pl-PL"/>
              </w:rPr>
            </w:pPr>
            <w:r w:rsidRPr="00C16D19">
              <w:rPr>
                <w:rFonts w:ascii="Garamond" w:eastAsia="Times New Roman" w:hAnsi="Garamond" w:cs="Times New Roman"/>
                <w:b/>
                <w:color w:val="0D0D0D" w:themeColor="text1" w:themeTint="F2"/>
                <w:lang w:eastAsia="pl-PL"/>
              </w:rPr>
              <w:lastRenderedPageBreak/>
              <w:t xml:space="preserve">Lp. </w:t>
            </w:r>
          </w:p>
        </w:tc>
        <w:tc>
          <w:tcPr>
            <w:tcW w:w="2650" w:type="dxa"/>
            <w:gridSpan w:val="2"/>
            <w:tcBorders>
              <w:bottom w:val="nil"/>
            </w:tcBorders>
            <w:shd w:val="clear" w:color="auto" w:fill="F2F2F2" w:themeFill="background1" w:themeFillShade="F2"/>
            <w:vAlign w:val="center"/>
          </w:tcPr>
          <w:p w14:paraId="23CACEC3" w14:textId="77777777" w:rsidR="008B76D8" w:rsidRPr="00C16D19" w:rsidRDefault="008B76D8" w:rsidP="00A42DAA">
            <w:pPr>
              <w:jc w:val="center"/>
              <w:rPr>
                <w:rFonts w:ascii="Garamond" w:eastAsia="Times New Roman" w:hAnsi="Garamond" w:cs="Times New Roman"/>
                <w:b/>
                <w:color w:val="0D0D0D" w:themeColor="text1" w:themeTint="F2"/>
                <w:lang w:eastAsia="pl-PL"/>
              </w:rPr>
            </w:pPr>
            <w:r w:rsidRPr="00C16D19">
              <w:rPr>
                <w:rFonts w:ascii="Garamond" w:eastAsia="Times New Roman" w:hAnsi="Garamond" w:cs="Times New Roman"/>
                <w:b/>
                <w:color w:val="0D0D0D" w:themeColor="text1" w:themeTint="F2"/>
                <w:lang w:eastAsia="pl-PL"/>
              </w:rPr>
              <w:t xml:space="preserve">Przedmiot zamówienia </w:t>
            </w:r>
          </w:p>
        </w:tc>
        <w:tc>
          <w:tcPr>
            <w:tcW w:w="880" w:type="dxa"/>
            <w:tcBorders>
              <w:bottom w:val="single" w:sz="4" w:space="0" w:color="auto"/>
              <w:right w:val="single" w:sz="4" w:space="0" w:color="auto"/>
            </w:tcBorders>
            <w:shd w:val="clear" w:color="auto" w:fill="F2F2F2" w:themeFill="background1" w:themeFillShade="F2"/>
            <w:vAlign w:val="center"/>
          </w:tcPr>
          <w:p w14:paraId="366AE708" w14:textId="77777777" w:rsidR="008B76D8" w:rsidRPr="00C16D19" w:rsidRDefault="008B76D8" w:rsidP="00A42DAA">
            <w:pPr>
              <w:jc w:val="center"/>
              <w:rPr>
                <w:rFonts w:ascii="Garamond" w:eastAsia="Times New Roman" w:hAnsi="Garamond" w:cs="Times New Roman"/>
                <w:b/>
                <w:lang w:eastAsia="pl-PL"/>
              </w:rPr>
            </w:pPr>
            <w:r w:rsidRPr="00C16D19">
              <w:rPr>
                <w:rFonts w:ascii="Garamond" w:eastAsia="Times New Roman" w:hAnsi="Garamond" w:cs="Times New Roman"/>
                <w:b/>
                <w:lang w:eastAsia="pl-PL"/>
              </w:rPr>
              <w:t>Liczba sztuk</w:t>
            </w:r>
          </w:p>
        </w:tc>
        <w:tc>
          <w:tcPr>
            <w:tcW w:w="3200" w:type="dxa"/>
            <w:tcBorders>
              <w:bottom w:val="single" w:sz="4" w:space="0" w:color="auto"/>
            </w:tcBorders>
            <w:shd w:val="clear" w:color="auto" w:fill="F2F2F2" w:themeFill="background1" w:themeFillShade="F2"/>
          </w:tcPr>
          <w:p w14:paraId="3E2DEFBA" w14:textId="77777777" w:rsidR="008B76D8" w:rsidRDefault="008B76D8" w:rsidP="00A42DAA">
            <w:pPr>
              <w:jc w:val="center"/>
              <w:rPr>
                <w:rFonts w:ascii="Garamond" w:eastAsia="Times New Roman" w:hAnsi="Garamond" w:cs="Times New Roman"/>
                <w:b/>
                <w:lang w:eastAsia="pl-PL"/>
              </w:rPr>
            </w:pPr>
            <w:r>
              <w:rPr>
                <w:rFonts w:ascii="Garamond" w:eastAsia="Times New Roman" w:hAnsi="Garamond" w:cs="Times New Roman"/>
                <w:b/>
                <w:lang w:eastAsia="pl-PL"/>
              </w:rPr>
              <w:t>Nazwa i </w:t>
            </w:r>
            <w:r w:rsidRPr="00B80F30">
              <w:rPr>
                <w:rFonts w:ascii="Garamond" w:eastAsia="Times New Roman" w:hAnsi="Garamond" w:cs="Times New Roman"/>
                <w:b/>
                <w:lang w:eastAsia="pl-PL"/>
              </w:rPr>
              <w:t>typ/model/</w:t>
            </w:r>
          </w:p>
          <w:p w14:paraId="035299E7" w14:textId="77777777" w:rsidR="008B76D8" w:rsidRPr="00C16D19" w:rsidRDefault="008B76D8" w:rsidP="00A42DAA">
            <w:pPr>
              <w:jc w:val="center"/>
              <w:rPr>
                <w:rFonts w:ascii="Garamond" w:eastAsia="Times New Roman" w:hAnsi="Garamond" w:cs="Times New Roman"/>
                <w:b/>
                <w:lang w:eastAsia="pl-PL"/>
              </w:rPr>
            </w:pPr>
            <w:r w:rsidRPr="00B80F30">
              <w:rPr>
                <w:rFonts w:ascii="Garamond" w:eastAsia="Times New Roman" w:hAnsi="Garamond" w:cs="Times New Roman"/>
                <w:b/>
                <w:lang w:eastAsia="pl-PL"/>
              </w:rPr>
              <w:t>Producent/Kraj produkcji</w:t>
            </w:r>
          </w:p>
        </w:tc>
        <w:tc>
          <w:tcPr>
            <w:tcW w:w="1590" w:type="dxa"/>
            <w:tcBorders>
              <w:bottom w:val="single" w:sz="4" w:space="0" w:color="auto"/>
            </w:tcBorders>
            <w:shd w:val="clear" w:color="auto" w:fill="F2F2F2" w:themeFill="background1" w:themeFillShade="F2"/>
          </w:tcPr>
          <w:p w14:paraId="12E6D28A" w14:textId="77777777" w:rsidR="008B76D8" w:rsidRDefault="008B76D8" w:rsidP="00A42DAA">
            <w:pPr>
              <w:jc w:val="center"/>
              <w:rPr>
                <w:rFonts w:ascii="Garamond" w:eastAsia="Times New Roman" w:hAnsi="Garamond" w:cs="Times New Roman"/>
                <w:b/>
                <w:lang w:eastAsia="pl-PL"/>
              </w:rPr>
            </w:pPr>
            <w:r>
              <w:rPr>
                <w:rFonts w:ascii="Garamond" w:eastAsia="Times New Roman" w:hAnsi="Garamond" w:cs="Times New Roman"/>
                <w:b/>
                <w:lang w:eastAsia="pl-PL"/>
              </w:rPr>
              <w:t xml:space="preserve">Rok produkcji </w:t>
            </w:r>
          </w:p>
          <w:p w14:paraId="3C27C4A3" w14:textId="77777777" w:rsidR="008B76D8" w:rsidRDefault="00473C7F" w:rsidP="00A42DAA">
            <w:pPr>
              <w:jc w:val="center"/>
              <w:rPr>
                <w:rFonts w:ascii="Garamond" w:eastAsia="Times New Roman" w:hAnsi="Garamond" w:cs="Times New Roman"/>
                <w:b/>
                <w:lang w:eastAsia="pl-PL"/>
              </w:rPr>
            </w:pPr>
            <w:r>
              <w:rPr>
                <w:rFonts w:ascii="Garamond" w:eastAsia="Lucida Sans Unicode" w:hAnsi="Garamond"/>
                <w:kern w:val="3"/>
                <w:lang w:eastAsia="zh-CN" w:bidi="hi-IN"/>
              </w:rPr>
              <w:t>(nie wcześniej niż 2019)</w:t>
            </w:r>
          </w:p>
        </w:tc>
        <w:tc>
          <w:tcPr>
            <w:tcW w:w="1134" w:type="dxa"/>
            <w:tcBorders>
              <w:bottom w:val="single" w:sz="4" w:space="0" w:color="auto"/>
              <w:right w:val="single" w:sz="4" w:space="0" w:color="auto"/>
            </w:tcBorders>
            <w:shd w:val="clear" w:color="auto" w:fill="F2F2F2" w:themeFill="background1" w:themeFillShade="F2"/>
          </w:tcPr>
          <w:p w14:paraId="5CAF7D27" w14:textId="77777777" w:rsidR="008B76D8" w:rsidRPr="00C16D19" w:rsidRDefault="008B76D8" w:rsidP="00A42DAA">
            <w:pPr>
              <w:jc w:val="center"/>
              <w:rPr>
                <w:rFonts w:ascii="Garamond" w:eastAsia="Times New Roman" w:hAnsi="Garamond" w:cs="Times New Roman"/>
                <w:b/>
                <w:lang w:eastAsia="pl-PL"/>
              </w:rPr>
            </w:pPr>
            <w:r w:rsidRPr="00B80F30">
              <w:rPr>
                <w:rFonts w:ascii="Garamond" w:eastAsia="Times New Roman" w:hAnsi="Garamond" w:cs="Times New Roman"/>
                <w:b/>
                <w:lang w:eastAsia="pl-PL"/>
              </w:rPr>
              <w:t xml:space="preserve">Klasa wyrobu medycznego </w:t>
            </w:r>
            <w:r>
              <w:rPr>
                <w:rFonts w:ascii="Garamond" w:eastAsia="Times New Roman" w:hAnsi="Garamond" w:cs="Times New Roman"/>
                <w:b/>
                <w:lang w:eastAsia="pl-PL"/>
              </w:rPr>
              <w:t xml:space="preserve"> </w:t>
            </w:r>
            <w:r>
              <w:rPr>
                <w:rFonts w:ascii="Garamond" w:eastAsia="Times New Roman" w:hAnsi="Garamond" w:cs="Times New Roman"/>
                <w:lang w:eastAsia="pl-PL"/>
              </w:rPr>
              <w:t>(jeżeli </w:t>
            </w:r>
            <w:r w:rsidRPr="00B80F30">
              <w:rPr>
                <w:rFonts w:ascii="Garamond" w:eastAsia="Times New Roman" w:hAnsi="Garamond" w:cs="Times New Roman"/>
                <w:lang w:eastAsia="pl-PL"/>
              </w:rPr>
              <w:t>dotyczy):</w:t>
            </w:r>
          </w:p>
        </w:tc>
        <w:tc>
          <w:tcPr>
            <w:tcW w:w="198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3611623" w14:textId="77777777" w:rsidR="008B76D8" w:rsidRPr="00C16D19" w:rsidRDefault="008B76D8" w:rsidP="00A42DAA">
            <w:pPr>
              <w:jc w:val="center"/>
              <w:rPr>
                <w:rFonts w:ascii="Garamond" w:eastAsia="Times New Roman" w:hAnsi="Garamond" w:cs="Times New Roman"/>
                <w:b/>
                <w:lang w:eastAsia="pl-PL"/>
              </w:rPr>
            </w:pPr>
            <w:r>
              <w:rPr>
                <w:rFonts w:ascii="Garamond" w:eastAsia="Times New Roman" w:hAnsi="Garamond" w:cs="Times New Roman"/>
                <w:b/>
                <w:lang w:eastAsia="pl-PL"/>
              </w:rPr>
              <w:t>Cena jednostkowa brutto wraz z </w:t>
            </w:r>
            <w:r w:rsidRPr="00C16D19">
              <w:rPr>
                <w:rFonts w:ascii="Garamond" w:eastAsia="Times New Roman" w:hAnsi="Garamond" w:cs="Times New Roman"/>
                <w:b/>
                <w:lang w:eastAsia="pl-PL"/>
              </w:rPr>
              <w:t>dostawą (w zł)</w:t>
            </w:r>
          </w:p>
        </w:tc>
        <w:tc>
          <w:tcPr>
            <w:tcW w:w="220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E9B15CE" w14:textId="77777777" w:rsidR="008B76D8" w:rsidRPr="00C16D19" w:rsidRDefault="008B76D8" w:rsidP="00A42DAA">
            <w:pPr>
              <w:jc w:val="center"/>
              <w:rPr>
                <w:rFonts w:ascii="Garamond" w:eastAsia="Times New Roman" w:hAnsi="Garamond" w:cs="Times New Roman"/>
                <w:b/>
                <w:lang w:eastAsia="pl-PL"/>
              </w:rPr>
            </w:pPr>
            <w:r>
              <w:rPr>
                <w:rFonts w:ascii="Garamond" w:eastAsia="Times New Roman" w:hAnsi="Garamond" w:cs="Times New Roman"/>
                <w:b/>
                <w:lang w:eastAsia="pl-PL"/>
              </w:rPr>
              <w:t>Cena brutto razem (w </w:t>
            </w:r>
            <w:r w:rsidRPr="00C16D19">
              <w:rPr>
                <w:rFonts w:ascii="Garamond" w:eastAsia="Times New Roman" w:hAnsi="Garamond" w:cs="Times New Roman"/>
                <w:b/>
                <w:lang w:eastAsia="pl-PL"/>
              </w:rPr>
              <w:t>zł)</w:t>
            </w:r>
          </w:p>
        </w:tc>
      </w:tr>
      <w:tr w:rsidR="008B76D8" w:rsidRPr="00C16D19" w14:paraId="0B83AECD" w14:textId="77777777" w:rsidTr="00473C7F">
        <w:trPr>
          <w:trHeight w:val="647"/>
        </w:trPr>
        <w:tc>
          <w:tcPr>
            <w:tcW w:w="577" w:type="dxa"/>
            <w:tcBorders>
              <w:bottom w:val="single" w:sz="4" w:space="0" w:color="auto"/>
            </w:tcBorders>
            <w:shd w:val="clear" w:color="auto" w:fill="F2F2F2" w:themeFill="background1" w:themeFillShade="F2"/>
            <w:vAlign w:val="center"/>
          </w:tcPr>
          <w:p w14:paraId="5871F575" w14:textId="77777777" w:rsidR="008B76D8" w:rsidRPr="00C16D19" w:rsidRDefault="008B76D8" w:rsidP="00A42DAA">
            <w:pPr>
              <w:jc w:val="center"/>
              <w:rPr>
                <w:rFonts w:ascii="Garamond" w:eastAsia="Times New Roman" w:hAnsi="Garamond" w:cs="Times New Roman"/>
                <w:lang w:eastAsia="pl-PL"/>
              </w:rPr>
            </w:pPr>
            <w:r w:rsidRPr="00C16D19">
              <w:rPr>
                <w:rFonts w:ascii="Garamond" w:eastAsia="Times New Roman" w:hAnsi="Garamond" w:cs="Times New Roman"/>
                <w:lang w:eastAsia="pl-PL"/>
              </w:rPr>
              <w:t>1.</w:t>
            </w:r>
          </w:p>
        </w:tc>
        <w:tc>
          <w:tcPr>
            <w:tcW w:w="2650" w:type="dxa"/>
            <w:gridSpan w:val="2"/>
            <w:tcBorders>
              <w:bottom w:val="single" w:sz="4" w:space="0" w:color="auto"/>
            </w:tcBorders>
            <w:shd w:val="clear" w:color="auto" w:fill="F2F2F2" w:themeFill="background1" w:themeFillShade="F2"/>
            <w:vAlign w:val="center"/>
          </w:tcPr>
          <w:p w14:paraId="26E27A59" w14:textId="77777777" w:rsidR="008B76D8" w:rsidRPr="00827D3F" w:rsidRDefault="008B76D8" w:rsidP="00A42DAA">
            <w:pPr>
              <w:rPr>
                <w:rFonts w:ascii="Garamond" w:eastAsia="Times New Roman" w:hAnsi="Garamond" w:cs="Times New Roman"/>
                <w:lang w:eastAsia="pl-PL"/>
              </w:rPr>
            </w:pPr>
            <w:r w:rsidRPr="00827D3F">
              <w:rPr>
                <w:rFonts w:ascii="Garamond" w:hAnsi="Garamond" w:cs="Times New Roman"/>
                <w:b/>
              </w:rPr>
              <w:t>Komora laminar</w:t>
            </w:r>
            <w:r w:rsidR="00707A9A" w:rsidRPr="00827D3F">
              <w:rPr>
                <w:rFonts w:ascii="Garamond" w:hAnsi="Garamond" w:cs="Times New Roman"/>
                <w:b/>
              </w:rPr>
              <w:t xml:space="preserve">na do pracy z </w:t>
            </w:r>
            <w:r w:rsidR="000236DB" w:rsidRPr="00827D3F">
              <w:rPr>
                <w:rFonts w:ascii="Garamond" w:hAnsi="Garamond" w:cs="Times New Roman"/>
                <w:b/>
              </w:rPr>
              <w:t>cyto</w:t>
            </w:r>
            <w:r w:rsidR="00707A9A" w:rsidRPr="00827D3F">
              <w:rPr>
                <w:rFonts w:ascii="Garamond" w:hAnsi="Garamond" w:cs="Times New Roman"/>
                <w:b/>
              </w:rPr>
              <w:t>s</w:t>
            </w:r>
            <w:r w:rsidR="000236DB" w:rsidRPr="00827D3F">
              <w:rPr>
                <w:rFonts w:ascii="Garamond" w:hAnsi="Garamond" w:cs="Times New Roman"/>
                <w:b/>
              </w:rPr>
              <w:t>tat</w:t>
            </w:r>
            <w:r w:rsidR="00707A9A" w:rsidRPr="00827D3F">
              <w:rPr>
                <w:rFonts w:ascii="Garamond" w:hAnsi="Garamond" w:cs="Times New Roman"/>
                <w:b/>
              </w:rPr>
              <w:t>ykami</w:t>
            </w:r>
          </w:p>
        </w:tc>
        <w:tc>
          <w:tcPr>
            <w:tcW w:w="880" w:type="dxa"/>
            <w:tcBorders>
              <w:bottom w:val="single" w:sz="4" w:space="0" w:color="auto"/>
              <w:right w:val="single" w:sz="4" w:space="0" w:color="auto"/>
            </w:tcBorders>
            <w:shd w:val="clear" w:color="auto" w:fill="F2F2F2" w:themeFill="background1" w:themeFillShade="F2"/>
            <w:vAlign w:val="center"/>
          </w:tcPr>
          <w:p w14:paraId="597C70F0" w14:textId="77777777" w:rsidR="008B76D8" w:rsidRPr="00C16D19" w:rsidRDefault="008B76D8" w:rsidP="00A42DAA">
            <w:pPr>
              <w:jc w:val="center"/>
              <w:rPr>
                <w:rFonts w:ascii="Garamond" w:eastAsia="Times New Roman" w:hAnsi="Garamond" w:cs="Times New Roman"/>
                <w:lang w:eastAsia="pl-PL"/>
              </w:rPr>
            </w:pPr>
            <w:r>
              <w:rPr>
                <w:rFonts w:ascii="Garamond" w:eastAsia="Times New Roman" w:hAnsi="Garamond" w:cs="Times New Roman"/>
                <w:bCs/>
                <w:lang w:eastAsia="pl-PL"/>
              </w:rPr>
              <w:t>2</w:t>
            </w:r>
          </w:p>
        </w:tc>
        <w:tc>
          <w:tcPr>
            <w:tcW w:w="3200" w:type="dxa"/>
            <w:tcBorders>
              <w:bottom w:val="single" w:sz="4" w:space="0" w:color="auto"/>
            </w:tcBorders>
            <w:vAlign w:val="center"/>
          </w:tcPr>
          <w:p w14:paraId="16058167" w14:textId="77777777" w:rsidR="008B76D8" w:rsidRPr="00C16D19" w:rsidRDefault="008B76D8" w:rsidP="00A42DAA">
            <w:pPr>
              <w:jc w:val="center"/>
              <w:rPr>
                <w:rFonts w:ascii="Garamond" w:eastAsia="Calibri" w:hAnsi="Garamond" w:cs="Times New Roman"/>
              </w:rPr>
            </w:pPr>
          </w:p>
        </w:tc>
        <w:tc>
          <w:tcPr>
            <w:tcW w:w="1590" w:type="dxa"/>
            <w:tcBorders>
              <w:bottom w:val="single" w:sz="4" w:space="0" w:color="auto"/>
            </w:tcBorders>
            <w:vAlign w:val="center"/>
          </w:tcPr>
          <w:p w14:paraId="6C421A91" w14:textId="77777777" w:rsidR="008B76D8" w:rsidRPr="00C16D19" w:rsidRDefault="008B76D8" w:rsidP="00A42DAA">
            <w:pPr>
              <w:jc w:val="center"/>
              <w:rPr>
                <w:rFonts w:ascii="Garamond" w:eastAsia="Calibri" w:hAnsi="Garamond" w:cs="Times New Roman"/>
              </w:rPr>
            </w:pPr>
          </w:p>
        </w:tc>
        <w:tc>
          <w:tcPr>
            <w:tcW w:w="1134" w:type="dxa"/>
            <w:tcBorders>
              <w:right w:val="single" w:sz="4" w:space="0" w:color="auto"/>
            </w:tcBorders>
            <w:vAlign w:val="center"/>
          </w:tcPr>
          <w:p w14:paraId="3F0217D3" w14:textId="77777777" w:rsidR="008B76D8" w:rsidRPr="00C16D19" w:rsidRDefault="008B76D8" w:rsidP="00A42DAA">
            <w:pPr>
              <w:jc w:val="center"/>
              <w:rPr>
                <w:rFonts w:ascii="Garamond" w:eastAsia="Calibri" w:hAnsi="Garamond" w:cs="Times New Roman"/>
              </w:rPr>
            </w:pPr>
          </w:p>
        </w:tc>
        <w:tc>
          <w:tcPr>
            <w:tcW w:w="1984" w:type="dxa"/>
            <w:tcBorders>
              <w:top w:val="single" w:sz="4" w:space="0" w:color="auto"/>
              <w:left w:val="single" w:sz="4" w:space="0" w:color="auto"/>
              <w:bottom w:val="single" w:sz="4" w:space="0" w:color="auto"/>
              <w:right w:val="single" w:sz="4" w:space="0" w:color="auto"/>
            </w:tcBorders>
            <w:vAlign w:val="center"/>
          </w:tcPr>
          <w:p w14:paraId="4E58C9E6" w14:textId="77777777" w:rsidR="008B76D8" w:rsidRPr="00C16D19" w:rsidRDefault="008B76D8" w:rsidP="00A42DAA">
            <w:pPr>
              <w:jc w:val="center"/>
              <w:rPr>
                <w:rFonts w:ascii="Garamond" w:eastAsia="Calibri" w:hAnsi="Garamond" w:cs="Times New Roman"/>
              </w:rPr>
            </w:pPr>
          </w:p>
        </w:tc>
        <w:tc>
          <w:tcPr>
            <w:tcW w:w="2205" w:type="dxa"/>
            <w:tcBorders>
              <w:top w:val="single" w:sz="4" w:space="0" w:color="auto"/>
              <w:left w:val="single" w:sz="4" w:space="0" w:color="auto"/>
              <w:bottom w:val="single" w:sz="4" w:space="0" w:color="auto"/>
              <w:right w:val="single" w:sz="4" w:space="0" w:color="auto"/>
            </w:tcBorders>
            <w:vAlign w:val="center"/>
          </w:tcPr>
          <w:p w14:paraId="3F466B00" w14:textId="77777777" w:rsidR="008B76D8" w:rsidRPr="00C16D19" w:rsidRDefault="008B76D8" w:rsidP="00A42DAA">
            <w:pPr>
              <w:jc w:val="center"/>
              <w:rPr>
                <w:rFonts w:ascii="Garamond" w:eastAsia="Calibri" w:hAnsi="Garamond" w:cs="Times New Roman"/>
              </w:rPr>
            </w:pPr>
          </w:p>
        </w:tc>
      </w:tr>
      <w:tr w:rsidR="008B76D8" w:rsidRPr="00C16D19" w14:paraId="22817C3C" w14:textId="77777777" w:rsidTr="00473C7F">
        <w:trPr>
          <w:trHeight w:val="858"/>
        </w:trPr>
        <w:tc>
          <w:tcPr>
            <w:tcW w:w="577" w:type="dxa"/>
            <w:tcBorders>
              <w:bottom w:val="single" w:sz="4" w:space="0" w:color="auto"/>
            </w:tcBorders>
            <w:shd w:val="clear" w:color="auto" w:fill="F2F2F2" w:themeFill="background1" w:themeFillShade="F2"/>
            <w:vAlign w:val="center"/>
          </w:tcPr>
          <w:p w14:paraId="55D5B31B" w14:textId="77777777" w:rsidR="008B76D8" w:rsidRPr="00C16D19" w:rsidRDefault="008B76D8" w:rsidP="00A42DAA">
            <w:pPr>
              <w:jc w:val="center"/>
              <w:rPr>
                <w:rFonts w:ascii="Garamond" w:eastAsia="Times New Roman" w:hAnsi="Garamond" w:cs="Times New Roman"/>
                <w:lang w:eastAsia="pl-PL"/>
              </w:rPr>
            </w:pPr>
            <w:r>
              <w:rPr>
                <w:rFonts w:ascii="Garamond" w:eastAsia="Times New Roman" w:hAnsi="Garamond" w:cs="Times New Roman"/>
                <w:lang w:eastAsia="pl-PL"/>
              </w:rPr>
              <w:t>2</w:t>
            </w:r>
            <w:r w:rsidRPr="00C16D19">
              <w:rPr>
                <w:rFonts w:ascii="Garamond" w:eastAsia="Times New Roman" w:hAnsi="Garamond" w:cs="Times New Roman"/>
                <w:lang w:eastAsia="pl-PL"/>
              </w:rPr>
              <w:t xml:space="preserve">. </w:t>
            </w:r>
          </w:p>
        </w:tc>
        <w:tc>
          <w:tcPr>
            <w:tcW w:w="2650" w:type="dxa"/>
            <w:gridSpan w:val="2"/>
            <w:tcBorders>
              <w:bottom w:val="single" w:sz="4" w:space="0" w:color="auto"/>
            </w:tcBorders>
            <w:shd w:val="clear" w:color="auto" w:fill="F2F2F2" w:themeFill="background1" w:themeFillShade="F2"/>
            <w:vAlign w:val="center"/>
          </w:tcPr>
          <w:p w14:paraId="0244FB56" w14:textId="77777777" w:rsidR="008B76D8" w:rsidRPr="00827D3F" w:rsidRDefault="008B76D8" w:rsidP="008B76D8">
            <w:pPr>
              <w:rPr>
                <w:rFonts w:ascii="Garamond" w:hAnsi="Garamond" w:cs="Times New Roman"/>
              </w:rPr>
            </w:pPr>
            <w:r w:rsidRPr="00827D3F">
              <w:rPr>
                <w:rFonts w:ascii="Garamond" w:hAnsi="Garamond" w:cs="Times New Roman"/>
                <w:b/>
              </w:rPr>
              <w:t xml:space="preserve">Komora laminarna do pracy z </w:t>
            </w:r>
            <w:r w:rsidR="000236DB" w:rsidRPr="00827D3F">
              <w:rPr>
                <w:rFonts w:ascii="Garamond" w:hAnsi="Garamond" w:cs="Times New Roman"/>
                <w:b/>
              </w:rPr>
              <w:t>cytostat</w:t>
            </w:r>
            <w:r w:rsidRPr="00827D3F">
              <w:rPr>
                <w:rFonts w:ascii="Garamond" w:hAnsi="Garamond" w:cs="Times New Roman"/>
                <w:b/>
              </w:rPr>
              <w:t>ykam</w:t>
            </w:r>
            <w:r w:rsidR="00707A9A" w:rsidRPr="00827D3F">
              <w:rPr>
                <w:rFonts w:ascii="Garamond" w:hAnsi="Garamond" w:cs="Times New Roman"/>
                <w:b/>
              </w:rPr>
              <w:t>i</w:t>
            </w:r>
            <w:r w:rsidRPr="00827D3F">
              <w:rPr>
                <w:rFonts w:ascii="Garamond" w:hAnsi="Garamond" w:cs="Times New Roman"/>
                <w:b/>
              </w:rPr>
              <w:t xml:space="preserve"> </w:t>
            </w:r>
          </w:p>
        </w:tc>
        <w:tc>
          <w:tcPr>
            <w:tcW w:w="880" w:type="dxa"/>
            <w:tcBorders>
              <w:bottom w:val="single" w:sz="4" w:space="0" w:color="auto"/>
              <w:right w:val="single" w:sz="4" w:space="0" w:color="auto"/>
            </w:tcBorders>
            <w:shd w:val="clear" w:color="auto" w:fill="F2F2F2" w:themeFill="background1" w:themeFillShade="F2"/>
            <w:vAlign w:val="center"/>
          </w:tcPr>
          <w:p w14:paraId="2B6AD4A1" w14:textId="77777777" w:rsidR="008B76D8" w:rsidRPr="00C16D19" w:rsidRDefault="008B76D8" w:rsidP="00A42DAA">
            <w:pPr>
              <w:jc w:val="center"/>
              <w:rPr>
                <w:rFonts w:ascii="Garamond" w:eastAsia="Times New Roman" w:hAnsi="Garamond" w:cs="Times New Roman"/>
                <w:lang w:eastAsia="pl-PL"/>
              </w:rPr>
            </w:pPr>
            <w:r>
              <w:rPr>
                <w:rFonts w:ascii="Garamond" w:eastAsia="Times New Roman" w:hAnsi="Garamond" w:cs="Times New Roman"/>
                <w:lang w:eastAsia="pl-PL"/>
              </w:rPr>
              <w:t>1</w:t>
            </w:r>
          </w:p>
        </w:tc>
        <w:tc>
          <w:tcPr>
            <w:tcW w:w="3200" w:type="dxa"/>
            <w:tcBorders>
              <w:bottom w:val="single" w:sz="4" w:space="0" w:color="auto"/>
            </w:tcBorders>
            <w:vAlign w:val="center"/>
          </w:tcPr>
          <w:p w14:paraId="3C6BFBC8" w14:textId="77777777" w:rsidR="008B76D8" w:rsidRPr="00C16D19" w:rsidRDefault="008B76D8" w:rsidP="00A42DAA">
            <w:pPr>
              <w:jc w:val="center"/>
              <w:rPr>
                <w:rFonts w:ascii="Garamond" w:eastAsia="Calibri" w:hAnsi="Garamond" w:cs="Times New Roman"/>
              </w:rPr>
            </w:pPr>
          </w:p>
        </w:tc>
        <w:tc>
          <w:tcPr>
            <w:tcW w:w="1590" w:type="dxa"/>
            <w:tcBorders>
              <w:bottom w:val="single" w:sz="4" w:space="0" w:color="auto"/>
            </w:tcBorders>
            <w:vAlign w:val="center"/>
          </w:tcPr>
          <w:p w14:paraId="15A70997" w14:textId="77777777" w:rsidR="008B76D8" w:rsidRPr="00C16D19" w:rsidRDefault="008B76D8" w:rsidP="00A42DAA">
            <w:pPr>
              <w:jc w:val="center"/>
              <w:rPr>
                <w:rFonts w:ascii="Garamond" w:eastAsia="Calibri" w:hAnsi="Garamond" w:cs="Times New Roman"/>
              </w:rPr>
            </w:pPr>
          </w:p>
        </w:tc>
        <w:tc>
          <w:tcPr>
            <w:tcW w:w="1134" w:type="dxa"/>
            <w:tcBorders>
              <w:bottom w:val="single" w:sz="4" w:space="0" w:color="auto"/>
              <w:right w:val="single" w:sz="4" w:space="0" w:color="auto"/>
            </w:tcBorders>
            <w:vAlign w:val="center"/>
          </w:tcPr>
          <w:p w14:paraId="4427A8D7" w14:textId="77777777" w:rsidR="008B76D8" w:rsidRPr="00C16D19" w:rsidRDefault="008B76D8" w:rsidP="00A42DAA">
            <w:pPr>
              <w:jc w:val="center"/>
              <w:rPr>
                <w:rFonts w:ascii="Garamond" w:eastAsia="Calibri" w:hAnsi="Garamond" w:cs="Times New Roman"/>
              </w:rPr>
            </w:pPr>
          </w:p>
        </w:tc>
        <w:tc>
          <w:tcPr>
            <w:tcW w:w="1984" w:type="dxa"/>
            <w:tcBorders>
              <w:top w:val="single" w:sz="4" w:space="0" w:color="auto"/>
              <w:left w:val="single" w:sz="4" w:space="0" w:color="auto"/>
              <w:bottom w:val="single" w:sz="4" w:space="0" w:color="auto"/>
              <w:right w:val="single" w:sz="4" w:space="0" w:color="auto"/>
            </w:tcBorders>
            <w:vAlign w:val="center"/>
          </w:tcPr>
          <w:p w14:paraId="408528C8" w14:textId="77777777" w:rsidR="008B76D8" w:rsidRPr="00C16D19" w:rsidRDefault="008B76D8" w:rsidP="00A42DAA">
            <w:pPr>
              <w:jc w:val="center"/>
              <w:rPr>
                <w:rFonts w:ascii="Garamond" w:eastAsia="Calibri" w:hAnsi="Garamond" w:cs="Times New Roman"/>
              </w:rPr>
            </w:pPr>
          </w:p>
        </w:tc>
        <w:tc>
          <w:tcPr>
            <w:tcW w:w="2205" w:type="dxa"/>
            <w:tcBorders>
              <w:top w:val="single" w:sz="4" w:space="0" w:color="auto"/>
              <w:left w:val="single" w:sz="4" w:space="0" w:color="auto"/>
              <w:bottom w:val="single" w:sz="4" w:space="0" w:color="auto"/>
              <w:right w:val="single" w:sz="4" w:space="0" w:color="auto"/>
            </w:tcBorders>
            <w:vAlign w:val="center"/>
          </w:tcPr>
          <w:p w14:paraId="4F7A50FB" w14:textId="77777777" w:rsidR="008B76D8" w:rsidRPr="00C16D19" w:rsidRDefault="008B76D8" w:rsidP="00A42DAA">
            <w:pPr>
              <w:jc w:val="center"/>
              <w:rPr>
                <w:rFonts w:ascii="Garamond" w:eastAsia="Calibri" w:hAnsi="Garamond" w:cs="Times New Roman"/>
              </w:rPr>
            </w:pPr>
          </w:p>
        </w:tc>
      </w:tr>
      <w:tr w:rsidR="008B76D8" w:rsidRPr="00C16D19" w14:paraId="34063179" w14:textId="77777777" w:rsidTr="00473C7F">
        <w:trPr>
          <w:trHeight w:val="858"/>
        </w:trPr>
        <w:tc>
          <w:tcPr>
            <w:tcW w:w="577" w:type="dxa"/>
            <w:tcBorders>
              <w:bottom w:val="single" w:sz="4" w:space="0" w:color="auto"/>
            </w:tcBorders>
            <w:shd w:val="clear" w:color="auto" w:fill="F2F2F2" w:themeFill="background1" w:themeFillShade="F2"/>
            <w:vAlign w:val="center"/>
          </w:tcPr>
          <w:p w14:paraId="5C87D579" w14:textId="77777777" w:rsidR="008B76D8" w:rsidRDefault="008B76D8" w:rsidP="00A42DAA">
            <w:pPr>
              <w:jc w:val="center"/>
              <w:rPr>
                <w:rFonts w:ascii="Garamond" w:eastAsia="Times New Roman" w:hAnsi="Garamond" w:cs="Times New Roman"/>
                <w:lang w:eastAsia="pl-PL"/>
              </w:rPr>
            </w:pPr>
            <w:r>
              <w:rPr>
                <w:rFonts w:ascii="Garamond" w:eastAsia="Times New Roman" w:hAnsi="Garamond" w:cs="Times New Roman"/>
                <w:lang w:eastAsia="pl-PL"/>
              </w:rPr>
              <w:t>3.</w:t>
            </w:r>
          </w:p>
        </w:tc>
        <w:tc>
          <w:tcPr>
            <w:tcW w:w="2650" w:type="dxa"/>
            <w:gridSpan w:val="2"/>
            <w:tcBorders>
              <w:bottom w:val="single" w:sz="4" w:space="0" w:color="auto"/>
            </w:tcBorders>
            <w:shd w:val="clear" w:color="auto" w:fill="F2F2F2" w:themeFill="background1" w:themeFillShade="F2"/>
            <w:vAlign w:val="center"/>
          </w:tcPr>
          <w:p w14:paraId="62156E54" w14:textId="77777777" w:rsidR="008B76D8" w:rsidRPr="003C0F87" w:rsidRDefault="008B76D8" w:rsidP="008B76D8">
            <w:pPr>
              <w:rPr>
                <w:rFonts w:ascii="Garamond" w:hAnsi="Garamond"/>
                <w:b/>
              </w:rPr>
            </w:pPr>
            <w:r w:rsidRPr="007D336C">
              <w:rPr>
                <w:rFonts w:ascii="Garamond" w:hAnsi="Garamond" w:cs="Times New Roman"/>
                <w:b/>
              </w:rPr>
              <w:t xml:space="preserve">Komora laminarna </w:t>
            </w:r>
          </w:p>
        </w:tc>
        <w:tc>
          <w:tcPr>
            <w:tcW w:w="880" w:type="dxa"/>
            <w:tcBorders>
              <w:bottom w:val="single" w:sz="4" w:space="0" w:color="auto"/>
              <w:right w:val="single" w:sz="4" w:space="0" w:color="auto"/>
            </w:tcBorders>
            <w:shd w:val="clear" w:color="auto" w:fill="F2F2F2" w:themeFill="background1" w:themeFillShade="F2"/>
            <w:vAlign w:val="center"/>
          </w:tcPr>
          <w:p w14:paraId="6B367184" w14:textId="77777777" w:rsidR="008B76D8" w:rsidRDefault="008B76D8" w:rsidP="00A42DAA">
            <w:pPr>
              <w:jc w:val="center"/>
              <w:rPr>
                <w:rFonts w:ascii="Garamond" w:eastAsia="Times New Roman" w:hAnsi="Garamond" w:cs="Times New Roman"/>
                <w:lang w:eastAsia="pl-PL"/>
              </w:rPr>
            </w:pPr>
            <w:r>
              <w:rPr>
                <w:rFonts w:ascii="Garamond" w:eastAsia="Times New Roman" w:hAnsi="Garamond" w:cs="Times New Roman"/>
                <w:lang w:eastAsia="pl-PL"/>
              </w:rPr>
              <w:t>3</w:t>
            </w:r>
          </w:p>
        </w:tc>
        <w:tc>
          <w:tcPr>
            <w:tcW w:w="3200" w:type="dxa"/>
            <w:tcBorders>
              <w:bottom w:val="single" w:sz="4" w:space="0" w:color="auto"/>
            </w:tcBorders>
            <w:vAlign w:val="center"/>
          </w:tcPr>
          <w:p w14:paraId="22ADCF77" w14:textId="77777777" w:rsidR="008B76D8" w:rsidRPr="00C16D19" w:rsidRDefault="008B76D8" w:rsidP="00A42DAA">
            <w:pPr>
              <w:jc w:val="center"/>
              <w:rPr>
                <w:rFonts w:ascii="Garamond" w:eastAsia="Calibri" w:hAnsi="Garamond" w:cs="Times New Roman"/>
              </w:rPr>
            </w:pPr>
          </w:p>
        </w:tc>
        <w:tc>
          <w:tcPr>
            <w:tcW w:w="1590" w:type="dxa"/>
            <w:tcBorders>
              <w:bottom w:val="single" w:sz="4" w:space="0" w:color="auto"/>
            </w:tcBorders>
            <w:vAlign w:val="center"/>
          </w:tcPr>
          <w:p w14:paraId="00FCBB1C" w14:textId="77777777" w:rsidR="008B76D8" w:rsidRPr="00C16D19" w:rsidRDefault="008B76D8" w:rsidP="00A42DAA">
            <w:pPr>
              <w:jc w:val="center"/>
              <w:rPr>
                <w:rFonts w:ascii="Garamond" w:eastAsia="Calibri" w:hAnsi="Garamond" w:cs="Times New Roman"/>
              </w:rPr>
            </w:pPr>
          </w:p>
        </w:tc>
        <w:tc>
          <w:tcPr>
            <w:tcW w:w="1134" w:type="dxa"/>
            <w:tcBorders>
              <w:bottom w:val="single" w:sz="4" w:space="0" w:color="auto"/>
              <w:right w:val="single" w:sz="4" w:space="0" w:color="auto"/>
            </w:tcBorders>
            <w:vAlign w:val="center"/>
          </w:tcPr>
          <w:p w14:paraId="7AA2E175" w14:textId="77777777" w:rsidR="008B76D8" w:rsidRPr="00C16D19" w:rsidRDefault="008B76D8" w:rsidP="00A42DAA">
            <w:pPr>
              <w:jc w:val="center"/>
              <w:rPr>
                <w:rFonts w:ascii="Garamond" w:eastAsia="Calibri" w:hAnsi="Garamond" w:cs="Times New Roman"/>
              </w:rPr>
            </w:pPr>
          </w:p>
        </w:tc>
        <w:tc>
          <w:tcPr>
            <w:tcW w:w="1984" w:type="dxa"/>
            <w:tcBorders>
              <w:top w:val="single" w:sz="4" w:space="0" w:color="auto"/>
              <w:left w:val="single" w:sz="4" w:space="0" w:color="auto"/>
              <w:bottom w:val="single" w:sz="4" w:space="0" w:color="auto"/>
              <w:right w:val="single" w:sz="4" w:space="0" w:color="auto"/>
            </w:tcBorders>
            <w:vAlign w:val="center"/>
          </w:tcPr>
          <w:p w14:paraId="55B03FDD" w14:textId="77777777" w:rsidR="008B76D8" w:rsidRPr="00C16D19" w:rsidRDefault="008B76D8" w:rsidP="00A42DAA">
            <w:pPr>
              <w:jc w:val="center"/>
              <w:rPr>
                <w:rFonts w:ascii="Garamond" w:eastAsia="Calibri" w:hAnsi="Garamond" w:cs="Times New Roman"/>
              </w:rPr>
            </w:pPr>
          </w:p>
        </w:tc>
        <w:tc>
          <w:tcPr>
            <w:tcW w:w="2205" w:type="dxa"/>
            <w:tcBorders>
              <w:top w:val="single" w:sz="4" w:space="0" w:color="auto"/>
              <w:left w:val="single" w:sz="4" w:space="0" w:color="auto"/>
              <w:bottom w:val="single" w:sz="4" w:space="0" w:color="auto"/>
              <w:right w:val="single" w:sz="4" w:space="0" w:color="auto"/>
            </w:tcBorders>
            <w:vAlign w:val="center"/>
          </w:tcPr>
          <w:p w14:paraId="658ED820" w14:textId="77777777" w:rsidR="008B76D8" w:rsidRPr="00C16D19" w:rsidRDefault="008B76D8" w:rsidP="00A42DAA">
            <w:pPr>
              <w:jc w:val="center"/>
              <w:rPr>
                <w:rFonts w:ascii="Garamond" w:eastAsia="Calibri" w:hAnsi="Garamond" w:cs="Times New Roman"/>
              </w:rPr>
            </w:pPr>
          </w:p>
        </w:tc>
      </w:tr>
      <w:tr w:rsidR="008B76D8" w:rsidRPr="00C16D19" w14:paraId="659B00B0" w14:textId="77777777" w:rsidTr="00473C7F">
        <w:tc>
          <w:tcPr>
            <w:tcW w:w="577" w:type="dxa"/>
            <w:tcBorders>
              <w:top w:val="single" w:sz="4" w:space="0" w:color="auto"/>
              <w:left w:val="nil"/>
              <w:bottom w:val="nil"/>
              <w:right w:val="nil"/>
            </w:tcBorders>
          </w:tcPr>
          <w:p w14:paraId="6CA4AD5F" w14:textId="77777777" w:rsidR="008B76D8" w:rsidRPr="00C16D19" w:rsidRDefault="008B76D8" w:rsidP="00A42DAA">
            <w:pPr>
              <w:rPr>
                <w:rFonts w:ascii="Garamond" w:eastAsia="Calibri" w:hAnsi="Garamond" w:cs="Times New Roman"/>
              </w:rPr>
            </w:pPr>
          </w:p>
        </w:tc>
        <w:tc>
          <w:tcPr>
            <w:tcW w:w="3530" w:type="dxa"/>
            <w:gridSpan w:val="3"/>
            <w:tcBorders>
              <w:top w:val="single" w:sz="4" w:space="0" w:color="auto"/>
              <w:left w:val="nil"/>
              <w:bottom w:val="nil"/>
              <w:right w:val="nil"/>
            </w:tcBorders>
            <w:vAlign w:val="center"/>
          </w:tcPr>
          <w:p w14:paraId="049BFB1E" w14:textId="77777777" w:rsidR="008B76D8" w:rsidRPr="00C16D19" w:rsidRDefault="008B76D8" w:rsidP="00A42DAA">
            <w:pPr>
              <w:rPr>
                <w:rFonts w:ascii="Garamond" w:eastAsia="Calibri" w:hAnsi="Garamond" w:cs="Times New Roman"/>
                <w:b/>
              </w:rPr>
            </w:pPr>
          </w:p>
        </w:tc>
        <w:tc>
          <w:tcPr>
            <w:tcW w:w="3200" w:type="dxa"/>
            <w:tcBorders>
              <w:top w:val="single" w:sz="4" w:space="0" w:color="auto"/>
              <w:left w:val="nil"/>
              <w:bottom w:val="nil"/>
              <w:right w:val="nil"/>
            </w:tcBorders>
          </w:tcPr>
          <w:p w14:paraId="6EFD6D0F" w14:textId="77777777" w:rsidR="008B76D8" w:rsidRPr="00C16D19" w:rsidRDefault="008B76D8" w:rsidP="00A42DAA">
            <w:pPr>
              <w:rPr>
                <w:rFonts w:ascii="Garamond" w:eastAsia="Calibri" w:hAnsi="Garamond" w:cs="Times New Roman"/>
              </w:rPr>
            </w:pPr>
          </w:p>
        </w:tc>
        <w:tc>
          <w:tcPr>
            <w:tcW w:w="1590" w:type="dxa"/>
            <w:tcBorders>
              <w:top w:val="single" w:sz="4" w:space="0" w:color="auto"/>
              <w:left w:val="nil"/>
              <w:bottom w:val="nil"/>
              <w:right w:val="nil"/>
            </w:tcBorders>
          </w:tcPr>
          <w:p w14:paraId="0B4DDD60" w14:textId="77777777" w:rsidR="008B76D8" w:rsidRPr="00C16D19" w:rsidRDefault="008B76D8" w:rsidP="00A42DAA">
            <w:pPr>
              <w:rPr>
                <w:rFonts w:ascii="Garamond" w:eastAsia="Calibri" w:hAnsi="Garamond" w:cs="Times New Roman"/>
              </w:rPr>
            </w:pPr>
          </w:p>
        </w:tc>
        <w:tc>
          <w:tcPr>
            <w:tcW w:w="1134" w:type="dxa"/>
            <w:tcBorders>
              <w:top w:val="single" w:sz="4" w:space="0" w:color="auto"/>
              <w:left w:val="nil"/>
              <w:bottom w:val="nil"/>
              <w:right w:val="nil"/>
            </w:tcBorders>
          </w:tcPr>
          <w:p w14:paraId="45326858" w14:textId="77777777" w:rsidR="008B76D8" w:rsidRPr="00C16D19" w:rsidRDefault="008B76D8" w:rsidP="00A42DAA">
            <w:pPr>
              <w:rPr>
                <w:rFonts w:ascii="Garamond" w:eastAsia="Calibri" w:hAnsi="Garamond" w:cs="Times New Roman"/>
              </w:rPr>
            </w:pPr>
          </w:p>
        </w:tc>
        <w:tc>
          <w:tcPr>
            <w:tcW w:w="1984" w:type="dxa"/>
            <w:tcBorders>
              <w:top w:val="single" w:sz="4" w:space="0" w:color="auto"/>
              <w:left w:val="nil"/>
              <w:bottom w:val="nil"/>
              <w:right w:val="nil"/>
            </w:tcBorders>
          </w:tcPr>
          <w:p w14:paraId="39D9C1D9" w14:textId="77777777" w:rsidR="008B76D8" w:rsidRPr="00C16D19" w:rsidRDefault="008B76D8" w:rsidP="00A42DAA">
            <w:pPr>
              <w:rPr>
                <w:rFonts w:ascii="Garamond" w:eastAsia="Calibri" w:hAnsi="Garamond" w:cs="Times New Roman"/>
              </w:rPr>
            </w:pPr>
          </w:p>
        </w:tc>
        <w:tc>
          <w:tcPr>
            <w:tcW w:w="2205" w:type="dxa"/>
            <w:tcBorders>
              <w:top w:val="single" w:sz="4" w:space="0" w:color="auto"/>
              <w:left w:val="nil"/>
              <w:bottom w:val="nil"/>
              <w:right w:val="nil"/>
            </w:tcBorders>
          </w:tcPr>
          <w:p w14:paraId="71EE7F6A" w14:textId="77777777" w:rsidR="008B76D8" w:rsidRPr="00C16D19" w:rsidRDefault="008B76D8" w:rsidP="00A42DAA">
            <w:pPr>
              <w:rPr>
                <w:rFonts w:ascii="Garamond" w:eastAsia="Calibri" w:hAnsi="Garamond" w:cs="Times New Roman"/>
              </w:rPr>
            </w:pPr>
          </w:p>
        </w:tc>
      </w:tr>
      <w:tr w:rsidR="008B76D8" w:rsidRPr="00C16D19" w14:paraId="55BA2CAB" w14:textId="77777777" w:rsidTr="00A42DAA">
        <w:trPr>
          <w:trHeight w:val="566"/>
        </w:trPr>
        <w:tc>
          <w:tcPr>
            <w:tcW w:w="577" w:type="dxa"/>
            <w:tcBorders>
              <w:top w:val="nil"/>
              <w:left w:val="nil"/>
              <w:bottom w:val="nil"/>
              <w:right w:val="nil"/>
            </w:tcBorders>
          </w:tcPr>
          <w:p w14:paraId="06765175" w14:textId="77777777" w:rsidR="008B76D8" w:rsidRPr="00C16D19" w:rsidRDefault="008B76D8" w:rsidP="00A42DAA">
            <w:pPr>
              <w:rPr>
                <w:rFonts w:ascii="Garamond" w:eastAsia="Calibri" w:hAnsi="Garamond" w:cs="Times New Roman"/>
              </w:rPr>
            </w:pPr>
          </w:p>
        </w:tc>
        <w:tc>
          <w:tcPr>
            <w:tcW w:w="1196" w:type="dxa"/>
            <w:tcBorders>
              <w:top w:val="nil"/>
              <w:left w:val="nil"/>
              <w:bottom w:val="nil"/>
              <w:right w:val="nil"/>
            </w:tcBorders>
            <w:shd w:val="clear" w:color="auto" w:fill="FFFFFF" w:themeFill="background1"/>
          </w:tcPr>
          <w:p w14:paraId="041FB01A" w14:textId="77777777" w:rsidR="008B76D8" w:rsidRPr="00C16D19" w:rsidRDefault="008B76D8" w:rsidP="00A42DAA">
            <w:pPr>
              <w:rPr>
                <w:rFonts w:ascii="Garamond" w:eastAsia="Calibri" w:hAnsi="Garamond" w:cs="Times New Roman"/>
                <w:b/>
              </w:rPr>
            </w:pPr>
          </w:p>
        </w:tc>
        <w:tc>
          <w:tcPr>
            <w:tcW w:w="2334" w:type="dxa"/>
            <w:gridSpan w:val="2"/>
            <w:tcBorders>
              <w:top w:val="nil"/>
              <w:left w:val="nil"/>
              <w:bottom w:val="nil"/>
              <w:right w:val="single" w:sz="4" w:space="0" w:color="auto"/>
            </w:tcBorders>
            <w:shd w:val="clear" w:color="auto" w:fill="FFFFFF" w:themeFill="background1"/>
          </w:tcPr>
          <w:p w14:paraId="4EB38A92" w14:textId="77777777" w:rsidR="008B76D8" w:rsidRPr="00C16D19" w:rsidRDefault="008B76D8" w:rsidP="00A42DAA">
            <w:pPr>
              <w:rPr>
                <w:rFonts w:ascii="Garamond" w:eastAsia="Calibri" w:hAnsi="Garamond" w:cs="Times New Roman"/>
                <w:b/>
              </w:rPr>
            </w:pPr>
          </w:p>
        </w:tc>
        <w:tc>
          <w:tcPr>
            <w:tcW w:w="7908" w:type="dxa"/>
            <w:gridSpan w:val="4"/>
            <w:tcBorders>
              <w:top w:val="single" w:sz="4" w:space="0" w:color="auto"/>
              <w:left w:val="single" w:sz="4" w:space="0" w:color="auto"/>
            </w:tcBorders>
            <w:shd w:val="clear" w:color="auto" w:fill="F2F2F2" w:themeFill="background1" w:themeFillShade="F2"/>
            <w:vAlign w:val="center"/>
          </w:tcPr>
          <w:p w14:paraId="58D7D48F" w14:textId="77777777" w:rsidR="008B76D8" w:rsidRPr="00C16D19" w:rsidRDefault="008B76D8" w:rsidP="00A42DAA">
            <w:pPr>
              <w:rPr>
                <w:rFonts w:ascii="Garamond" w:eastAsia="Calibri" w:hAnsi="Garamond" w:cs="Times New Roman"/>
                <w:b/>
              </w:rPr>
            </w:pPr>
            <w:r w:rsidRPr="00C16D19">
              <w:rPr>
                <w:rFonts w:ascii="Garamond" w:eastAsia="Calibri" w:hAnsi="Garamond" w:cs="Times New Roman"/>
                <w:b/>
              </w:rPr>
              <w:t>A: Cen</w:t>
            </w:r>
            <w:r>
              <w:rPr>
                <w:rFonts w:ascii="Garamond" w:eastAsia="Calibri" w:hAnsi="Garamond" w:cs="Times New Roman"/>
                <w:b/>
              </w:rPr>
              <w:t xml:space="preserve">a brutto sprzętu </w:t>
            </w:r>
            <w:r w:rsidRPr="00C16D19">
              <w:rPr>
                <w:rFonts w:ascii="Garamond" w:eastAsia="Calibri" w:hAnsi="Garamond" w:cs="Times New Roman"/>
                <w:b/>
              </w:rPr>
              <w:t>wraz z dostawą (w zł)</w:t>
            </w:r>
          </w:p>
        </w:tc>
        <w:tc>
          <w:tcPr>
            <w:tcW w:w="2205" w:type="dxa"/>
            <w:tcBorders>
              <w:top w:val="single" w:sz="4" w:space="0" w:color="auto"/>
            </w:tcBorders>
            <w:vAlign w:val="center"/>
          </w:tcPr>
          <w:p w14:paraId="6B0263C3" w14:textId="77777777" w:rsidR="008B76D8" w:rsidRPr="00C16D19" w:rsidRDefault="008B76D8" w:rsidP="00A42DAA">
            <w:pPr>
              <w:jc w:val="center"/>
              <w:rPr>
                <w:rFonts w:ascii="Garamond" w:eastAsia="Calibri" w:hAnsi="Garamond" w:cs="Times New Roman"/>
              </w:rPr>
            </w:pPr>
          </w:p>
        </w:tc>
      </w:tr>
      <w:tr w:rsidR="008B76D8" w:rsidRPr="00C16D19" w14:paraId="79E86841" w14:textId="77777777" w:rsidTr="00A42DAA">
        <w:trPr>
          <w:trHeight w:val="560"/>
        </w:trPr>
        <w:tc>
          <w:tcPr>
            <w:tcW w:w="577" w:type="dxa"/>
            <w:tcBorders>
              <w:top w:val="nil"/>
              <w:left w:val="nil"/>
              <w:bottom w:val="nil"/>
              <w:right w:val="nil"/>
            </w:tcBorders>
          </w:tcPr>
          <w:p w14:paraId="62508DA3" w14:textId="77777777" w:rsidR="008B76D8" w:rsidRPr="00C16D19" w:rsidRDefault="008B76D8" w:rsidP="00A42DAA">
            <w:pPr>
              <w:rPr>
                <w:rFonts w:ascii="Garamond" w:eastAsia="Calibri" w:hAnsi="Garamond" w:cs="Times New Roman"/>
              </w:rPr>
            </w:pPr>
          </w:p>
        </w:tc>
        <w:tc>
          <w:tcPr>
            <w:tcW w:w="1196" w:type="dxa"/>
            <w:tcBorders>
              <w:top w:val="nil"/>
              <w:left w:val="nil"/>
              <w:bottom w:val="nil"/>
              <w:right w:val="nil"/>
            </w:tcBorders>
            <w:shd w:val="clear" w:color="auto" w:fill="FFFFFF" w:themeFill="background1"/>
          </w:tcPr>
          <w:p w14:paraId="4756872C" w14:textId="77777777" w:rsidR="008B76D8" w:rsidRPr="00C16D19" w:rsidRDefault="008B76D8" w:rsidP="00A42DAA">
            <w:pPr>
              <w:rPr>
                <w:rFonts w:ascii="Garamond" w:eastAsia="Calibri" w:hAnsi="Garamond" w:cs="Times New Roman"/>
                <w:b/>
              </w:rPr>
            </w:pPr>
          </w:p>
        </w:tc>
        <w:tc>
          <w:tcPr>
            <w:tcW w:w="2334" w:type="dxa"/>
            <w:gridSpan w:val="2"/>
            <w:tcBorders>
              <w:top w:val="nil"/>
              <w:left w:val="nil"/>
              <w:bottom w:val="nil"/>
              <w:right w:val="single" w:sz="4" w:space="0" w:color="auto"/>
            </w:tcBorders>
            <w:shd w:val="clear" w:color="auto" w:fill="FFFFFF" w:themeFill="background1"/>
          </w:tcPr>
          <w:p w14:paraId="5D8C7E78" w14:textId="77777777" w:rsidR="008B76D8" w:rsidRPr="00C16D19" w:rsidRDefault="008B76D8" w:rsidP="00A42DAA">
            <w:pPr>
              <w:rPr>
                <w:rFonts w:ascii="Garamond" w:eastAsia="Calibri" w:hAnsi="Garamond" w:cs="Times New Roman"/>
                <w:b/>
              </w:rPr>
            </w:pPr>
          </w:p>
        </w:tc>
        <w:tc>
          <w:tcPr>
            <w:tcW w:w="7908" w:type="dxa"/>
            <w:gridSpan w:val="4"/>
            <w:tcBorders>
              <w:left w:val="single" w:sz="4" w:space="0" w:color="auto"/>
            </w:tcBorders>
            <w:shd w:val="clear" w:color="auto" w:fill="F2F2F2" w:themeFill="background1" w:themeFillShade="F2"/>
            <w:vAlign w:val="center"/>
          </w:tcPr>
          <w:p w14:paraId="71DCB97A" w14:textId="77777777" w:rsidR="008B76D8" w:rsidRPr="00C16D19" w:rsidRDefault="008B76D8" w:rsidP="00A42DAA">
            <w:pPr>
              <w:rPr>
                <w:rFonts w:ascii="Garamond" w:eastAsia="Calibri" w:hAnsi="Garamond" w:cs="Times New Roman"/>
                <w:b/>
              </w:rPr>
            </w:pPr>
            <w:r w:rsidRPr="00C16D19">
              <w:rPr>
                <w:rFonts w:ascii="Garamond" w:eastAsia="Calibri" w:hAnsi="Garamond" w:cs="Times New Roman"/>
                <w:b/>
              </w:rPr>
              <w:t xml:space="preserve">B: </w:t>
            </w:r>
            <w:r w:rsidRPr="00C16D19">
              <w:rPr>
                <w:rFonts w:ascii="Garamond" w:eastAsia="Calibri" w:hAnsi="Garamond" w:cs="Times New Roman"/>
                <w:b/>
                <w:bCs/>
              </w:rPr>
              <w:t xml:space="preserve">Cena brutto instalacji i uruchomienia sprzętu </w:t>
            </w:r>
            <w:r w:rsidRPr="00C16D19">
              <w:rPr>
                <w:rFonts w:ascii="Garamond" w:eastAsia="Calibri" w:hAnsi="Garamond" w:cs="Times New Roman"/>
                <w:b/>
              </w:rPr>
              <w:t>(w zł):</w:t>
            </w:r>
          </w:p>
        </w:tc>
        <w:tc>
          <w:tcPr>
            <w:tcW w:w="2205" w:type="dxa"/>
            <w:vAlign w:val="center"/>
          </w:tcPr>
          <w:p w14:paraId="3BC46F23" w14:textId="77777777" w:rsidR="008B76D8" w:rsidRPr="00C16D19" w:rsidRDefault="008B76D8" w:rsidP="00A42DAA">
            <w:pPr>
              <w:jc w:val="center"/>
              <w:rPr>
                <w:rFonts w:ascii="Garamond" w:eastAsia="Calibri" w:hAnsi="Garamond" w:cs="Times New Roman"/>
              </w:rPr>
            </w:pPr>
          </w:p>
        </w:tc>
      </w:tr>
      <w:tr w:rsidR="008B76D8" w:rsidRPr="00C16D19" w14:paraId="595F910E" w14:textId="77777777" w:rsidTr="00A42DAA">
        <w:trPr>
          <w:trHeight w:val="443"/>
        </w:trPr>
        <w:tc>
          <w:tcPr>
            <w:tcW w:w="577" w:type="dxa"/>
            <w:tcBorders>
              <w:top w:val="nil"/>
              <w:left w:val="nil"/>
              <w:bottom w:val="nil"/>
              <w:right w:val="nil"/>
            </w:tcBorders>
          </w:tcPr>
          <w:p w14:paraId="63F47DF2" w14:textId="77777777" w:rsidR="008B76D8" w:rsidRPr="00C16D19" w:rsidRDefault="008B76D8" w:rsidP="00A42DAA">
            <w:pPr>
              <w:rPr>
                <w:rFonts w:ascii="Garamond" w:eastAsia="Calibri" w:hAnsi="Garamond" w:cs="Times New Roman"/>
              </w:rPr>
            </w:pPr>
          </w:p>
        </w:tc>
        <w:tc>
          <w:tcPr>
            <w:tcW w:w="1196" w:type="dxa"/>
            <w:tcBorders>
              <w:top w:val="nil"/>
              <w:left w:val="nil"/>
              <w:bottom w:val="nil"/>
              <w:right w:val="nil"/>
            </w:tcBorders>
            <w:shd w:val="clear" w:color="auto" w:fill="FFFFFF" w:themeFill="background1"/>
          </w:tcPr>
          <w:p w14:paraId="3590A254" w14:textId="77777777" w:rsidR="008B76D8" w:rsidRPr="00C16D19" w:rsidRDefault="008B76D8" w:rsidP="00A42DAA">
            <w:pPr>
              <w:rPr>
                <w:rFonts w:ascii="Garamond" w:eastAsia="Calibri" w:hAnsi="Garamond" w:cs="Times New Roman"/>
                <w:b/>
              </w:rPr>
            </w:pPr>
          </w:p>
        </w:tc>
        <w:tc>
          <w:tcPr>
            <w:tcW w:w="2334" w:type="dxa"/>
            <w:gridSpan w:val="2"/>
            <w:tcBorders>
              <w:top w:val="nil"/>
              <w:left w:val="nil"/>
              <w:bottom w:val="nil"/>
              <w:right w:val="single" w:sz="4" w:space="0" w:color="auto"/>
            </w:tcBorders>
            <w:shd w:val="clear" w:color="auto" w:fill="FFFFFF" w:themeFill="background1"/>
          </w:tcPr>
          <w:p w14:paraId="08B03C32" w14:textId="77777777" w:rsidR="008B76D8" w:rsidRPr="00C16D19" w:rsidRDefault="008B76D8" w:rsidP="00A42DAA">
            <w:pPr>
              <w:rPr>
                <w:rFonts w:ascii="Garamond" w:eastAsia="Calibri" w:hAnsi="Garamond" w:cs="Times New Roman"/>
                <w:b/>
              </w:rPr>
            </w:pPr>
          </w:p>
        </w:tc>
        <w:tc>
          <w:tcPr>
            <w:tcW w:w="7908" w:type="dxa"/>
            <w:gridSpan w:val="4"/>
            <w:tcBorders>
              <w:left w:val="single" w:sz="4" w:space="0" w:color="auto"/>
            </w:tcBorders>
            <w:shd w:val="clear" w:color="auto" w:fill="F2F2F2" w:themeFill="background1" w:themeFillShade="F2"/>
            <w:vAlign w:val="center"/>
          </w:tcPr>
          <w:p w14:paraId="6C020F2C" w14:textId="77777777" w:rsidR="008B76D8" w:rsidRPr="00C16D19" w:rsidRDefault="008B76D8" w:rsidP="00A42DAA">
            <w:pPr>
              <w:rPr>
                <w:rFonts w:ascii="Garamond" w:eastAsia="Calibri" w:hAnsi="Garamond" w:cs="Times New Roman"/>
                <w:b/>
              </w:rPr>
            </w:pPr>
            <w:r w:rsidRPr="00C16D19">
              <w:rPr>
                <w:rFonts w:ascii="Garamond" w:eastAsia="Calibri" w:hAnsi="Garamond" w:cs="Times New Roman"/>
                <w:b/>
              </w:rPr>
              <w:t xml:space="preserve">C: </w:t>
            </w:r>
            <w:r w:rsidRPr="00C16D19">
              <w:rPr>
                <w:rFonts w:ascii="Garamond" w:hAnsi="Garamond" w:cs="Times New Roman"/>
                <w:b/>
                <w:bCs/>
              </w:rPr>
              <w:t>Cena brutto szkoleń</w:t>
            </w:r>
            <w:r w:rsidRPr="00C16D19">
              <w:rPr>
                <w:rFonts w:ascii="Garamond" w:eastAsia="Calibri" w:hAnsi="Garamond" w:cs="Times New Roman"/>
                <w:b/>
              </w:rPr>
              <w:t xml:space="preserve"> (w zł):</w:t>
            </w:r>
          </w:p>
        </w:tc>
        <w:tc>
          <w:tcPr>
            <w:tcW w:w="2205" w:type="dxa"/>
            <w:vAlign w:val="center"/>
          </w:tcPr>
          <w:p w14:paraId="260CEFFD" w14:textId="77777777" w:rsidR="008B76D8" w:rsidRPr="00C16D19" w:rsidRDefault="008B76D8" w:rsidP="00A42DAA">
            <w:pPr>
              <w:jc w:val="center"/>
              <w:rPr>
                <w:rFonts w:ascii="Garamond" w:eastAsia="Calibri" w:hAnsi="Garamond" w:cs="Times New Roman"/>
              </w:rPr>
            </w:pPr>
          </w:p>
        </w:tc>
      </w:tr>
    </w:tbl>
    <w:p w14:paraId="424C9F40" w14:textId="77777777" w:rsidR="008B76D8" w:rsidRPr="00C16D19" w:rsidRDefault="008B76D8" w:rsidP="008B76D8">
      <w:pPr>
        <w:tabs>
          <w:tab w:val="left" w:pos="8985"/>
        </w:tabs>
        <w:spacing w:after="0" w:line="240" w:lineRule="auto"/>
        <w:rPr>
          <w:rFonts w:ascii="Garamond" w:eastAsia="Calibri" w:hAnsi="Garamond" w:cs="Times New Roman"/>
        </w:rPr>
      </w:pPr>
    </w:p>
    <w:tbl>
      <w:tblPr>
        <w:tblW w:w="2365" w:type="pct"/>
        <w:tblInd w:w="7523" w:type="dxa"/>
        <w:tblCellMar>
          <w:left w:w="10" w:type="dxa"/>
          <w:right w:w="10" w:type="dxa"/>
        </w:tblCellMar>
        <w:tblLook w:val="04A0" w:firstRow="1" w:lastRow="0" w:firstColumn="1" w:lastColumn="0" w:noHBand="0" w:noVBand="1"/>
      </w:tblPr>
      <w:tblGrid>
        <w:gridCol w:w="4394"/>
        <w:gridCol w:w="2268"/>
      </w:tblGrid>
      <w:tr w:rsidR="008B76D8" w:rsidRPr="00C16D19" w14:paraId="4D45B167" w14:textId="77777777" w:rsidTr="00A42DAA">
        <w:trPr>
          <w:trHeight w:val="830"/>
        </w:trPr>
        <w:tc>
          <w:tcPr>
            <w:tcW w:w="329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08639F0" w14:textId="77777777" w:rsidR="008B76D8" w:rsidRPr="00C16D19" w:rsidRDefault="008B76D8" w:rsidP="00A42DAA">
            <w:pPr>
              <w:widowControl w:val="0"/>
              <w:suppressAutoHyphens/>
              <w:snapToGrid w:val="0"/>
              <w:spacing w:after="0"/>
              <w:jc w:val="right"/>
              <w:rPr>
                <w:rFonts w:ascii="Garamond" w:eastAsia="Andale Sans UI" w:hAnsi="Garamond" w:cs="Times New Roman"/>
                <w:b/>
                <w:bCs/>
                <w:kern w:val="2"/>
              </w:rPr>
            </w:pPr>
            <w:r w:rsidRPr="00C16D19">
              <w:rPr>
                <w:rFonts w:ascii="Garamond" w:eastAsia="Andale Sans UI" w:hAnsi="Garamond" w:cs="Times New Roman"/>
                <w:b/>
                <w:bCs/>
                <w:kern w:val="2"/>
              </w:rPr>
              <w:t xml:space="preserve">A+ B + C: Cena brutto oferty </w:t>
            </w:r>
            <w:r w:rsidRPr="00C16D19">
              <w:rPr>
                <w:rFonts w:ascii="Garamond" w:eastAsia="Times New Roman" w:hAnsi="Garamond" w:cs="Times New Roman"/>
                <w:b/>
                <w:kern w:val="2"/>
              </w:rPr>
              <w:t>(w zł)</w:t>
            </w:r>
          </w:p>
        </w:tc>
        <w:tc>
          <w:tcPr>
            <w:tcW w:w="1702"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08695DF2" w14:textId="77777777" w:rsidR="008B76D8" w:rsidRPr="00C16D19" w:rsidRDefault="008B76D8" w:rsidP="00A42DAA">
            <w:pPr>
              <w:widowControl w:val="0"/>
              <w:suppressAutoHyphens/>
              <w:snapToGrid w:val="0"/>
              <w:spacing w:after="0"/>
              <w:jc w:val="center"/>
              <w:rPr>
                <w:rFonts w:ascii="Garamond" w:eastAsia="Andale Sans UI" w:hAnsi="Garamond" w:cs="Times New Roman"/>
                <w:b/>
                <w:bCs/>
                <w:kern w:val="2"/>
              </w:rPr>
            </w:pPr>
          </w:p>
        </w:tc>
      </w:tr>
    </w:tbl>
    <w:p w14:paraId="05B3A7DE" w14:textId="77777777" w:rsidR="00B73092" w:rsidRPr="007D336C" w:rsidRDefault="00B73092" w:rsidP="00B73092">
      <w:pPr>
        <w:suppressAutoHyphens/>
        <w:autoSpaceDN w:val="0"/>
        <w:spacing w:after="0" w:line="288" w:lineRule="auto"/>
        <w:textAlignment w:val="baseline"/>
        <w:rPr>
          <w:rFonts w:ascii="Garamond" w:eastAsia="Lucida Sans Unicode" w:hAnsi="Garamond" w:cs="Times New Roman"/>
          <w:kern w:val="3"/>
          <w:lang w:eastAsia="zh-CN" w:bidi="hi-IN"/>
        </w:rPr>
      </w:pPr>
    </w:p>
    <w:p w14:paraId="583BB541" w14:textId="77777777" w:rsidR="002418CF" w:rsidRDefault="002418CF" w:rsidP="00D15F1D">
      <w:pPr>
        <w:pStyle w:val="Standard"/>
        <w:spacing w:line="288" w:lineRule="auto"/>
        <w:rPr>
          <w:rFonts w:ascii="Garamond" w:hAnsi="Garamond"/>
          <w:sz w:val="22"/>
          <w:szCs w:val="22"/>
        </w:rPr>
      </w:pPr>
    </w:p>
    <w:p w14:paraId="05A57501" w14:textId="77777777" w:rsidR="008B76D8" w:rsidRDefault="008B76D8" w:rsidP="00D15F1D">
      <w:pPr>
        <w:pStyle w:val="Standard"/>
        <w:spacing w:line="288" w:lineRule="auto"/>
        <w:rPr>
          <w:rFonts w:ascii="Garamond" w:hAnsi="Garamond"/>
          <w:sz w:val="22"/>
          <w:szCs w:val="22"/>
        </w:rPr>
      </w:pPr>
    </w:p>
    <w:p w14:paraId="37865A8A" w14:textId="77777777" w:rsidR="008B76D8" w:rsidRDefault="008B76D8" w:rsidP="00D15F1D">
      <w:pPr>
        <w:pStyle w:val="Standard"/>
        <w:spacing w:line="288" w:lineRule="auto"/>
        <w:rPr>
          <w:rFonts w:ascii="Garamond" w:hAnsi="Garamond"/>
          <w:sz w:val="22"/>
          <w:szCs w:val="22"/>
        </w:rPr>
      </w:pPr>
    </w:p>
    <w:p w14:paraId="384C3C4C" w14:textId="77777777" w:rsidR="008B76D8" w:rsidRDefault="008B76D8" w:rsidP="00D15F1D">
      <w:pPr>
        <w:pStyle w:val="Standard"/>
        <w:spacing w:line="288" w:lineRule="auto"/>
        <w:rPr>
          <w:rFonts w:ascii="Garamond" w:hAnsi="Garamond"/>
          <w:sz w:val="22"/>
          <w:szCs w:val="22"/>
        </w:rPr>
      </w:pPr>
    </w:p>
    <w:p w14:paraId="5FB1F31E" w14:textId="77777777" w:rsidR="008B76D8" w:rsidRDefault="008B76D8" w:rsidP="00D15F1D">
      <w:pPr>
        <w:pStyle w:val="Standard"/>
        <w:spacing w:line="288" w:lineRule="auto"/>
        <w:rPr>
          <w:rFonts w:ascii="Garamond" w:hAnsi="Garamond"/>
          <w:sz w:val="22"/>
          <w:szCs w:val="22"/>
        </w:rPr>
      </w:pPr>
    </w:p>
    <w:p w14:paraId="48C8B8FD" w14:textId="77777777" w:rsidR="008B76D8" w:rsidRDefault="008B76D8" w:rsidP="00D15F1D">
      <w:pPr>
        <w:pStyle w:val="Standard"/>
        <w:spacing w:line="288" w:lineRule="auto"/>
        <w:rPr>
          <w:rFonts w:ascii="Garamond" w:hAnsi="Garamond"/>
          <w:sz w:val="22"/>
          <w:szCs w:val="22"/>
        </w:rPr>
      </w:pPr>
    </w:p>
    <w:p w14:paraId="576D9BC0" w14:textId="77777777" w:rsidR="008B76D8" w:rsidRPr="007D336C" w:rsidRDefault="008B76D8" w:rsidP="00D15F1D">
      <w:pPr>
        <w:pStyle w:val="Standard"/>
        <w:spacing w:line="288" w:lineRule="auto"/>
        <w:rPr>
          <w:rFonts w:ascii="Garamond" w:hAnsi="Garamond"/>
          <w:sz w:val="22"/>
          <w:szCs w:val="22"/>
        </w:rPr>
      </w:pPr>
    </w:p>
    <w:p w14:paraId="22FCE66D" w14:textId="77777777" w:rsidR="00BC771B" w:rsidRPr="007D336C" w:rsidRDefault="00BC771B" w:rsidP="00D15F1D">
      <w:pPr>
        <w:pStyle w:val="Standard"/>
        <w:spacing w:line="288" w:lineRule="auto"/>
        <w:rPr>
          <w:rFonts w:ascii="Garamond" w:hAnsi="Garamond"/>
          <w:sz w:val="22"/>
          <w:szCs w:val="22"/>
        </w:rPr>
      </w:pPr>
    </w:p>
    <w:p w14:paraId="5B20969F" w14:textId="77777777" w:rsidR="00BC771B" w:rsidRPr="007D336C" w:rsidRDefault="00B65019" w:rsidP="00B73092">
      <w:pPr>
        <w:pStyle w:val="Standard"/>
        <w:spacing w:line="288" w:lineRule="auto"/>
        <w:jc w:val="center"/>
        <w:rPr>
          <w:rFonts w:ascii="Garamond" w:hAnsi="Garamond"/>
          <w:sz w:val="22"/>
          <w:szCs w:val="22"/>
        </w:rPr>
      </w:pPr>
      <w:r w:rsidRPr="007D336C">
        <w:rPr>
          <w:rFonts w:ascii="Garamond" w:hAnsi="Garamond" w:cs="Times New Roman"/>
          <w:b/>
          <w:sz w:val="22"/>
          <w:szCs w:val="22"/>
        </w:rPr>
        <w:lastRenderedPageBreak/>
        <w:t>Komory laminarne</w:t>
      </w:r>
      <w:r w:rsidR="00C455B9" w:rsidRPr="007D336C">
        <w:rPr>
          <w:rFonts w:ascii="Garamond" w:hAnsi="Garamond" w:cs="Times New Roman"/>
          <w:b/>
          <w:sz w:val="22"/>
          <w:szCs w:val="22"/>
        </w:rPr>
        <w:t xml:space="preserve"> typ</w:t>
      </w:r>
      <w:r w:rsidR="008B76D8">
        <w:rPr>
          <w:rFonts w:ascii="Garamond" w:hAnsi="Garamond" w:cs="Times New Roman"/>
          <w:b/>
          <w:sz w:val="22"/>
          <w:szCs w:val="22"/>
        </w:rPr>
        <w:t xml:space="preserve"> </w:t>
      </w:r>
      <w:r w:rsidR="00C455B9" w:rsidRPr="007D336C">
        <w:rPr>
          <w:rFonts w:ascii="Garamond" w:hAnsi="Garamond" w:cs="Times New Roman"/>
          <w:b/>
          <w:sz w:val="22"/>
          <w:szCs w:val="22"/>
        </w:rPr>
        <w:t>2</w:t>
      </w:r>
    </w:p>
    <w:p w14:paraId="0C3F465B" w14:textId="77777777" w:rsidR="00BC771B" w:rsidRPr="007D336C" w:rsidRDefault="00BC771B" w:rsidP="00BC771B">
      <w:pPr>
        <w:suppressAutoHyphens/>
        <w:spacing w:after="0" w:line="240" w:lineRule="auto"/>
        <w:rPr>
          <w:rFonts w:ascii="Garamond" w:eastAsia="Times New Roman" w:hAnsi="Garamond" w:cs="Times New Roman"/>
          <w:lang w:eastAsia="ar-SA"/>
        </w:rPr>
      </w:pPr>
    </w:p>
    <w:p w14:paraId="727AB672" w14:textId="77777777" w:rsidR="00BC771B" w:rsidRPr="007D336C" w:rsidRDefault="00BC771B" w:rsidP="00BC771B">
      <w:pPr>
        <w:suppressAutoHyphens/>
        <w:spacing w:after="0" w:line="240" w:lineRule="auto"/>
        <w:jc w:val="center"/>
        <w:rPr>
          <w:rFonts w:ascii="Garamond" w:eastAsia="Times New Roman" w:hAnsi="Garamond" w:cs="Times New Roman"/>
          <w:b/>
          <w:lang w:eastAsia="ar-SA"/>
        </w:rPr>
      </w:pPr>
      <w:r w:rsidRPr="007D336C">
        <w:rPr>
          <w:rFonts w:ascii="Garamond" w:eastAsia="Times New Roman" w:hAnsi="Garamond" w:cs="Times New Roman"/>
          <w:b/>
          <w:lang w:eastAsia="ar-SA"/>
        </w:rPr>
        <w:t>PARAMETRY TECHNICZNE I EKSPLOATACYJNE</w:t>
      </w:r>
    </w:p>
    <w:p w14:paraId="68B625C1" w14:textId="77777777" w:rsidR="00BC771B" w:rsidRPr="007D336C" w:rsidRDefault="00BC771B" w:rsidP="00BC771B">
      <w:pPr>
        <w:suppressAutoHyphens/>
        <w:spacing w:after="0" w:line="240" w:lineRule="auto"/>
        <w:jc w:val="center"/>
        <w:rPr>
          <w:rFonts w:ascii="Garamond" w:eastAsia="Times New Roman" w:hAnsi="Garamond" w:cs="Times New Roman"/>
          <w:b/>
          <w:lang w:eastAsia="ar-SA"/>
        </w:rPr>
      </w:pPr>
    </w:p>
    <w:tbl>
      <w:tblPr>
        <w:tblW w:w="14884" w:type="dxa"/>
        <w:tblInd w:w="-72" w:type="dxa"/>
        <w:tblLayout w:type="fixed"/>
        <w:tblCellMar>
          <w:left w:w="70" w:type="dxa"/>
          <w:right w:w="70" w:type="dxa"/>
        </w:tblCellMar>
        <w:tblLook w:val="0000" w:firstRow="0" w:lastRow="0" w:firstColumn="0" w:lastColumn="0" w:noHBand="0" w:noVBand="0"/>
      </w:tblPr>
      <w:tblGrid>
        <w:gridCol w:w="568"/>
        <w:gridCol w:w="8646"/>
        <w:gridCol w:w="1843"/>
        <w:gridCol w:w="1843"/>
        <w:gridCol w:w="1984"/>
      </w:tblGrid>
      <w:tr w:rsidR="00F65D68" w:rsidRPr="007D336C" w14:paraId="35B885CE" w14:textId="77777777" w:rsidTr="00F65D68">
        <w:tc>
          <w:tcPr>
            <w:tcW w:w="568" w:type="dxa"/>
            <w:tcBorders>
              <w:top w:val="single" w:sz="4" w:space="0" w:color="000000"/>
              <w:left w:val="single" w:sz="4" w:space="0" w:color="000000"/>
              <w:bottom w:val="single" w:sz="4" w:space="0" w:color="000000"/>
            </w:tcBorders>
            <w:shd w:val="clear" w:color="auto" w:fill="auto"/>
          </w:tcPr>
          <w:p w14:paraId="2ED33E26" w14:textId="77777777" w:rsidR="00F65D68" w:rsidRPr="007D336C" w:rsidRDefault="00F65D68" w:rsidP="00F368EF">
            <w:pPr>
              <w:pStyle w:val="Zawartotabeli"/>
              <w:numPr>
                <w:ilvl w:val="0"/>
                <w:numId w:val="32"/>
              </w:numPr>
              <w:snapToGrid w:val="0"/>
              <w:spacing w:before="60" w:after="60" w:line="360" w:lineRule="auto"/>
              <w:ind w:hanging="645"/>
              <w:rPr>
                <w:rFonts w:ascii="Garamond" w:hAnsi="Garamond"/>
                <w:sz w:val="22"/>
                <w:szCs w:val="22"/>
              </w:rPr>
            </w:pPr>
          </w:p>
        </w:tc>
        <w:tc>
          <w:tcPr>
            <w:tcW w:w="8646" w:type="dxa"/>
            <w:tcBorders>
              <w:top w:val="single" w:sz="4" w:space="0" w:color="000000"/>
              <w:left w:val="single" w:sz="4" w:space="0" w:color="000000"/>
              <w:bottom w:val="single" w:sz="4" w:space="0" w:color="000000"/>
            </w:tcBorders>
            <w:shd w:val="clear" w:color="auto" w:fill="auto"/>
            <w:vAlign w:val="center"/>
          </w:tcPr>
          <w:p w14:paraId="7903F3E5" w14:textId="77777777" w:rsidR="00F65D68" w:rsidRPr="007D336C" w:rsidRDefault="00F65D68" w:rsidP="00F368EF">
            <w:pPr>
              <w:widowControl w:val="0"/>
              <w:autoSpaceDE w:val="0"/>
              <w:spacing w:before="60" w:after="60" w:line="259" w:lineRule="auto"/>
              <w:rPr>
                <w:rFonts w:ascii="Garamond" w:hAnsi="Garamond" w:cs="Times New Roman"/>
                <w:b/>
              </w:rPr>
            </w:pPr>
            <w:r w:rsidRPr="007D336C">
              <w:rPr>
                <w:rFonts w:ascii="Garamond" w:hAnsi="Garamond" w:cs="Times New Roman"/>
                <w:b/>
              </w:rPr>
              <w:t xml:space="preserve">KOMORA LAMINARNA DO PRACY Z </w:t>
            </w:r>
            <w:r w:rsidR="000236DB" w:rsidRPr="00827D3F">
              <w:rPr>
                <w:rFonts w:ascii="Garamond" w:hAnsi="Garamond" w:cs="Times New Roman"/>
                <w:b/>
              </w:rPr>
              <w:t>CYTOSTATYKAMI</w:t>
            </w:r>
            <w:r w:rsidRPr="00827D3F">
              <w:rPr>
                <w:rFonts w:ascii="Garamond" w:hAnsi="Garamond" w:cs="Times New Roman"/>
                <w:b/>
              </w:rPr>
              <w:t xml:space="preserve"> szt.</w:t>
            </w:r>
            <w:r w:rsidR="0052523F" w:rsidRPr="00827D3F">
              <w:rPr>
                <w:rFonts w:ascii="Garamond" w:hAnsi="Garamond" w:cs="Times New Roman"/>
                <w:b/>
              </w:rPr>
              <w:t xml:space="preserve"> </w:t>
            </w:r>
            <w:r w:rsidRPr="00827D3F">
              <w:rPr>
                <w:rFonts w:ascii="Garamond" w:hAnsi="Garamond" w:cs="Times New Roman"/>
                <w:b/>
              </w:rPr>
              <w:t>2</w:t>
            </w:r>
          </w:p>
        </w:tc>
        <w:tc>
          <w:tcPr>
            <w:tcW w:w="1843" w:type="dxa"/>
            <w:tcBorders>
              <w:top w:val="single" w:sz="4" w:space="0" w:color="000000"/>
              <w:left w:val="single" w:sz="4" w:space="0" w:color="auto"/>
              <w:bottom w:val="single" w:sz="4" w:space="0" w:color="000000"/>
            </w:tcBorders>
            <w:shd w:val="clear" w:color="auto" w:fill="auto"/>
            <w:vAlign w:val="center"/>
          </w:tcPr>
          <w:p w14:paraId="27B08BF5" w14:textId="77777777" w:rsidR="00F65D68" w:rsidRPr="007D336C" w:rsidRDefault="00F65D68" w:rsidP="00F368EF">
            <w:pPr>
              <w:spacing w:before="60" w:after="60"/>
              <w:jc w:val="center"/>
              <w:rPr>
                <w:rFonts w:ascii="Garamond" w:hAnsi="Garamond"/>
              </w:rPr>
            </w:pPr>
            <w:r w:rsidRPr="007D336C">
              <w:rPr>
                <w:rFonts w:ascii="Garamond" w:hAnsi="Garamond" w:cs="Times New Roman"/>
              </w:rPr>
              <w:t>Tak</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3AF601E8" w14:textId="77777777" w:rsidR="00F65D68" w:rsidRPr="007D336C" w:rsidRDefault="00F65D68" w:rsidP="00F368EF">
            <w:pPr>
              <w:suppressAutoHyphens/>
              <w:snapToGrid w:val="0"/>
              <w:spacing w:before="60" w:after="6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vAlign w:val="center"/>
          </w:tcPr>
          <w:p w14:paraId="0AB3FB33" w14:textId="77777777" w:rsidR="00F65D68" w:rsidRPr="007D336C" w:rsidRDefault="00F65D68" w:rsidP="00F368EF">
            <w:pPr>
              <w:spacing w:before="60" w:after="60"/>
              <w:jc w:val="center"/>
              <w:rPr>
                <w:rFonts w:ascii="Garamond" w:hAnsi="Garamond"/>
              </w:rPr>
            </w:pPr>
            <w:r w:rsidRPr="007D336C">
              <w:rPr>
                <w:rFonts w:ascii="Garamond" w:eastAsia="Times New Roman" w:hAnsi="Garamond" w:cs="Times New Roman"/>
                <w:b/>
                <w:lang w:eastAsia="ar-SA"/>
              </w:rPr>
              <w:t>----</w:t>
            </w:r>
          </w:p>
        </w:tc>
      </w:tr>
      <w:tr w:rsidR="00F65D68" w:rsidRPr="007D336C" w14:paraId="55114CD5" w14:textId="77777777" w:rsidTr="00F65D68">
        <w:tc>
          <w:tcPr>
            <w:tcW w:w="568" w:type="dxa"/>
            <w:tcBorders>
              <w:top w:val="single" w:sz="4" w:space="0" w:color="000000"/>
              <w:left w:val="single" w:sz="4" w:space="0" w:color="000000"/>
              <w:bottom w:val="single" w:sz="4" w:space="0" w:color="000000"/>
            </w:tcBorders>
            <w:shd w:val="clear" w:color="auto" w:fill="auto"/>
          </w:tcPr>
          <w:p w14:paraId="02F2051C" w14:textId="77777777" w:rsidR="00F65D68" w:rsidRPr="007D336C" w:rsidRDefault="00F65D68" w:rsidP="00F368EF">
            <w:pPr>
              <w:pStyle w:val="Zawartotabeli"/>
              <w:numPr>
                <w:ilvl w:val="0"/>
                <w:numId w:val="32"/>
              </w:numPr>
              <w:snapToGrid w:val="0"/>
              <w:spacing w:before="60" w:after="60" w:line="360" w:lineRule="auto"/>
              <w:ind w:hanging="645"/>
              <w:rPr>
                <w:rFonts w:ascii="Garamond" w:hAnsi="Garamond"/>
                <w:sz w:val="22"/>
                <w:szCs w:val="22"/>
              </w:rPr>
            </w:pPr>
          </w:p>
        </w:tc>
        <w:tc>
          <w:tcPr>
            <w:tcW w:w="8646" w:type="dxa"/>
            <w:tcBorders>
              <w:top w:val="single" w:sz="4" w:space="0" w:color="000000"/>
              <w:left w:val="single" w:sz="4" w:space="0" w:color="000000"/>
              <w:bottom w:val="single" w:sz="4" w:space="0" w:color="000000"/>
            </w:tcBorders>
            <w:shd w:val="clear" w:color="auto" w:fill="auto"/>
            <w:vAlign w:val="center"/>
          </w:tcPr>
          <w:p w14:paraId="19BAAB69" w14:textId="77777777" w:rsidR="00F65D68" w:rsidRPr="007D336C" w:rsidRDefault="00F65D68" w:rsidP="00F368EF">
            <w:pPr>
              <w:widowControl w:val="0"/>
              <w:autoSpaceDE w:val="0"/>
              <w:spacing w:before="60" w:after="60"/>
              <w:rPr>
                <w:rFonts w:ascii="Garamond" w:eastAsia="Calibri" w:hAnsi="Garamond" w:cs="Times New Roman"/>
              </w:rPr>
            </w:pPr>
            <w:r w:rsidRPr="007D336C">
              <w:rPr>
                <w:rFonts w:ascii="Garamond" w:hAnsi="Garamond" w:cs="Times New Roman"/>
                <w:b/>
              </w:rPr>
              <w:t>Wymiary</w:t>
            </w:r>
            <w:r w:rsidRPr="007D336C">
              <w:rPr>
                <w:rFonts w:ascii="Garamond" w:eastAsia="Calibri" w:hAnsi="Garamond" w:cs="Times New Roman"/>
              </w:rPr>
              <w:t>.</w:t>
            </w:r>
          </w:p>
          <w:p w14:paraId="294EA361" w14:textId="77777777" w:rsidR="00F65D68" w:rsidRPr="007D336C" w:rsidRDefault="00F65D68" w:rsidP="00F368EF">
            <w:pPr>
              <w:widowControl w:val="0"/>
              <w:autoSpaceDE w:val="0"/>
              <w:spacing w:before="60" w:after="60"/>
              <w:rPr>
                <w:rFonts w:ascii="Garamond" w:eastAsia="Calibri" w:hAnsi="Garamond" w:cs="Times New Roman"/>
              </w:rPr>
            </w:pPr>
            <w:r w:rsidRPr="007D336C">
              <w:rPr>
                <w:rFonts w:ascii="Garamond" w:eastAsia="Calibri" w:hAnsi="Garamond" w:cs="Times New Roman"/>
              </w:rPr>
              <w:t>1. szerokość  max. 1370 mm</w:t>
            </w:r>
            <w:r w:rsidRPr="007D336C">
              <w:rPr>
                <w:rFonts w:ascii="Garamond" w:eastAsia="Calibri" w:hAnsi="Garamond" w:cs="Times New Roman"/>
              </w:rPr>
              <w:tab/>
            </w:r>
          </w:p>
          <w:p w14:paraId="48DE8E9D" w14:textId="77777777" w:rsidR="00F65D68" w:rsidRPr="007D336C" w:rsidRDefault="00F65D68" w:rsidP="00F368EF">
            <w:pPr>
              <w:widowControl w:val="0"/>
              <w:autoSpaceDE w:val="0"/>
              <w:spacing w:before="60" w:after="60" w:line="259" w:lineRule="auto"/>
              <w:rPr>
                <w:rFonts w:ascii="Garamond" w:eastAsia="Calibri" w:hAnsi="Garamond" w:cs="Times New Roman"/>
              </w:rPr>
            </w:pPr>
            <w:r w:rsidRPr="007D336C">
              <w:rPr>
                <w:rFonts w:ascii="Garamond" w:eastAsia="Calibri" w:hAnsi="Garamond" w:cs="Times New Roman"/>
              </w:rPr>
              <w:t>2. głębokość max. 840 mm</w:t>
            </w:r>
            <w:r w:rsidRPr="007D336C">
              <w:rPr>
                <w:rFonts w:ascii="Garamond" w:eastAsia="Calibri" w:hAnsi="Garamond" w:cs="Times New Roman"/>
              </w:rPr>
              <w:tab/>
            </w:r>
            <w:r w:rsidRPr="007D336C">
              <w:rPr>
                <w:rFonts w:ascii="Garamond" w:eastAsia="Calibri" w:hAnsi="Garamond" w:cs="Times New Roman"/>
              </w:rPr>
              <w:tab/>
            </w:r>
          </w:p>
          <w:p w14:paraId="1D11F6BA" w14:textId="77777777" w:rsidR="00F65D68" w:rsidRPr="007D336C" w:rsidRDefault="00F65D68" w:rsidP="00F368EF">
            <w:pPr>
              <w:widowControl w:val="0"/>
              <w:autoSpaceDE w:val="0"/>
              <w:spacing w:before="60" w:after="60" w:line="259" w:lineRule="auto"/>
              <w:rPr>
                <w:rFonts w:ascii="Garamond" w:eastAsia="Calibri" w:hAnsi="Garamond" w:cs="Times New Roman"/>
              </w:rPr>
            </w:pPr>
            <w:r w:rsidRPr="007D336C">
              <w:rPr>
                <w:rFonts w:ascii="Garamond" w:eastAsia="Calibri" w:hAnsi="Garamond" w:cs="Times New Roman"/>
              </w:rPr>
              <w:t>3. wysokość całkowita z kons</w:t>
            </w:r>
            <w:r w:rsidR="008B76D8">
              <w:rPr>
                <w:rFonts w:ascii="Garamond" w:eastAsia="Calibri" w:hAnsi="Garamond" w:cs="Times New Roman"/>
              </w:rPr>
              <w:t>trukcją nośną i wyposażeniem:</w:t>
            </w:r>
            <w:r w:rsidRPr="007D336C">
              <w:rPr>
                <w:rFonts w:ascii="Garamond" w:eastAsia="Calibri" w:hAnsi="Garamond" w:cs="Times New Roman"/>
              </w:rPr>
              <w:t xml:space="preserve"> max. 2300 mm</w:t>
            </w:r>
            <w:r w:rsidRPr="007D336C">
              <w:rPr>
                <w:rFonts w:ascii="Garamond" w:eastAsia="Calibri" w:hAnsi="Garamond" w:cs="Times New Roman"/>
              </w:rPr>
              <w:tab/>
            </w:r>
            <w:r w:rsidRPr="007D336C">
              <w:rPr>
                <w:rFonts w:ascii="Garamond" w:eastAsia="Calibri" w:hAnsi="Garamond" w:cs="Times New Roman"/>
              </w:rPr>
              <w:tab/>
            </w:r>
          </w:p>
        </w:tc>
        <w:tc>
          <w:tcPr>
            <w:tcW w:w="1843" w:type="dxa"/>
            <w:tcBorders>
              <w:top w:val="single" w:sz="4" w:space="0" w:color="000000"/>
              <w:left w:val="single" w:sz="4" w:space="0" w:color="auto"/>
              <w:bottom w:val="single" w:sz="4" w:space="0" w:color="000000"/>
            </w:tcBorders>
            <w:shd w:val="clear" w:color="auto" w:fill="auto"/>
            <w:vAlign w:val="center"/>
          </w:tcPr>
          <w:p w14:paraId="5533014E" w14:textId="77777777" w:rsidR="00F65D68" w:rsidRPr="007D336C" w:rsidRDefault="00F65D68" w:rsidP="00F368EF">
            <w:pPr>
              <w:spacing w:before="60" w:after="60"/>
              <w:jc w:val="center"/>
              <w:rPr>
                <w:rFonts w:ascii="Garamond" w:hAnsi="Garamond"/>
              </w:rPr>
            </w:pPr>
            <w:r w:rsidRPr="007D336C">
              <w:rPr>
                <w:rFonts w:ascii="Garamond" w:hAnsi="Garamond" w:cs="Times New Roman"/>
              </w:rPr>
              <w:t>Tak</w:t>
            </w:r>
            <w:r w:rsidR="008B76D8">
              <w:rPr>
                <w:rFonts w:ascii="Garamond" w:hAnsi="Garamond" w:cs="Times New Roman"/>
              </w:rPr>
              <w:t>, podać</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20C5EEF8" w14:textId="77777777" w:rsidR="00F65D68" w:rsidRPr="007D336C" w:rsidRDefault="00F65D68" w:rsidP="00F368EF">
            <w:pPr>
              <w:suppressAutoHyphens/>
              <w:snapToGrid w:val="0"/>
              <w:spacing w:before="60" w:after="6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vAlign w:val="center"/>
          </w:tcPr>
          <w:p w14:paraId="646D6D91" w14:textId="77777777" w:rsidR="00F65D68" w:rsidRPr="007D336C" w:rsidRDefault="00F65D68" w:rsidP="00F368EF">
            <w:pPr>
              <w:spacing w:before="60" w:after="60"/>
              <w:jc w:val="center"/>
              <w:rPr>
                <w:rFonts w:ascii="Garamond" w:hAnsi="Garamond"/>
              </w:rPr>
            </w:pPr>
            <w:r w:rsidRPr="007D336C">
              <w:rPr>
                <w:rFonts w:ascii="Garamond" w:eastAsia="Times New Roman" w:hAnsi="Garamond" w:cs="Times New Roman"/>
                <w:b/>
                <w:lang w:eastAsia="ar-SA"/>
              </w:rPr>
              <w:t>----</w:t>
            </w:r>
          </w:p>
        </w:tc>
      </w:tr>
      <w:tr w:rsidR="00F65D68" w:rsidRPr="007D336C" w14:paraId="3CF18634" w14:textId="77777777" w:rsidTr="00F65D68">
        <w:tc>
          <w:tcPr>
            <w:tcW w:w="568" w:type="dxa"/>
            <w:tcBorders>
              <w:top w:val="single" w:sz="4" w:space="0" w:color="000000"/>
              <w:left w:val="single" w:sz="4" w:space="0" w:color="000000"/>
              <w:bottom w:val="single" w:sz="4" w:space="0" w:color="000000"/>
            </w:tcBorders>
            <w:shd w:val="clear" w:color="auto" w:fill="auto"/>
          </w:tcPr>
          <w:p w14:paraId="13BD7C92" w14:textId="77777777" w:rsidR="00F65D68" w:rsidRPr="007D336C" w:rsidRDefault="00F65D68" w:rsidP="00F368EF">
            <w:pPr>
              <w:pStyle w:val="Zawartotabeli"/>
              <w:numPr>
                <w:ilvl w:val="0"/>
                <w:numId w:val="32"/>
              </w:numPr>
              <w:snapToGrid w:val="0"/>
              <w:spacing w:before="60" w:after="60" w:line="360" w:lineRule="auto"/>
              <w:ind w:hanging="645"/>
              <w:rPr>
                <w:rFonts w:ascii="Garamond" w:hAnsi="Garamond"/>
                <w:sz w:val="22"/>
                <w:szCs w:val="22"/>
              </w:rPr>
            </w:pPr>
          </w:p>
        </w:tc>
        <w:tc>
          <w:tcPr>
            <w:tcW w:w="8646" w:type="dxa"/>
            <w:tcBorders>
              <w:top w:val="single" w:sz="4" w:space="0" w:color="000000"/>
              <w:left w:val="single" w:sz="4" w:space="0" w:color="000000"/>
              <w:bottom w:val="single" w:sz="4" w:space="0" w:color="000000"/>
            </w:tcBorders>
            <w:shd w:val="clear" w:color="auto" w:fill="auto"/>
            <w:vAlign w:val="center"/>
          </w:tcPr>
          <w:p w14:paraId="6760A3CF" w14:textId="6E4067BC" w:rsidR="00F65D68" w:rsidRPr="007D336C" w:rsidRDefault="00F65D68" w:rsidP="00E065A8">
            <w:pPr>
              <w:widowControl w:val="0"/>
              <w:autoSpaceDE w:val="0"/>
              <w:spacing w:before="60" w:after="60"/>
              <w:rPr>
                <w:rFonts w:ascii="Garamond" w:hAnsi="Garamond" w:cs="Times New Roman"/>
              </w:rPr>
            </w:pPr>
            <w:r w:rsidRPr="007D336C">
              <w:rPr>
                <w:rFonts w:ascii="Garamond" w:hAnsi="Garamond" w:cs="Times New Roman"/>
              </w:rPr>
              <w:t>Komora laminarna, certyfikowana do pracy z cytostatykami</w:t>
            </w:r>
            <w:r w:rsidRPr="007D336C">
              <w:rPr>
                <w:rFonts w:ascii="Garamond" w:hAnsi="Garamond" w:cs="Times New Roman"/>
                <w:b/>
              </w:rPr>
              <w:t xml:space="preserve">. </w:t>
            </w:r>
          </w:p>
        </w:tc>
        <w:tc>
          <w:tcPr>
            <w:tcW w:w="1843" w:type="dxa"/>
            <w:tcBorders>
              <w:top w:val="single" w:sz="4" w:space="0" w:color="000000"/>
              <w:left w:val="single" w:sz="4" w:space="0" w:color="auto"/>
              <w:bottom w:val="single" w:sz="4" w:space="0" w:color="000000"/>
            </w:tcBorders>
            <w:shd w:val="clear" w:color="auto" w:fill="auto"/>
            <w:vAlign w:val="center"/>
          </w:tcPr>
          <w:p w14:paraId="017933F0" w14:textId="77777777" w:rsidR="00F65D68" w:rsidRPr="007D336C" w:rsidRDefault="00F65D68" w:rsidP="00F368EF">
            <w:pPr>
              <w:spacing w:before="60" w:after="60"/>
              <w:jc w:val="center"/>
              <w:rPr>
                <w:rFonts w:ascii="Garamond" w:hAnsi="Garamond"/>
              </w:rPr>
            </w:pPr>
            <w:r w:rsidRPr="007D336C">
              <w:rPr>
                <w:rFonts w:ascii="Garamond" w:hAnsi="Garamond" w:cs="Times New Roman"/>
              </w:rPr>
              <w:t>Tak</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21CA3BB5" w14:textId="77777777" w:rsidR="00F65D68" w:rsidRPr="007D336C" w:rsidRDefault="00F65D68" w:rsidP="00F368EF">
            <w:pPr>
              <w:suppressAutoHyphens/>
              <w:snapToGrid w:val="0"/>
              <w:spacing w:before="60" w:after="6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vAlign w:val="center"/>
          </w:tcPr>
          <w:p w14:paraId="66614719" w14:textId="77777777" w:rsidR="00F65D68" w:rsidRPr="007D336C" w:rsidRDefault="00F65D68" w:rsidP="00F368EF">
            <w:pPr>
              <w:spacing w:before="60" w:after="60"/>
              <w:jc w:val="center"/>
              <w:rPr>
                <w:rFonts w:ascii="Garamond" w:hAnsi="Garamond"/>
              </w:rPr>
            </w:pPr>
            <w:r w:rsidRPr="007D336C">
              <w:rPr>
                <w:rFonts w:ascii="Garamond" w:eastAsia="Times New Roman" w:hAnsi="Garamond" w:cs="Times New Roman"/>
                <w:b/>
                <w:lang w:eastAsia="ar-SA"/>
              </w:rPr>
              <w:t>----</w:t>
            </w:r>
          </w:p>
        </w:tc>
      </w:tr>
      <w:tr w:rsidR="00F65D68" w:rsidRPr="007D336C" w14:paraId="53FA1269" w14:textId="77777777" w:rsidTr="00F65D68">
        <w:tc>
          <w:tcPr>
            <w:tcW w:w="568" w:type="dxa"/>
            <w:tcBorders>
              <w:top w:val="single" w:sz="4" w:space="0" w:color="000000"/>
              <w:left w:val="single" w:sz="4" w:space="0" w:color="000000"/>
              <w:bottom w:val="single" w:sz="4" w:space="0" w:color="000000"/>
            </w:tcBorders>
            <w:shd w:val="clear" w:color="auto" w:fill="auto"/>
          </w:tcPr>
          <w:p w14:paraId="18B63B48" w14:textId="77777777" w:rsidR="00F65D68" w:rsidRPr="007D336C" w:rsidRDefault="00F65D68" w:rsidP="00F368EF">
            <w:pPr>
              <w:pStyle w:val="Zawartotabeli"/>
              <w:numPr>
                <w:ilvl w:val="0"/>
                <w:numId w:val="32"/>
              </w:numPr>
              <w:snapToGrid w:val="0"/>
              <w:spacing w:before="60" w:after="60" w:line="360" w:lineRule="auto"/>
              <w:ind w:hanging="645"/>
              <w:rPr>
                <w:rFonts w:ascii="Garamond" w:hAnsi="Garamond"/>
                <w:sz w:val="22"/>
                <w:szCs w:val="22"/>
              </w:rPr>
            </w:pPr>
          </w:p>
        </w:tc>
        <w:tc>
          <w:tcPr>
            <w:tcW w:w="8646" w:type="dxa"/>
            <w:tcBorders>
              <w:top w:val="single" w:sz="4" w:space="0" w:color="000000"/>
              <w:left w:val="single" w:sz="4" w:space="0" w:color="000000"/>
              <w:bottom w:val="single" w:sz="4" w:space="0" w:color="000000"/>
            </w:tcBorders>
            <w:shd w:val="clear" w:color="auto" w:fill="auto"/>
            <w:vAlign w:val="center"/>
          </w:tcPr>
          <w:p w14:paraId="220CEA16" w14:textId="77777777" w:rsidR="00F65D68" w:rsidRPr="007D336C" w:rsidRDefault="00F65D68" w:rsidP="00F368EF">
            <w:pPr>
              <w:widowControl w:val="0"/>
              <w:autoSpaceDE w:val="0"/>
              <w:spacing w:before="60" w:after="60"/>
              <w:rPr>
                <w:rFonts w:ascii="Garamond" w:hAnsi="Garamond" w:cs="Times New Roman"/>
              </w:rPr>
            </w:pPr>
            <w:r w:rsidRPr="007D336C">
              <w:rPr>
                <w:rFonts w:ascii="Garamond" w:hAnsi="Garamond" w:cs="Times New Roman"/>
              </w:rPr>
              <w:t>Szyby boczne i szyba frontowa bez obramowania, ze szkła wielowarstwowego bezpiecznego.</w:t>
            </w:r>
          </w:p>
        </w:tc>
        <w:tc>
          <w:tcPr>
            <w:tcW w:w="1843" w:type="dxa"/>
            <w:tcBorders>
              <w:top w:val="single" w:sz="4" w:space="0" w:color="000000"/>
              <w:left w:val="single" w:sz="4" w:space="0" w:color="auto"/>
              <w:bottom w:val="single" w:sz="4" w:space="0" w:color="000000"/>
            </w:tcBorders>
            <w:shd w:val="clear" w:color="auto" w:fill="auto"/>
            <w:vAlign w:val="center"/>
          </w:tcPr>
          <w:p w14:paraId="647D18EB" w14:textId="77777777" w:rsidR="00F65D68" w:rsidRPr="007D336C" w:rsidRDefault="00F65D68" w:rsidP="00F368EF">
            <w:pPr>
              <w:spacing w:before="60" w:after="60"/>
              <w:jc w:val="center"/>
              <w:rPr>
                <w:rFonts w:ascii="Garamond" w:hAnsi="Garamond"/>
              </w:rPr>
            </w:pPr>
            <w:r w:rsidRPr="007D336C">
              <w:rPr>
                <w:rFonts w:ascii="Garamond" w:hAnsi="Garamond" w:cs="Times New Roman"/>
              </w:rPr>
              <w:t>Tak</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2E31E1CA" w14:textId="77777777" w:rsidR="00F65D68" w:rsidRPr="007D336C" w:rsidRDefault="00F65D68" w:rsidP="00F368EF">
            <w:pPr>
              <w:suppressAutoHyphens/>
              <w:snapToGrid w:val="0"/>
              <w:spacing w:before="60" w:after="6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vAlign w:val="center"/>
          </w:tcPr>
          <w:p w14:paraId="4AAFC3DF" w14:textId="77777777" w:rsidR="00F65D68" w:rsidRPr="007D336C" w:rsidRDefault="00F65D68" w:rsidP="00F368EF">
            <w:pPr>
              <w:spacing w:before="60" w:after="60"/>
              <w:jc w:val="center"/>
              <w:rPr>
                <w:rFonts w:ascii="Garamond" w:hAnsi="Garamond"/>
              </w:rPr>
            </w:pPr>
            <w:r w:rsidRPr="007D336C">
              <w:rPr>
                <w:rFonts w:ascii="Garamond" w:eastAsia="Times New Roman" w:hAnsi="Garamond" w:cs="Times New Roman"/>
                <w:b/>
                <w:lang w:eastAsia="ar-SA"/>
              </w:rPr>
              <w:t>----</w:t>
            </w:r>
          </w:p>
        </w:tc>
      </w:tr>
      <w:tr w:rsidR="00F65D68" w:rsidRPr="007D336C" w14:paraId="60336E33" w14:textId="77777777" w:rsidTr="00F65D68">
        <w:tc>
          <w:tcPr>
            <w:tcW w:w="568" w:type="dxa"/>
            <w:tcBorders>
              <w:top w:val="single" w:sz="4" w:space="0" w:color="000000"/>
              <w:left w:val="single" w:sz="4" w:space="0" w:color="000000"/>
              <w:bottom w:val="single" w:sz="4" w:space="0" w:color="000000"/>
            </w:tcBorders>
            <w:shd w:val="clear" w:color="auto" w:fill="auto"/>
          </w:tcPr>
          <w:p w14:paraId="3BA11C2A" w14:textId="77777777" w:rsidR="00F65D68" w:rsidRPr="007D336C" w:rsidRDefault="00F65D68" w:rsidP="00F368EF">
            <w:pPr>
              <w:pStyle w:val="Zawartotabeli"/>
              <w:numPr>
                <w:ilvl w:val="0"/>
                <w:numId w:val="32"/>
              </w:numPr>
              <w:snapToGrid w:val="0"/>
              <w:spacing w:before="60" w:after="60" w:line="360" w:lineRule="auto"/>
              <w:ind w:hanging="645"/>
              <w:rPr>
                <w:rFonts w:ascii="Garamond" w:hAnsi="Garamond"/>
                <w:sz w:val="22"/>
                <w:szCs w:val="22"/>
              </w:rPr>
            </w:pPr>
          </w:p>
        </w:tc>
        <w:tc>
          <w:tcPr>
            <w:tcW w:w="8646" w:type="dxa"/>
            <w:tcBorders>
              <w:top w:val="single" w:sz="4" w:space="0" w:color="000000"/>
              <w:left w:val="single" w:sz="4" w:space="0" w:color="000000"/>
              <w:bottom w:val="single" w:sz="4" w:space="0" w:color="000000"/>
            </w:tcBorders>
            <w:shd w:val="clear" w:color="auto" w:fill="auto"/>
            <w:vAlign w:val="center"/>
          </w:tcPr>
          <w:p w14:paraId="2EC23ED1" w14:textId="77777777" w:rsidR="00F65D68" w:rsidRPr="007D336C" w:rsidRDefault="00F65D68" w:rsidP="00F368EF">
            <w:pPr>
              <w:widowControl w:val="0"/>
              <w:autoSpaceDE w:val="0"/>
              <w:spacing w:before="60" w:after="60"/>
              <w:rPr>
                <w:rFonts w:ascii="Garamond" w:hAnsi="Garamond" w:cs="Times New Roman"/>
              </w:rPr>
            </w:pPr>
            <w:r w:rsidRPr="007D336C">
              <w:rPr>
                <w:rFonts w:ascii="Garamond" w:hAnsi="Garamond" w:cs="Times New Roman"/>
              </w:rPr>
              <w:t>Stabilna konstrukcja ze stali:</w:t>
            </w:r>
            <w:r w:rsidRPr="007D336C">
              <w:rPr>
                <w:rFonts w:ascii="Garamond" w:hAnsi="Garamond" w:cs="Times New Roman"/>
              </w:rPr>
              <w:tab/>
            </w:r>
            <w:r w:rsidRPr="007D336C">
              <w:rPr>
                <w:rFonts w:ascii="Garamond" w:hAnsi="Garamond" w:cs="Times New Roman"/>
              </w:rPr>
              <w:tab/>
            </w:r>
          </w:p>
          <w:p w14:paraId="6CF09D4F" w14:textId="77777777" w:rsidR="00F65D68" w:rsidRPr="007D336C" w:rsidRDefault="00F65D68" w:rsidP="00F368EF">
            <w:pPr>
              <w:widowControl w:val="0"/>
              <w:autoSpaceDE w:val="0"/>
              <w:spacing w:before="60" w:after="60"/>
              <w:rPr>
                <w:rFonts w:ascii="Garamond" w:hAnsi="Garamond" w:cs="Times New Roman"/>
              </w:rPr>
            </w:pPr>
            <w:r w:rsidRPr="007D336C">
              <w:rPr>
                <w:rFonts w:ascii="Garamond" w:hAnsi="Garamond" w:cs="Times New Roman"/>
              </w:rPr>
              <w:t>- powierzchnia pracy ze stali szlachetnej (V2A)</w:t>
            </w:r>
          </w:p>
          <w:p w14:paraId="65CFC12E" w14:textId="77777777" w:rsidR="00F65D68" w:rsidRPr="007D336C" w:rsidRDefault="00F65D68" w:rsidP="00F368EF">
            <w:pPr>
              <w:widowControl w:val="0"/>
              <w:autoSpaceDE w:val="0"/>
              <w:spacing w:before="60" w:after="60"/>
              <w:rPr>
                <w:rFonts w:ascii="Garamond" w:hAnsi="Garamond" w:cs="Times New Roman"/>
              </w:rPr>
            </w:pPr>
            <w:r w:rsidRPr="007D336C">
              <w:rPr>
                <w:rFonts w:ascii="Garamond" w:hAnsi="Garamond" w:cs="Times New Roman"/>
              </w:rPr>
              <w:t>- obudowa z blachy stalowej powleczonej proszkiem.</w:t>
            </w:r>
          </w:p>
        </w:tc>
        <w:tc>
          <w:tcPr>
            <w:tcW w:w="1843" w:type="dxa"/>
            <w:tcBorders>
              <w:top w:val="single" w:sz="4" w:space="0" w:color="000000"/>
              <w:left w:val="single" w:sz="4" w:space="0" w:color="auto"/>
              <w:bottom w:val="single" w:sz="4" w:space="0" w:color="000000"/>
            </w:tcBorders>
            <w:shd w:val="clear" w:color="auto" w:fill="auto"/>
            <w:vAlign w:val="center"/>
          </w:tcPr>
          <w:p w14:paraId="6E32E7B0" w14:textId="77777777" w:rsidR="00F65D68" w:rsidRPr="007D336C" w:rsidRDefault="00F65D68" w:rsidP="00F368EF">
            <w:pPr>
              <w:spacing w:before="60" w:after="60"/>
              <w:jc w:val="center"/>
              <w:rPr>
                <w:rFonts w:ascii="Garamond" w:hAnsi="Garamond"/>
              </w:rPr>
            </w:pPr>
            <w:r w:rsidRPr="007D336C">
              <w:rPr>
                <w:rFonts w:ascii="Garamond" w:hAnsi="Garamond" w:cs="Times New Roman"/>
              </w:rPr>
              <w:t>Tak</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31EF2CF2" w14:textId="77777777" w:rsidR="00F65D68" w:rsidRPr="007D336C" w:rsidRDefault="00F65D68" w:rsidP="00F368EF">
            <w:pPr>
              <w:suppressAutoHyphens/>
              <w:snapToGrid w:val="0"/>
              <w:spacing w:before="60" w:after="6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vAlign w:val="center"/>
          </w:tcPr>
          <w:p w14:paraId="3F9C09DE" w14:textId="77777777" w:rsidR="00F65D68" w:rsidRPr="007D336C" w:rsidRDefault="00F65D68" w:rsidP="00F368EF">
            <w:pPr>
              <w:spacing w:before="60" w:after="60"/>
              <w:jc w:val="center"/>
              <w:rPr>
                <w:rFonts w:ascii="Garamond" w:hAnsi="Garamond"/>
              </w:rPr>
            </w:pPr>
            <w:r w:rsidRPr="007D336C">
              <w:rPr>
                <w:rFonts w:ascii="Garamond" w:eastAsia="Times New Roman" w:hAnsi="Garamond" w:cs="Times New Roman"/>
                <w:b/>
                <w:lang w:eastAsia="ar-SA"/>
              </w:rPr>
              <w:t>----</w:t>
            </w:r>
          </w:p>
        </w:tc>
      </w:tr>
      <w:tr w:rsidR="00F65D68" w:rsidRPr="007D336C" w14:paraId="0DF074E4" w14:textId="77777777" w:rsidTr="00F65D68">
        <w:tc>
          <w:tcPr>
            <w:tcW w:w="568" w:type="dxa"/>
            <w:tcBorders>
              <w:top w:val="single" w:sz="4" w:space="0" w:color="000000"/>
              <w:left w:val="single" w:sz="4" w:space="0" w:color="000000"/>
              <w:bottom w:val="single" w:sz="4" w:space="0" w:color="000000"/>
            </w:tcBorders>
            <w:shd w:val="clear" w:color="auto" w:fill="auto"/>
          </w:tcPr>
          <w:p w14:paraId="30179197" w14:textId="77777777" w:rsidR="00F65D68" w:rsidRPr="007D336C" w:rsidRDefault="00F65D68" w:rsidP="00F368EF">
            <w:pPr>
              <w:pStyle w:val="Zawartotabeli"/>
              <w:numPr>
                <w:ilvl w:val="0"/>
                <w:numId w:val="32"/>
              </w:numPr>
              <w:snapToGrid w:val="0"/>
              <w:spacing w:before="60" w:after="60" w:line="360" w:lineRule="auto"/>
              <w:ind w:hanging="645"/>
              <w:rPr>
                <w:rFonts w:ascii="Garamond" w:hAnsi="Garamond"/>
                <w:sz w:val="22"/>
                <w:szCs w:val="22"/>
              </w:rPr>
            </w:pPr>
          </w:p>
        </w:tc>
        <w:tc>
          <w:tcPr>
            <w:tcW w:w="8646" w:type="dxa"/>
            <w:tcBorders>
              <w:top w:val="single" w:sz="4" w:space="0" w:color="000000"/>
              <w:left w:val="single" w:sz="4" w:space="0" w:color="000000"/>
              <w:bottom w:val="single" w:sz="4" w:space="0" w:color="000000"/>
            </w:tcBorders>
            <w:shd w:val="clear" w:color="auto" w:fill="auto"/>
            <w:vAlign w:val="center"/>
          </w:tcPr>
          <w:p w14:paraId="13391963" w14:textId="77777777" w:rsidR="00F65D68" w:rsidRPr="007D336C" w:rsidRDefault="00F65D68" w:rsidP="00F368EF">
            <w:pPr>
              <w:widowControl w:val="0"/>
              <w:autoSpaceDE w:val="0"/>
              <w:spacing w:before="60" w:after="60"/>
              <w:rPr>
                <w:rFonts w:ascii="Garamond" w:hAnsi="Garamond" w:cs="Times New Roman"/>
              </w:rPr>
            </w:pPr>
            <w:r w:rsidRPr="007D336C">
              <w:rPr>
                <w:rFonts w:ascii="Garamond" w:hAnsi="Garamond" w:cs="Times New Roman"/>
              </w:rPr>
              <w:t>Blat roboczy podzielony na segmenty, zbudowany ze stali szlachetnej:</w:t>
            </w:r>
            <w:r w:rsidRPr="007D336C">
              <w:rPr>
                <w:rFonts w:ascii="Garamond" w:hAnsi="Garamond" w:cs="Times New Roman"/>
              </w:rPr>
              <w:tab/>
            </w:r>
            <w:r w:rsidRPr="007D336C">
              <w:rPr>
                <w:rFonts w:ascii="Garamond" w:hAnsi="Garamond" w:cs="Times New Roman"/>
              </w:rPr>
              <w:tab/>
            </w:r>
          </w:p>
          <w:p w14:paraId="108FA20A" w14:textId="77777777" w:rsidR="00F65D68" w:rsidRPr="007D336C" w:rsidRDefault="00F65D68" w:rsidP="00F368EF">
            <w:pPr>
              <w:widowControl w:val="0"/>
              <w:autoSpaceDE w:val="0"/>
              <w:spacing w:before="60" w:after="60"/>
              <w:rPr>
                <w:rFonts w:ascii="Garamond" w:hAnsi="Garamond" w:cs="Times New Roman"/>
              </w:rPr>
            </w:pPr>
            <w:r w:rsidRPr="007D336C">
              <w:rPr>
                <w:rFonts w:ascii="Garamond" w:hAnsi="Garamond" w:cs="Times New Roman"/>
              </w:rPr>
              <w:t>- możliwość dezynfekcji w autoklawie,</w:t>
            </w:r>
            <w:r w:rsidRPr="007D336C">
              <w:rPr>
                <w:rFonts w:ascii="Garamond" w:hAnsi="Garamond" w:cs="Times New Roman"/>
              </w:rPr>
              <w:tab/>
            </w:r>
            <w:r w:rsidRPr="007D336C">
              <w:rPr>
                <w:rFonts w:ascii="Garamond" w:hAnsi="Garamond" w:cs="Times New Roman"/>
              </w:rPr>
              <w:tab/>
            </w:r>
          </w:p>
          <w:p w14:paraId="71482083" w14:textId="77777777" w:rsidR="00F65D68" w:rsidRPr="007D336C" w:rsidRDefault="00F65D68" w:rsidP="00F368EF">
            <w:pPr>
              <w:widowControl w:val="0"/>
              <w:autoSpaceDE w:val="0"/>
              <w:spacing w:before="60" w:after="60"/>
              <w:rPr>
                <w:rFonts w:ascii="Garamond" w:hAnsi="Garamond" w:cs="Times New Roman"/>
              </w:rPr>
            </w:pPr>
            <w:r w:rsidRPr="007D336C">
              <w:rPr>
                <w:rFonts w:ascii="Garamond" w:hAnsi="Garamond" w:cs="Times New Roman"/>
              </w:rPr>
              <w:t>- stabilna konstrukcja, odporna na wibracje (RMS ≤5μm).</w:t>
            </w:r>
            <w:r w:rsidRPr="007D336C">
              <w:rPr>
                <w:rFonts w:ascii="Garamond" w:hAnsi="Garamond" w:cs="Times New Roman"/>
              </w:rPr>
              <w:tab/>
            </w:r>
            <w:r w:rsidRPr="007D336C">
              <w:rPr>
                <w:rFonts w:ascii="Garamond" w:hAnsi="Garamond" w:cs="Times New Roman"/>
              </w:rPr>
              <w:tab/>
            </w:r>
            <w:r w:rsidRPr="007D336C">
              <w:rPr>
                <w:rFonts w:ascii="Garamond" w:hAnsi="Garamond" w:cs="Times New Roman"/>
              </w:rPr>
              <w:tab/>
            </w:r>
          </w:p>
        </w:tc>
        <w:tc>
          <w:tcPr>
            <w:tcW w:w="1843" w:type="dxa"/>
            <w:tcBorders>
              <w:top w:val="single" w:sz="4" w:space="0" w:color="000000"/>
              <w:left w:val="single" w:sz="4" w:space="0" w:color="auto"/>
              <w:bottom w:val="single" w:sz="4" w:space="0" w:color="000000"/>
            </w:tcBorders>
            <w:shd w:val="clear" w:color="auto" w:fill="auto"/>
            <w:vAlign w:val="center"/>
          </w:tcPr>
          <w:p w14:paraId="77143B58" w14:textId="77777777" w:rsidR="00F65D68" w:rsidRPr="007D336C" w:rsidRDefault="00F65D68" w:rsidP="00F368EF">
            <w:pPr>
              <w:spacing w:before="60" w:after="60"/>
              <w:jc w:val="center"/>
              <w:rPr>
                <w:rFonts w:ascii="Garamond" w:hAnsi="Garamond"/>
              </w:rPr>
            </w:pPr>
            <w:r w:rsidRPr="007D336C">
              <w:rPr>
                <w:rFonts w:ascii="Garamond" w:hAnsi="Garamond" w:cs="Times New Roman"/>
              </w:rPr>
              <w:t>Tak</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5E35A59D" w14:textId="77777777" w:rsidR="00F65D68" w:rsidRPr="007D336C" w:rsidRDefault="00F65D68" w:rsidP="00F368EF">
            <w:pPr>
              <w:suppressAutoHyphens/>
              <w:snapToGrid w:val="0"/>
              <w:spacing w:before="60" w:after="6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vAlign w:val="center"/>
          </w:tcPr>
          <w:p w14:paraId="4B1F619C" w14:textId="77777777" w:rsidR="00F65D68" w:rsidRPr="007D336C" w:rsidRDefault="00F65D68" w:rsidP="00F368EF">
            <w:pPr>
              <w:spacing w:before="60" w:after="60"/>
              <w:jc w:val="center"/>
              <w:rPr>
                <w:rFonts w:ascii="Garamond" w:hAnsi="Garamond"/>
              </w:rPr>
            </w:pPr>
            <w:r w:rsidRPr="007D336C">
              <w:rPr>
                <w:rFonts w:ascii="Garamond" w:eastAsia="Times New Roman" w:hAnsi="Garamond" w:cs="Times New Roman"/>
                <w:b/>
                <w:lang w:eastAsia="ar-SA"/>
              </w:rPr>
              <w:t>----</w:t>
            </w:r>
          </w:p>
        </w:tc>
      </w:tr>
      <w:tr w:rsidR="00F65D68" w:rsidRPr="007D336C" w14:paraId="7EE84885" w14:textId="77777777" w:rsidTr="00F65D68">
        <w:tc>
          <w:tcPr>
            <w:tcW w:w="568" w:type="dxa"/>
            <w:tcBorders>
              <w:top w:val="single" w:sz="4" w:space="0" w:color="000000"/>
              <w:left w:val="single" w:sz="4" w:space="0" w:color="000000"/>
              <w:bottom w:val="single" w:sz="4" w:space="0" w:color="000000"/>
            </w:tcBorders>
            <w:shd w:val="clear" w:color="auto" w:fill="auto"/>
          </w:tcPr>
          <w:p w14:paraId="5CC112C9" w14:textId="77777777" w:rsidR="00F65D68" w:rsidRPr="007D336C" w:rsidRDefault="00F65D68" w:rsidP="00F368EF">
            <w:pPr>
              <w:pStyle w:val="Zawartotabeli"/>
              <w:numPr>
                <w:ilvl w:val="0"/>
                <w:numId w:val="32"/>
              </w:numPr>
              <w:snapToGrid w:val="0"/>
              <w:spacing w:before="60" w:after="60" w:line="360" w:lineRule="auto"/>
              <w:ind w:hanging="645"/>
              <w:rPr>
                <w:rFonts w:ascii="Garamond" w:hAnsi="Garamond"/>
                <w:sz w:val="22"/>
                <w:szCs w:val="22"/>
              </w:rPr>
            </w:pPr>
          </w:p>
        </w:tc>
        <w:tc>
          <w:tcPr>
            <w:tcW w:w="8646" w:type="dxa"/>
            <w:tcBorders>
              <w:top w:val="single" w:sz="4" w:space="0" w:color="000000"/>
              <w:left w:val="single" w:sz="4" w:space="0" w:color="000000"/>
              <w:bottom w:val="single" w:sz="4" w:space="0" w:color="000000"/>
            </w:tcBorders>
            <w:shd w:val="clear" w:color="auto" w:fill="auto"/>
            <w:vAlign w:val="center"/>
          </w:tcPr>
          <w:p w14:paraId="75FA9F8E" w14:textId="77777777" w:rsidR="00F65D68" w:rsidRPr="007D336C" w:rsidRDefault="00F65D68" w:rsidP="00F368EF">
            <w:pPr>
              <w:widowControl w:val="0"/>
              <w:autoSpaceDE w:val="0"/>
              <w:spacing w:before="60" w:after="60"/>
              <w:rPr>
                <w:rFonts w:ascii="Garamond" w:hAnsi="Garamond" w:cs="Times New Roman"/>
                <w:b/>
              </w:rPr>
            </w:pPr>
            <w:r w:rsidRPr="007D336C">
              <w:rPr>
                <w:rFonts w:ascii="Garamond" w:hAnsi="Garamond" w:cs="Times New Roman"/>
              </w:rPr>
              <w:t>Szyba frontowa podnoszona i opuszczana elektrycznie z możliwośc</w:t>
            </w:r>
            <w:r w:rsidR="00534EFA">
              <w:rPr>
                <w:rFonts w:ascii="Garamond" w:hAnsi="Garamond" w:cs="Times New Roman"/>
              </w:rPr>
              <w:t>ią otwarcia do  min.</w:t>
            </w:r>
            <w:r w:rsidR="006E0039" w:rsidRPr="007D336C">
              <w:rPr>
                <w:rFonts w:ascii="Garamond" w:hAnsi="Garamond" w:cs="Times New Roman"/>
              </w:rPr>
              <w:t xml:space="preserve"> 400 mm   </w:t>
            </w:r>
            <w:r w:rsidRPr="007D336C">
              <w:rPr>
                <w:rFonts w:ascii="Garamond" w:hAnsi="Garamond" w:cs="Times New Roman"/>
              </w:rPr>
              <w:t>i całkowitego zamknięcia przestrzeni roboczej. System 3-filtrów HEPA odpowiadających klasie H14 odnośnie EN 1822-1</w:t>
            </w:r>
            <w:r w:rsidR="006E0039" w:rsidRPr="007D336C">
              <w:rPr>
                <w:rFonts w:ascii="Garamond" w:hAnsi="Garamond" w:cs="Times New Roman"/>
              </w:rPr>
              <w:t xml:space="preserve">  lub równoważne</w:t>
            </w:r>
            <w:r w:rsidRPr="007D336C">
              <w:rPr>
                <w:rFonts w:ascii="Garamond" w:hAnsi="Garamond" w:cs="Times New Roman"/>
              </w:rPr>
              <w:t xml:space="preserve">, w tym filtr główny bezpośrednio pod blatem roboczym, zabezpieczony przed uszkodzeniem mechanicznym w trakcie pracy i wymiany. Wymiana filtrów HEPA bez ryzyka kontaminacji pomieszczenia. Zabezpieczenie filtrów urządzenia przed zanieczyszczeniem płynem rozlanym wewnątrz komory (brak konieczności każdorazowej wymiany filtrów w przypadku takiego zdarzenia). </w:t>
            </w:r>
          </w:p>
        </w:tc>
        <w:tc>
          <w:tcPr>
            <w:tcW w:w="1843" w:type="dxa"/>
            <w:tcBorders>
              <w:top w:val="single" w:sz="4" w:space="0" w:color="000000"/>
              <w:left w:val="single" w:sz="4" w:space="0" w:color="auto"/>
              <w:bottom w:val="single" w:sz="4" w:space="0" w:color="000000"/>
            </w:tcBorders>
            <w:shd w:val="clear" w:color="auto" w:fill="auto"/>
            <w:vAlign w:val="center"/>
          </w:tcPr>
          <w:p w14:paraId="2AC7F210" w14:textId="77777777" w:rsidR="00F65D68" w:rsidRPr="007D336C" w:rsidRDefault="00F65D68" w:rsidP="00F368EF">
            <w:pPr>
              <w:spacing w:before="60" w:after="60"/>
              <w:jc w:val="center"/>
              <w:rPr>
                <w:rFonts w:ascii="Garamond" w:hAnsi="Garamond"/>
              </w:rPr>
            </w:pPr>
            <w:r w:rsidRPr="007D336C">
              <w:rPr>
                <w:rFonts w:ascii="Garamond" w:hAnsi="Garamond" w:cs="Times New Roman"/>
              </w:rPr>
              <w:t>Tak</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539E23CE" w14:textId="77777777" w:rsidR="00F65D68" w:rsidRPr="007D336C" w:rsidRDefault="00F65D68" w:rsidP="00F368EF">
            <w:pPr>
              <w:suppressAutoHyphens/>
              <w:snapToGrid w:val="0"/>
              <w:spacing w:before="60" w:after="6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vAlign w:val="center"/>
          </w:tcPr>
          <w:p w14:paraId="74D0876D" w14:textId="77777777" w:rsidR="00F65D68" w:rsidRPr="007D336C" w:rsidRDefault="00F65D68" w:rsidP="00F368EF">
            <w:pPr>
              <w:spacing w:before="60" w:after="60"/>
              <w:jc w:val="center"/>
              <w:rPr>
                <w:rFonts w:ascii="Garamond" w:hAnsi="Garamond"/>
              </w:rPr>
            </w:pPr>
            <w:r w:rsidRPr="007D336C">
              <w:rPr>
                <w:rFonts w:ascii="Garamond" w:eastAsia="Times New Roman" w:hAnsi="Garamond" w:cs="Times New Roman"/>
                <w:b/>
                <w:lang w:eastAsia="ar-SA"/>
              </w:rPr>
              <w:t>----</w:t>
            </w:r>
          </w:p>
        </w:tc>
      </w:tr>
      <w:tr w:rsidR="00F65D68" w:rsidRPr="007D336C" w14:paraId="176905A6" w14:textId="77777777" w:rsidTr="00F65D68">
        <w:tc>
          <w:tcPr>
            <w:tcW w:w="568" w:type="dxa"/>
            <w:tcBorders>
              <w:top w:val="single" w:sz="4" w:space="0" w:color="000000"/>
              <w:left w:val="single" w:sz="4" w:space="0" w:color="000000"/>
              <w:bottom w:val="single" w:sz="4" w:space="0" w:color="000000"/>
            </w:tcBorders>
            <w:shd w:val="clear" w:color="auto" w:fill="auto"/>
          </w:tcPr>
          <w:p w14:paraId="3033141F" w14:textId="77777777" w:rsidR="00F65D68" w:rsidRPr="007D336C" w:rsidRDefault="00F65D68" w:rsidP="00F368EF">
            <w:pPr>
              <w:pStyle w:val="Zawartotabeli"/>
              <w:numPr>
                <w:ilvl w:val="0"/>
                <w:numId w:val="32"/>
              </w:numPr>
              <w:snapToGrid w:val="0"/>
              <w:spacing w:before="60" w:after="60" w:line="360" w:lineRule="auto"/>
              <w:ind w:hanging="645"/>
              <w:rPr>
                <w:rFonts w:ascii="Garamond" w:hAnsi="Garamond"/>
                <w:sz w:val="22"/>
                <w:szCs w:val="22"/>
              </w:rPr>
            </w:pPr>
          </w:p>
        </w:tc>
        <w:tc>
          <w:tcPr>
            <w:tcW w:w="8646" w:type="dxa"/>
            <w:tcBorders>
              <w:top w:val="single" w:sz="4" w:space="0" w:color="000000"/>
              <w:left w:val="single" w:sz="4" w:space="0" w:color="000000"/>
              <w:bottom w:val="single" w:sz="4" w:space="0" w:color="000000"/>
            </w:tcBorders>
            <w:shd w:val="clear" w:color="auto" w:fill="auto"/>
            <w:vAlign w:val="center"/>
          </w:tcPr>
          <w:p w14:paraId="3297C234" w14:textId="77777777" w:rsidR="00F65D68" w:rsidRPr="007D336C" w:rsidRDefault="00F65D68" w:rsidP="00F368EF">
            <w:pPr>
              <w:widowControl w:val="0"/>
              <w:autoSpaceDE w:val="0"/>
              <w:spacing w:before="60" w:after="60"/>
              <w:rPr>
                <w:rFonts w:ascii="Garamond" w:hAnsi="Garamond" w:cs="Times New Roman"/>
              </w:rPr>
            </w:pPr>
            <w:r w:rsidRPr="007D336C">
              <w:rPr>
                <w:rFonts w:ascii="Garamond" w:hAnsi="Garamond" w:cs="Times New Roman"/>
              </w:rPr>
              <w:t xml:space="preserve">Ochrona blokowania czystego powietrza w otworze powietrza wtórnego. Sterowana czujnikiem, elektroniczna regulacja wentylatora. Praca komory możliwa w następujących regulowanych </w:t>
            </w:r>
            <w:r w:rsidRPr="007D336C">
              <w:rPr>
                <w:rFonts w:ascii="Garamond" w:hAnsi="Garamond" w:cs="Times New Roman"/>
              </w:rPr>
              <w:lastRenderedPageBreak/>
              <w:t>automatycznie trybach pracy:</w:t>
            </w:r>
            <w:r w:rsidRPr="007D336C">
              <w:rPr>
                <w:rFonts w:ascii="Garamond" w:hAnsi="Garamond" w:cs="Times New Roman"/>
              </w:rPr>
              <w:tab/>
            </w:r>
            <w:r w:rsidRPr="007D336C">
              <w:rPr>
                <w:rFonts w:ascii="Garamond" w:hAnsi="Garamond" w:cs="Times New Roman"/>
              </w:rPr>
              <w:tab/>
            </w:r>
          </w:p>
          <w:p w14:paraId="03020FAC" w14:textId="77777777" w:rsidR="00F65D68" w:rsidRPr="007D336C" w:rsidRDefault="00F65D68" w:rsidP="00F368EF">
            <w:pPr>
              <w:widowControl w:val="0"/>
              <w:autoSpaceDE w:val="0"/>
              <w:spacing w:before="60" w:after="60"/>
              <w:rPr>
                <w:rFonts w:ascii="Garamond" w:hAnsi="Garamond" w:cs="Times New Roman"/>
              </w:rPr>
            </w:pPr>
            <w:r w:rsidRPr="007D336C">
              <w:rPr>
                <w:rFonts w:ascii="Garamond" w:hAnsi="Garamond" w:cs="Times New Roman"/>
              </w:rPr>
              <w:t>- normalny (,,pracy"),</w:t>
            </w:r>
            <w:r w:rsidRPr="007D336C">
              <w:rPr>
                <w:rFonts w:ascii="Garamond" w:hAnsi="Garamond" w:cs="Times New Roman"/>
              </w:rPr>
              <w:tab/>
            </w:r>
            <w:r w:rsidRPr="007D336C">
              <w:rPr>
                <w:rFonts w:ascii="Garamond" w:hAnsi="Garamond" w:cs="Times New Roman"/>
              </w:rPr>
              <w:tab/>
            </w:r>
          </w:p>
          <w:p w14:paraId="011FF79B" w14:textId="77777777" w:rsidR="00F65D68" w:rsidRPr="007D336C" w:rsidRDefault="00F65D68" w:rsidP="00F368EF">
            <w:pPr>
              <w:widowControl w:val="0"/>
              <w:autoSpaceDE w:val="0"/>
              <w:spacing w:before="60" w:after="60"/>
              <w:rPr>
                <w:rFonts w:ascii="Garamond" w:hAnsi="Garamond" w:cs="Times New Roman"/>
              </w:rPr>
            </w:pPr>
            <w:r w:rsidRPr="007D336C">
              <w:rPr>
                <w:rFonts w:ascii="Garamond" w:hAnsi="Garamond" w:cs="Times New Roman"/>
              </w:rPr>
              <w:t>- czyszczący (codzienne mycie i dezynfekcja komory)</w:t>
            </w:r>
          </w:p>
          <w:p w14:paraId="426A98AD" w14:textId="77777777" w:rsidR="00F65D68" w:rsidRPr="007D336C" w:rsidRDefault="00F65D68" w:rsidP="00F368EF">
            <w:pPr>
              <w:widowControl w:val="0"/>
              <w:autoSpaceDE w:val="0"/>
              <w:spacing w:before="60" w:after="60"/>
              <w:rPr>
                <w:rFonts w:ascii="Garamond" w:hAnsi="Garamond" w:cs="Times New Roman"/>
              </w:rPr>
            </w:pPr>
            <w:r w:rsidRPr="007D336C">
              <w:rPr>
                <w:rFonts w:ascii="Garamond" w:hAnsi="Garamond" w:cs="Times New Roman"/>
              </w:rPr>
              <w:t>- spoczynkowy ("stand-by").</w:t>
            </w:r>
          </w:p>
        </w:tc>
        <w:tc>
          <w:tcPr>
            <w:tcW w:w="1843" w:type="dxa"/>
            <w:tcBorders>
              <w:top w:val="single" w:sz="4" w:space="0" w:color="000000"/>
              <w:left w:val="single" w:sz="4" w:space="0" w:color="auto"/>
              <w:bottom w:val="single" w:sz="4" w:space="0" w:color="000000"/>
            </w:tcBorders>
            <w:shd w:val="clear" w:color="auto" w:fill="auto"/>
            <w:vAlign w:val="center"/>
          </w:tcPr>
          <w:p w14:paraId="0E700B7F" w14:textId="77777777" w:rsidR="00F65D68" w:rsidRPr="007D336C" w:rsidRDefault="00F65D68" w:rsidP="00F368EF">
            <w:pPr>
              <w:spacing w:before="60" w:after="60"/>
              <w:jc w:val="center"/>
              <w:rPr>
                <w:rFonts w:ascii="Garamond" w:hAnsi="Garamond"/>
              </w:rPr>
            </w:pPr>
            <w:r w:rsidRPr="007D336C">
              <w:rPr>
                <w:rFonts w:ascii="Garamond" w:hAnsi="Garamond" w:cs="Times New Roman"/>
              </w:rPr>
              <w:lastRenderedPageBreak/>
              <w:t>Tak</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7B75C805" w14:textId="77777777" w:rsidR="00F65D68" w:rsidRPr="007D336C" w:rsidRDefault="00F65D68" w:rsidP="00F368EF">
            <w:pPr>
              <w:suppressAutoHyphens/>
              <w:snapToGrid w:val="0"/>
              <w:spacing w:before="60" w:after="6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vAlign w:val="center"/>
          </w:tcPr>
          <w:p w14:paraId="7087738E" w14:textId="77777777" w:rsidR="00F65D68" w:rsidRPr="007D336C" w:rsidRDefault="00F65D68" w:rsidP="00F368EF">
            <w:pPr>
              <w:spacing w:before="60" w:after="60"/>
              <w:jc w:val="center"/>
              <w:rPr>
                <w:rFonts w:ascii="Garamond" w:hAnsi="Garamond"/>
              </w:rPr>
            </w:pPr>
            <w:r w:rsidRPr="007D336C">
              <w:rPr>
                <w:rFonts w:ascii="Garamond" w:eastAsia="Times New Roman" w:hAnsi="Garamond" w:cs="Times New Roman"/>
                <w:b/>
                <w:lang w:eastAsia="ar-SA"/>
              </w:rPr>
              <w:t>----</w:t>
            </w:r>
          </w:p>
        </w:tc>
      </w:tr>
      <w:tr w:rsidR="00F65D68" w:rsidRPr="007D336C" w14:paraId="53177B6A" w14:textId="77777777" w:rsidTr="00F65D68">
        <w:tc>
          <w:tcPr>
            <w:tcW w:w="568" w:type="dxa"/>
            <w:tcBorders>
              <w:top w:val="single" w:sz="4" w:space="0" w:color="000000"/>
              <w:left w:val="single" w:sz="4" w:space="0" w:color="000000"/>
              <w:bottom w:val="single" w:sz="4" w:space="0" w:color="000000"/>
            </w:tcBorders>
            <w:shd w:val="clear" w:color="auto" w:fill="auto"/>
          </w:tcPr>
          <w:p w14:paraId="330A7CE9" w14:textId="77777777" w:rsidR="00F65D68" w:rsidRPr="007D336C" w:rsidRDefault="00F65D68" w:rsidP="00F368EF">
            <w:pPr>
              <w:pStyle w:val="Zawartotabeli"/>
              <w:numPr>
                <w:ilvl w:val="0"/>
                <w:numId w:val="32"/>
              </w:numPr>
              <w:snapToGrid w:val="0"/>
              <w:spacing w:before="60" w:after="60" w:line="360" w:lineRule="auto"/>
              <w:ind w:hanging="645"/>
              <w:rPr>
                <w:rFonts w:ascii="Garamond" w:hAnsi="Garamond"/>
                <w:sz w:val="22"/>
                <w:szCs w:val="22"/>
              </w:rPr>
            </w:pPr>
          </w:p>
        </w:tc>
        <w:tc>
          <w:tcPr>
            <w:tcW w:w="8646" w:type="dxa"/>
            <w:tcBorders>
              <w:top w:val="single" w:sz="4" w:space="0" w:color="000000"/>
              <w:left w:val="single" w:sz="4" w:space="0" w:color="000000"/>
              <w:bottom w:val="single" w:sz="4" w:space="0" w:color="000000"/>
            </w:tcBorders>
            <w:shd w:val="clear" w:color="auto" w:fill="auto"/>
            <w:vAlign w:val="center"/>
          </w:tcPr>
          <w:p w14:paraId="0DF6DB12" w14:textId="77777777" w:rsidR="004B5214" w:rsidRDefault="00F65D68" w:rsidP="00F368EF">
            <w:pPr>
              <w:widowControl w:val="0"/>
              <w:autoSpaceDE w:val="0"/>
              <w:spacing w:before="60" w:after="60"/>
              <w:rPr>
                <w:rFonts w:ascii="Garamond" w:hAnsi="Garamond" w:cs="Times New Roman"/>
              </w:rPr>
            </w:pPr>
            <w:r w:rsidRPr="007D336C">
              <w:rPr>
                <w:rFonts w:ascii="Garamond" w:hAnsi="Garamond" w:cs="Times New Roman"/>
              </w:rPr>
              <w:t xml:space="preserve">Prędkość przepływu zgodna z GMP, </w:t>
            </w:r>
          </w:p>
          <w:p w14:paraId="3466B4B0" w14:textId="1594F139" w:rsidR="00F65D68" w:rsidRPr="007D336C" w:rsidRDefault="00F65D68" w:rsidP="00F368EF">
            <w:pPr>
              <w:widowControl w:val="0"/>
              <w:autoSpaceDE w:val="0"/>
              <w:spacing w:before="60" w:after="60"/>
              <w:rPr>
                <w:rFonts w:ascii="Garamond" w:hAnsi="Garamond" w:cs="Times New Roman"/>
              </w:rPr>
            </w:pPr>
            <w:r w:rsidRPr="007D336C">
              <w:rPr>
                <w:rFonts w:ascii="Garamond" w:hAnsi="Garamond" w:cs="Times New Roman"/>
              </w:rPr>
              <w:t>Gniazdka elektryczne 230V w przestrzeni roboczej -minimum 2 (na ścianie tylnej). Zasilanie 230V, 50Hz. Wyświetlacz poza przestrzenią roboczą  pokazujący:</w:t>
            </w:r>
            <w:r w:rsidRPr="007D336C">
              <w:rPr>
                <w:rFonts w:ascii="Garamond" w:hAnsi="Garamond" w:cs="Times New Roman"/>
              </w:rPr>
              <w:tab/>
            </w:r>
          </w:p>
          <w:p w14:paraId="632E86B2" w14:textId="77777777" w:rsidR="00F65D68" w:rsidRPr="007D336C" w:rsidRDefault="00F65D68" w:rsidP="00F368EF">
            <w:pPr>
              <w:widowControl w:val="0"/>
              <w:autoSpaceDE w:val="0"/>
              <w:spacing w:before="60" w:after="60"/>
              <w:rPr>
                <w:rFonts w:ascii="Garamond" w:hAnsi="Garamond" w:cs="Times New Roman"/>
              </w:rPr>
            </w:pPr>
            <w:r w:rsidRPr="007D336C">
              <w:rPr>
                <w:rFonts w:ascii="Garamond" w:hAnsi="Garamond" w:cs="Times New Roman"/>
              </w:rPr>
              <w:t>- bieżący czas i datę,</w:t>
            </w:r>
            <w:r w:rsidRPr="007D336C">
              <w:rPr>
                <w:rFonts w:ascii="Garamond" w:hAnsi="Garamond" w:cs="Times New Roman"/>
              </w:rPr>
              <w:tab/>
            </w:r>
            <w:r w:rsidRPr="007D336C">
              <w:rPr>
                <w:rFonts w:ascii="Garamond" w:hAnsi="Garamond" w:cs="Times New Roman"/>
              </w:rPr>
              <w:tab/>
            </w:r>
          </w:p>
          <w:p w14:paraId="0AF254CD" w14:textId="77777777" w:rsidR="00F65D68" w:rsidRPr="007D336C" w:rsidRDefault="00F65D68" w:rsidP="00F368EF">
            <w:pPr>
              <w:widowControl w:val="0"/>
              <w:autoSpaceDE w:val="0"/>
              <w:spacing w:before="60" w:after="60"/>
              <w:rPr>
                <w:rFonts w:ascii="Garamond" w:hAnsi="Garamond" w:cs="Times New Roman"/>
              </w:rPr>
            </w:pPr>
            <w:r w:rsidRPr="007D336C">
              <w:rPr>
                <w:rFonts w:ascii="Garamond" w:hAnsi="Garamond" w:cs="Times New Roman"/>
              </w:rPr>
              <w:t>- czas pracy komory laminarnej,</w:t>
            </w:r>
            <w:r w:rsidRPr="007D336C">
              <w:rPr>
                <w:rFonts w:ascii="Garamond" w:hAnsi="Garamond" w:cs="Times New Roman"/>
              </w:rPr>
              <w:tab/>
            </w:r>
            <w:r w:rsidRPr="007D336C">
              <w:rPr>
                <w:rFonts w:ascii="Garamond" w:hAnsi="Garamond" w:cs="Times New Roman"/>
              </w:rPr>
              <w:tab/>
            </w:r>
          </w:p>
          <w:p w14:paraId="0DABF2CD" w14:textId="77777777" w:rsidR="00F65D68" w:rsidRPr="007D336C" w:rsidRDefault="00F65D68" w:rsidP="00F368EF">
            <w:pPr>
              <w:widowControl w:val="0"/>
              <w:autoSpaceDE w:val="0"/>
              <w:spacing w:before="60" w:after="60"/>
              <w:rPr>
                <w:rFonts w:ascii="Garamond" w:hAnsi="Garamond" w:cs="Times New Roman"/>
              </w:rPr>
            </w:pPr>
            <w:r w:rsidRPr="007D336C">
              <w:rPr>
                <w:rFonts w:ascii="Garamond" w:hAnsi="Garamond" w:cs="Times New Roman"/>
              </w:rPr>
              <w:t>- temperaturę w przestrzeni roboczej,</w:t>
            </w:r>
            <w:r w:rsidRPr="007D336C">
              <w:rPr>
                <w:rFonts w:ascii="Garamond" w:hAnsi="Garamond" w:cs="Times New Roman"/>
              </w:rPr>
              <w:tab/>
            </w:r>
          </w:p>
          <w:p w14:paraId="188E4A0A" w14:textId="77777777" w:rsidR="00F65D68" w:rsidRPr="007D336C" w:rsidRDefault="00F65D68" w:rsidP="00F368EF">
            <w:pPr>
              <w:widowControl w:val="0"/>
              <w:autoSpaceDE w:val="0"/>
              <w:spacing w:before="60" w:after="60"/>
              <w:rPr>
                <w:rFonts w:ascii="Garamond" w:hAnsi="Garamond" w:cs="Times New Roman"/>
              </w:rPr>
            </w:pPr>
            <w:r w:rsidRPr="007D336C">
              <w:rPr>
                <w:rFonts w:ascii="Garamond" w:hAnsi="Garamond" w:cs="Times New Roman"/>
              </w:rPr>
              <w:t>- wilgotność w przestrzeni roboczej.</w:t>
            </w:r>
            <w:r w:rsidRPr="007D336C">
              <w:rPr>
                <w:rFonts w:ascii="Garamond" w:hAnsi="Garamond" w:cs="Times New Roman"/>
              </w:rPr>
              <w:tab/>
            </w:r>
          </w:p>
        </w:tc>
        <w:tc>
          <w:tcPr>
            <w:tcW w:w="1843" w:type="dxa"/>
            <w:tcBorders>
              <w:top w:val="single" w:sz="4" w:space="0" w:color="000000"/>
              <w:left w:val="single" w:sz="4" w:space="0" w:color="auto"/>
              <w:bottom w:val="single" w:sz="4" w:space="0" w:color="000000"/>
            </w:tcBorders>
            <w:shd w:val="clear" w:color="auto" w:fill="auto"/>
            <w:vAlign w:val="center"/>
          </w:tcPr>
          <w:p w14:paraId="25BB1184" w14:textId="77777777" w:rsidR="00F65D68" w:rsidRPr="007D336C" w:rsidRDefault="00F65D68" w:rsidP="00F368EF">
            <w:pPr>
              <w:spacing w:before="60" w:after="60"/>
              <w:jc w:val="center"/>
              <w:rPr>
                <w:rFonts w:ascii="Garamond" w:hAnsi="Garamond"/>
              </w:rPr>
            </w:pPr>
            <w:r w:rsidRPr="007D336C">
              <w:rPr>
                <w:rFonts w:ascii="Garamond" w:hAnsi="Garamond" w:cs="Times New Roman"/>
              </w:rPr>
              <w:t>Tak</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149BAB0E" w14:textId="77777777" w:rsidR="00F65D68" w:rsidRPr="007D336C" w:rsidRDefault="00F65D68" w:rsidP="00F368EF">
            <w:pPr>
              <w:suppressAutoHyphens/>
              <w:snapToGrid w:val="0"/>
              <w:spacing w:before="60" w:after="6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vAlign w:val="center"/>
          </w:tcPr>
          <w:p w14:paraId="32FDF11C" w14:textId="77777777" w:rsidR="00F65D68" w:rsidRPr="007D336C" w:rsidRDefault="00F65D68" w:rsidP="00F368EF">
            <w:pPr>
              <w:spacing w:before="60" w:after="60"/>
              <w:jc w:val="center"/>
              <w:rPr>
                <w:rFonts w:ascii="Garamond" w:hAnsi="Garamond"/>
              </w:rPr>
            </w:pPr>
            <w:r w:rsidRPr="007D336C">
              <w:rPr>
                <w:rFonts w:ascii="Garamond" w:eastAsia="Times New Roman" w:hAnsi="Garamond" w:cs="Times New Roman"/>
                <w:b/>
                <w:lang w:eastAsia="ar-SA"/>
              </w:rPr>
              <w:t>----</w:t>
            </w:r>
          </w:p>
        </w:tc>
      </w:tr>
      <w:tr w:rsidR="00F65D68" w:rsidRPr="007D336C" w14:paraId="183211BE" w14:textId="77777777" w:rsidTr="00F65D68">
        <w:tc>
          <w:tcPr>
            <w:tcW w:w="568" w:type="dxa"/>
            <w:tcBorders>
              <w:top w:val="single" w:sz="4" w:space="0" w:color="000000"/>
              <w:left w:val="single" w:sz="4" w:space="0" w:color="000000"/>
              <w:bottom w:val="single" w:sz="4" w:space="0" w:color="000000"/>
            </w:tcBorders>
            <w:shd w:val="clear" w:color="auto" w:fill="auto"/>
          </w:tcPr>
          <w:p w14:paraId="46E66CD8" w14:textId="77777777" w:rsidR="00F65D68" w:rsidRPr="007D336C" w:rsidRDefault="00F65D68" w:rsidP="00F368EF">
            <w:pPr>
              <w:pStyle w:val="Zawartotabeli"/>
              <w:numPr>
                <w:ilvl w:val="0"/>
                <w:numId w:val="32"/>
              </w:numPr>
              <w:snapToGrid w:val="0"/>
              <w:spacing w:before="60" w:after="60" w:line="360" w:lineRule="auto"/>
              <w:ind w:hanging="645"/>
              <w:rPr>
                <w:rFonts w:ascii="Garamond" w:hAnsi="Garamond"/>
                <w:sz w:val="22"/>
                <w:szCs w:val="22"/>
              </w:rPr>
            </w:pPr>
          </w:p>
        </w:tc>
        <w:tc>
          <w:tcPr>
            <w:tcW w:w="8646" w:type="dxa"/>
            <w:tcBorders>
              <w:top w:val="single" w:sz="4" w:space="0" w:color="000000"/>
              <w:left w:val="single" w:sz="4" w:space="0" w:color="000000"/>
              <w:bottom w:val="single" w:sz="4" w:space="0" w:color="000000"/>
            </w:tcBorders>
            <w:shd w:val="clear" w:color="auto" w:fill="auto"/>
            <w:vAlign w:val="center"/>
          </w:tcPr>
          <w:p w14:paraId="10EA846C" w14:textId="77777777" w:rsidR="00F65D68" w:rsidRPr="007D336C" w:rsidRDefault="00F65D68" w:rsidP="00F368EF">
            <w:pPr>
              <w:widowControl w:val="0"/>
              <w:autoSpaceDE w:val="0"/>
              <w:spacing w:before="60" w:after="60"/>
              <w:rPr>
                <w:rFonts w:ascii="Garamond" w:hAnsi="Garamond" w:cs="Times New Roman"/>
              </w:rPr>
            </w:pPr>
            <w:r w:rsidRPr="007D336C">
              <w:rPr>
                <w:rFonts w:ascii="Garamond" w:hAnsi="Garamond" w:cs="Times New Roman"/>
              </w:rPr>
              <w:t>Monitorowanie z wykorzystaniem technik mikroprocesorowych:</w:t>
            </w:r>
            <w:r w:rsidRPr="007D336C">
              <w:rPr>
                <w:rFonts w:ascii="Garamond" w:hAnsi="Garamond" w:cs="Times New Roman"/>
              </w:rPr>
              <w:tab/>
            </w:r>
          </w:p>
          <w:p w14:paraId="0FE6D092" w14:textId="77777777" w:rsidR="00F65D68" w:rsidRPr="007D336C" w:rsidRDefault="00F65D68" w:rsidP="00F368EF">
            <w:pPr>
              <w:widowControl w:val="0"/>
              <w:autoSpaceDE w:val="0"/>
              <w:spacing w:before="60" w:after="60"/>
              <w:rPr>
                <w:rFonts w:ascii="Garamond" w:hAnsi="Garamond" w:cs="Times New Roman"/>
              </w:rPr>
            </w:pPr>
            <w:r w:rsidRPr="007D336C">
              <w:rPr>
                <w:rFonts w:ascii="Garamond" w:hAnsi="Garamond" w:cs="Times New Roman"/>
              </w:rPr>
              <w:t>- pozycji szyby frontowej,</w:t>
            </w:r>
            <w:r w:rsidRPr="007D336C">
              <w:rPr>
                <w:rFonts w:ascii="Garamond" w:hAnsi="Garamond" w:cs="Times New Roman"/>
              </w:rPr>
              <w:tab/>
            </w:r>
            <w:r w:rsidRPr="007D336C">
              <w:rPr>
                <w:rFonts w:ascii="Garamond" w:hAnsi="Garamond" w:cs="Times New Roman"/>
              </w:rPr>
              <w:tab/>
            </w:r>
          </w:p>
          <w:p w14:paraId="24DC2065" w14:textId="77777777" w:rsidR="00F65D68" w:rsidRPr="007D336C" w:rsidRDefault="00F65D68" w:rsidP="00F368EF">
            <w:pPr>
              <w:widowControl w:val="0"/>
              <w:autoSpaceDE w:val="0"/>
              <w:spacing w:before="60" w:after="60"/>
              <w:rPr>
                <w:rFonts w:ascii="Garamond" w:hAnsi="Garamond" w:cs="Times New Roman"/>
              </w:rPr>
            </w:pPr>
            <w:r w:rsidRPr="007D336C">
              <w:rPr>
                <w:rFonts w:ascii="Garamond" w:hAnsi="Garamond" w:cs="Times New Roman"/>
              </w:rPr>
              <w:t>- zaopatrzenia w powietrze,</w:t>
            </w:r>
            <w:r w:rsidRPr="007D336C">
              <w:rPr>
                <w:rFonts w:ascii="Garamond" w:hAnsi="Garamond" w:cs="Times New Roman"/>
              </w:rPr>
              <w:tab/>
            </w:r>
            <w:r w:rsidRPr="007D336C">
              <w:rPr>
                <w:rFonts w:ascii="Garamond" w:hAnsi="Garamond" w:cs="Times New Roman"/>
              </w:rPr>
              <w:tab/>
            </w:r>
          </w:p>
          <w:p w14:paraId="2BD394BD" w14:textId="77777777" w:rsidR="00F65D68" w:rsidRPr="007D336C" w:rsidRDefault="00F65D68" w:rsidP="00F368EF">
            <w:pPr>
              <w:widowControl w:val="0"/>
              <w:autoSpaceDE w:val="0"/>
              <w:spacing w:before="60" w:after="60"/>
              <w:rPr>
                <w:rFonts w:ascii="Garamond" w:hAnsi="Garamond" w:cs="Times New Roman"/>
              </w:rPr>
            </w:pPr>
            <w:r w:rsidRPr="007D336C">
              <w:rPr>
                <w:rFonts w:ascii="Garamond" w:hAnsi="Garamond" w:cs="Times New Roman"/>
              </w:rPr>
              <w:t>- strumienia powietrza wejściowego,</w:t>
            </w:r>
            <w:r w:rsidRPr="007D336C">
              <w:rPr>
                <w:rFonts w:ascii="Garamond" w:hAnsi="Garamond" w:cs="Times New Roman"/>
              </w:rPr>
              <w:tab/>
            </w:r>
            <w:r w:rsidRPr="007D336C">
              <w:rPr>
                <w:rFonts w:ascii="Garamond" w:hAnsi="Garamond" w:cs="Times New Roman"/>
              </w:rPr>
              <w:tab/>
            </w:r>
          </w:p>
          <w:p w14:paraId="6EFDEC87" w14:textId="77777777" w:rsidR="00F65D68" w:rsidRPr="007D336C" w:rsidRDefault="00F65D68" w:rsidP="00F368EF">
            <w:pPr>
              <w:widowControl w:val="0"/>
              <w:autoSpaceDE w:val="0"/>
              <w:spacing w:before="60" w:after="60"/>
              <w:rPr>
                <w:rFonts w:ascii="Garamond" w:hAnsi="Garamond" w:cs="Times New Roman"/>
              </w:rPr>
            </w:pPr>
            <w:r w:rsidRPr="007D336C">
              <w:rPr>
                <w:rFonts w:ascii="Garamond" w:hAnsi="Garamond" w:cs="Times New Roman"/>
              </w:rPr>
              <w:t>- przepływu wypierającego</w:t>
            </w:r>
          </w:p>
          <w:p w14:paraId="1E67D707" w14:textId="77777777" w:rsidR="00F65D68" w:rsidRPr="007D336C" w:rsidRDefault="00F65D68" w:rsidP="00F368EF">
            <w:pPr>
              <w:widowControl w:val="0"/>
              <w:autoSpaceDE w:val="0"/>
              <w:spacing w:before="60" w:after="60"/>
              <w:rPr>
                <w:rFonts w:ascii="Garamond" w:hAnsi="Garamond" w:cs="Times New Roman"/>
              </w:rPr>
            </w:pPr>
            <w:r w:rsidRPr="007D336C">
              <w:rPr>
                <w:rFonts w:ascii="Garamond" w:hAnsi="Garamond" w:cs="Times New Roman"/>
              </w:rPr>
              <w:t>- stopnia zużycia filtrów HEPA</w:t>
            </w:r>
            <w:r w:rsidRPr="007D336C">
              <w:rPr>
                <w:rFonts w:ascii="Garamond" w:hAnsi="Garamond" w:cs="Times New Roman"/>
              </w:rPr>
              <w:tab/>
            </w:r>
          </w:p>
        </w:tc>
        <w:tc>
          <w:tcPr>
            <w:tcW w:w="1843" w:type="dxa"/>
            <w:tcBorders>
              <w:top w:val="single" w:sz="4" w:space="0" w:color="000000"/>
              <w:left w:val="single" w:sz="4" w:space="0" w:color="auto"/>
              <w:bottom w:val="single" w:sz="4" w:space="0" w:color="000000"/>
            </w:tcBorders>
            <w:shd w:val="clear" w:color="auto" w:fill="auto"/>
            <w:vAlign w:val="center"/>
          </w:tcPr>
          <w:p w14:paraId="10B0F53F" w14:textId="77777777" w:rsidR="00F65D68" w:rsidRPr="007D336C" w:rsidRDefault="00F65D68" w:rsidP="00F368EF">
            <w:pPr>
              <w:spacing w:before="60" w:after="60"/>
              <w:jc w:val="center"/>
              <w:rPr>
                <w:rFonts w:ascii="Garamond" w:hAnsi="Garamond"/>
              </w:rPr>
            </w:pPr>
            <w:r w:rsidRPr="007D336C">
              <w:rPr>
                <w:rFonts w:ascii="Garamond" w:hAnsi="Garamond" w:cs="Times New Roman"/>
              </w:rPr>
              <w:t>Tak</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6FBD3339" w14:textId="77777777" w:rsidR="00F65D68" w:rsidRPr="007D336C" w:rsidRDefault="00F65D68" w:rsidP="00F368EF">
            <w:pPr>
              <w:suppressAutoHyphens/>
              <w:snapToGrid w:val="0"/>
              <w:spacing w:before="60" w:after="6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vAlign w:val="center"/>
          </w:tcPr>
          <w:p w14:paraId="4862FA88" w14:textId="77777777" w:rsidR="00F65D68" w:rsidRPr="007D336C" w:rsidRDefault="00F65D68" w:rsidP="00F368EF">
            <w:pPr>
              <w:spacing w:before="60" w:after="60"/>
              <w:jc w:val="center"/>
              <w:rPr>
                <w:rFonts w:ascii="Garamond" w:hAnsi="Garamond"/>
              </w:rPr>
            </w:pPr>
            <w:r w:rsidRPr="007D336C">
              <w:rPr>
                <w:rFonts w:ascii="Garamond" w:eastAsia="Times New Roman" w:hAnsi="Garamond" w:cs="Times New Roman"/>
                <w:b/>
                <w:lang w:eastAsia="ar-SA"/>
              </w:rPr>
              <w:t>----</w:t>
            </w:r>
          </w:p>
        </w:tc>
      </w:tr>
      <w:tr w:rsidR="00F65D68" w:rsidRPr="007D336C" w14:paraId="22118CAB" w14:textId="77777777" w:rsidTr="00F65D68">
        <w:tc>
          <w:tcPr>
            <w:tcW w:w="568" w:type="dxa"/>
            <w:tcBorders>
              <w:top w:val="single" w:sz="4" w:space="0" w:color="000000"/>
              <w:left w:val="single" w:sz="4" w:space="0" w:color="000000"/>
              <w:bottom w:val="single" w:sz="4" w:space="0" w:color="000000"/>
            </w:tcBorders>
            <w:shd w:val="clear" w:color="auto" w:fill="auto"/>
          </w:tcPr>
          <w:p w14:paraId="53DF73CC" w14:textId="77777777" w:rsidR="00F65D68" w:rsidRPr="007D336C" w:rsidRDefault="00F65D68" w:rsidP="00F368EF">
            <w:pPr>
              <w:pStyle w:val="Zawartotabeli"/>
              <w:numPr>
                <w:ilvl w:val="0"/>
                <w:numId w:val="32"/>
              </w:numPr>
              <w:snapToGrid w:val="0"/>
              <w:spacing w:before="60" w:after="60" w:line="360" w:lineRule="auto"/>
              <w:ind w:hanging="645"/>
              <w:rPr>
                <w:rFonts w:ascii="Garamond" w:hAnsi="Garamond"/>
                <w:sz w:val="22"/>
                <w:szCs w:val="22"/>
              </w:rPr>
            </w:pPr>
          </w:p>
        </w:tc>
        <w:tc>
          <w:tcPr>
            <w:tcW w:w="8646" w:type="dxa"/>
            <w:tcBorders>
              <w:top w:val="single" w:sz="4" w:space="0" w:color="000000"/>
              <w:left w:val="single" w:sz="4" w:space="0" w:color="000000"/>
              <w:bottom w:val="single" w:sz="4" w:space="0" w:color="000000"/>
            </w:tcBorders>
            <w:shd w:val="clear" w:color="auto" w:fill="auto"/>
            <w:vAlign w:val="center"/>
          </w:tcPr>
          <w:p w14:paraId="3E6A47C7" w14:textId="77777777" w:rsidR="00F65D68" w:rsidRPr="007D336C" w:rsidRDefault="00F65D68" w:rsidP="00F368EF">
            <w:pPr>
              <w:spacing w:before="60" w:after="60"/>
              <w:rPr>
                <w:rFonts w:ascii="Garamond" w:hAnsi="Garamond" w:cs="Times New Roman"/>
                <w:b/>
              </w:rPr>
            </w:pPr>
            <w:r w:rsidRPr="007D336C">
              <w:rPr>
                <w:rFonts w:ascii="Garamond" w:hAnsi="Garamond" w:cs="Times New Roman"/>
              </w:rPr>
              <w:t xml:space="preserve">24-godzinny akumulatorowo buforowany alarm w razie awarii sieci. </w:t>
            </w:r>
          </w:p>
        </w:tc>
        <w:tc>
          <w:tcPr>
            <w:tcW w:w="1843" w:type="dxa"/>
            <w:tcBorders>
              <w:top w:val="single" w:sz="4" w:space="0" w:color="000000"/>
              <w:left w:val="single" w:sz="4" w:space="0" w:color="auto"/>
              <w:bottom w:val="single" w:sz="4" w:space="0" w:color="000000"/>
            </w:tcBorders>
            <w:shd w:val="clear" w:color="auto" w:fill="auto"/>
            <w:vAlign w:val="center"/>
          </w:tcPr>
          <w:p w14:paraId="0E508200" w14:textId="77777777" w:rsidR="00F65D68" w:rsidRPr="007D336C" w:rsidRDefault="00F65D68" w:rsidP="00F368EF">
            <w:pPr>
              <w:spacing w:before="60" w:after="60"/>
              <w:jc w:val="center"/>
              <w:rPr>
                <w:rFonts w:ascii="Garamond" w:hAnsi="Garamond"/>
              </w:rPr>
            </w:pPr>
            <w:r w:rsidRPr="007D336C">
              <w:rPr>
                <w:rFonts w:ascii="Garamond" w:hAnsi="Garamond" w:cs="Times New Roman"/>
              </w:rPr>
              <w:t>Tak</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4197F245" w14:textId="77777777" w:rsidR="00F65D68" w:rsidRPr="007D336C" w:rsidRDefault="00F65D68" w:rsidP="00F368EF">
            <w:pPr>
              <w:suppressAutoHyphens/>
              <w:snapToGrid w:val="0"/>
              <w:spacing w:before="60" w:after="6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vAlign w:val="center"/>
          </w:tcPr>
          <w:p w14:paraId="7D362AB6" w14:textId="77777777" w:rsidR="00F65D68" w:rsidRPr="007D336C" w:rsidRDefault="00F65D68" w:rsidP="00F368EF">
            <w:pPr>
              <w:spacing w:before="60" w:after="60"/>
              <w:jc w:val="center"/>
              <w:rPr>
                <w:rFonts w:ascii="Garamond" w:hAnsi="Garamond"/>
              </w:rPr>
            </w:pPr>
            <w:r w:rsidRPr="007D336C">
              <w:rPr>
                <w:rFonts w:ascii="Garamond" w:eastAsia="Times New Roman" w:hAnsi="Garamond" w:cs="Times New Roman"/>
                <w:b/>
                <w:lang w:eastAsia="ar-SA"/>
              </w:rPr>
              <w:t>----</w:t>
            </w:r>
          </w:p>
        </w:tc>
      </w:tr>
      <w:tr w:rsidR="00F65D68" w:rsidRPr="007D336C" w14:paraId="13FFC41F" w14:textId="77777777" w:rsidTr="00F65D68">
        <w:tc>
          <w:tcPr>
            <w:tcW w:w="568" w:type="dxa"/>
            <w:tcBorders>
              <w:top w:val="single" w:sz="4" w:space="0" w:color="000000"/>
              <w:left w:val="single" w:sz="4" w:space="0" w:color="000000"/>
              <w:bottom w:val="single" w:sz="4" w:space="0" w:color="000000"/>
            </w:tcBorders>
            <w:shd w:val="clear" w:color="auto" w:fill="auto"/>
          </w:tcPr>
          <w:p w14:paraId="164E3C0A" w14:textId="77777777" w:rsidR="00F65D68" w:rsidRPr="007D336C" w:rsidRDefault="00F65D68" w:rsidP="00F368EF">
            <w:pPr>
              <w:pStyle w:val="Zawartotabeli"/>
              <w:numPr>
                <w:ilvl w:val="0"/>
                <w:numId w:val="32"/>
              </w:numPr>
              <w:snapToGrid w:val="0"/>
              <w:spacing w:before="60" w:after="60" w:line="360" w:lineRule="auto"/>
              <w:ind w:hanging="645"/>
              <w:rPr>
                <w:rFonts w:ascii="Garamond" w:hAnsi="Garamond"/>
                <w:sz w:val="22"/>
                <w:szCs w:val="22"/>
              </w:rPr>
            </w:pPr>
          </w:p>
        </w:tc>
        <w:tc>
          <w:tcPr>
            <w:tcW w:w="8646" w:type="dxa"/>
            <w:tcBorders>
              <w:top w:val="single" w:sz="4" w:space="0" w:color="000000"/>
              <w:left w:val="single" w:sz="4" w:space="0" w:color="000000"/>
              <w:bottom w:val="single" w:sz="4" w:space="0" w:color="000000"/>
            </w:tcBorders>
            <w:shd w:val="clear" w:color="auto" w:fill="auto"/>
            <w:vAlign w:val="center"/>
          </w:tcPr>
          <w:p w14:paraId="5261FCC9" w14:textId="77777777" w:rsidR="00F65D68" w:rsidRPr="007D336C" w:rsidRDefault="00F65D68" w:rsidP="00F368EF">
            <w:pPr>
              <w:spacing w:before="60" w:after="60"/>
              <w:rPr>
                <w:rFonts w:ascii="Garamond" w:hAnsi="Garamond" w:cs="Times New Roman"/>
                <w:b/>
              </w:rPr>
            </w:pPr>
            <w:r w:rsidRPr="007D336C">
              <w:rPr>
                <w:rFonts w:ascii="Garamond" w:hAnsi="Garamond" w:cs="Times New Roman"/>
              </w:rPr>
              <w:t xml:space="preserve">Możliwość wyboru wysokości blatu roboczego na poziomie 680-950 mm na etapie instalacji urządzenia. Możliwa pionowa, przechylona do tyłu lub do przodu pozycja siedząca. Pochylona o 10° (± 20%) szyba frontowa. </w:t>
            </w:r>
          </w:p>
        </w:tc>
        <w:tc>
          <w:tcPr>
            <w:tcW w:w="1843" w:type="dxa"/>
            <w:tcBorders>
              <w:top w:val="single" w:sz="4" w:space="0" w:color="000000"/>
              <w:left w:val="single" w:sz="4" w:space="0" w:color="auto"/>
              <w:bottom w:val="single" w:sz="4" w:space="0" w:color="000000"/>
            </w:tcBorders>
            <w:shd w:val="clear" w:color="auto" w:fill="auto"/>
            <w:vAlign w:val="center"/>
          </w:tcPr>
          <w:p w14:paraId="142B8ADB" w14:textId="77777777" w:rsidR="00F65D68" w:rsidRPr="007D336C" w:rsidRDefault="00F65D68" w:rsidP="00F368EF">
            <w:pPr>
              <w:spacing w:before="60" w:after="60"/>
              <w:jc w:val="center"/>
              <w:rPr>
                <w:rFonts w:ascii="Garamond" w:hAnsi="Garamond"/>
              </w:rPr>
            </w:pPr>
            <w:r w:rsidRPr="007D336C">
              <w:rPr>
                <w:rFonts w:ascii="Garamond" w:hAnsi="Garamond" w:cs="Times New Roman"/>
              </w:rPr>
              <w:t>Tak</w:t>
            </w:r>
            <w:r w:rsidR="00534EFA">
              <w:rPr>
                <w:rFonts w:ascii="Garamond" w:hAnsi="Garamond" w:cs="Times New Roman"/>
              </w:rPr>
              <w:t>, podać</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657AB33F" w14:textId="77777777" w:rsidR="00F65D68" w:rsidRPr="007D336C" w:rsidRDefault="00F65D68" w:rsidP="00F368EF">
            <w:pPr>
              <w:suppressAutoHyphens/>
              <w:snapToGrid w:val="0"/>
              <w:spacing w:before="60" w:after="6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vAlign w:val="center"/>
          </w:tcPr>
          <w:p w14:paraId="2F3B60DD" w14:textId="77777777" w:rsidR="00F65D68" w:rsidRPr="007D336C" w:rsidRDefault="00F65D68" w:rsidP="00F368EF">
            <w:pPr>
              <w:spacing w:before="60" w:after="60"/>
              <w:jc w:val="center"/>
              <w:rPr>
                <w:rFonts w:ascii="Garamond" w:hAnsi="Garamond"/>
              </w:rPr>
            </w:pPr>
            <w:r w:rsidRPr="007D336C">
              <w:rPr>
                <w:rFonts w:ascii="Garamond" w:eastAsia="Times New Roman" w:hAnsi="Garamond" w:cs="Times New Roman"/>
                <w:b/>
                <w:lang w:eastAsia="ar-SA"/>
              </w:rPr>
              <w:t>----</w:t>
            </w:r>
          </w:p>
        </w:tc>
      </w:tr>
      <w:tr w:rsidR="00F65D68" w:rsidRPr="007D336C" w14:paraId="6964BA21" w14:textId="77777777" w:rsidTr="00F65D68">
        <w:tc>
          <w:tcPr>
            <w:tcW w:w="568" w:type="dxa"/>
            <w:tcBorders>
              <w:top w:val="single" w:sz="4" w:space="0" w:color="000000"/>
              <w:left w:val="single" w:sz="4" w:space="0" w:color="000000"/>
              <w:bottom w:val="single" w:sz="4" w:space="0" w:color="000000"/>
            </w:tcBorders>
            <w:shd w:val="clear" w:color="auto" w:fill="auto"/>
          </w:tcPr>
          <w:p w14:paraId="561397D3" w14:textId="77777777" w:rsidR="00F65D68" w:rsidRPr="007D336C" w:rsidRDefault="00F65D68" w:rsidP="00F368EF">
            <w:pPr>
              <w:pStyle w:val="Zawartotabeli"/>
              <w:numPr>
                <w:ilvl w:val="0"/>
                <w:numId w:val="32"/>
              </w:numPr>
              <w:snapToGrid w:val="0"/>
              <w:spacing w:before="60" w:after="60" w:line="360" w:lineRule="auto"/>
              <w:ind w:hanging="645"/>
              <w:rPr>
                <w:rFonts w:ascii="Garamond" w:hAnsi="Garamond"/>
                <w:sz w:val="22"/>
                <w:szCs w:val="22"/>
              </w:rPr>
            </w:pPr>
          </w:p>
        </w:tc>
        <w:tc>
          <w:tcPr>
            <w:tcW w:w="8646" w:type="dxa"/>
            <w:tcBorders>
              <w:top w:val="single" w:sz="4" w:space="0" w:color="000000"/>
              <w:left w:val="single" w:sz="4" w:space="0" w:color="000000"/>
              <w:bottom w:val="single" w:sz="4" w:space="0" w:color="000000"/>
            </w:tcBorders>
            <w:shd w:val="clear" w:color="auto" w:fill="auto"/>
            <w:vAlign w:val="center"/>
          </w:tcPr>
          <w:p w14:paraId="48B46D31" w14:textId="77777777" w:rsidR="00F65D68" w:rsidRPr="007D336C" w:rsidRDefault="00F65D68" w:rsidP="00F368EF">
            <w:pPr>
              <w:spacing w:before="60" w:after="60"/>
              <w:rPr>
                <w:rFonts w:ascii="Garamond" w:hAnsi="Garamond" w:cs="Times New Roman"/>
                <w:b/>
              </w:rPr>
            </w:pPr>
            <w:r w:rsidRPr="007D336C">
              <w:rPr>
                <w:rFonts w:ascii="Garamond" w:hAnsi="Garamond" w:cs="Times New Roman"/>
              </w:rPr>
              <w:t>Wszystkie przyciski znajdujące się poza przestrzenią roboczą w zasięgu wzroku i łatwo dostępne dla operatora z pozycji siedzącej centralnej</w:t>
            </w:r>
          </w:p>
        </w:tc>
        <w:tc>
          <w:tcPr>
            <w:tcW w:w="1843" w:type="dxa"/>
            <w:tcBorders>
              <w:top w:val="single" w:sz="4" w:space="0" w:color="000000"/>
              <w:left w:val="single" w:sz="4" w:space="0" w:color="auto"/>
              <w:bottom w:val="single" w:sz="4" w:space="0" w:color="000000"/>
            </w:tcBorders>
            <w:shd w:val="clear" w:color="auto" w:fill="auto"/>
            <w:vAlign w:val="center"/>
          </w:tcPr>
          <w:p w14:paraId="4CCDCE16" w14:textId="77777777" w:rsidR="00F65D68" w:rsidRPr="007D336C" w:rsidRDefault="00F65D68" w:rsidP="00F368EF">
            <w:pPr>
              <w:spacing w:before="60" w:after="60"/>
              <w:jc w:val="center"/>
              <w:rPr>
                <w:rFonts w:ascii="Garamond" w:hAnsi="Garamond"/>
              </w:rPr>
            </w:pPr>
            <w:r w:rsidRPr="007D336C">
              <w:rPr>
                <w:rFonts w:ascii="Garamond" w:hAnsi="Garamond" w:cs="Times New Roman"/>
              </w:rPr>
              <w:t>Tak</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0E68014E" w14:textId="77777777" w:rsidR="00F65D68" w:rsidRPr="007D336C" w:rsidRDefault="00F65D68" w:rsidP="00F368EF">
            <w:pPr>
              <w:suppressAutoHyphens/>
              <w:snapToGrid w:val="0"/>
              <w:spacing w:before="60" w:after="6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vAlign w:val="center"/>
          </w:tcPr>
          <w:p w14:paraId="4706C29C" w14:textId="77777777" w:rsidR="00F65D68" w:rsidRPr="007D336C" w:rsidRDefault="00F65D68" w:rsidP="00F368EF">
            <w:pPr>
              <w:spacing w:before="60" w:after="60"/>
              <w:jc w:val="center"/>
              <w:rPr>
                <w:rFonts w:ascii="Garamond" w:hAnsi="Garamond"/>
              </w:rPr>
            </w:pPr>
            <w:r w:rsidRPr="007D336C">
              <w:rPr>
                <w:rFonts w:ascii="Garamond" w:eastAsia="Times New Roman" w:hAnsi="Garamond" w:cs="Times New Roman"/>
                <w:b/>
                <w:lang w:eastAsia="ar-SA"/>
              </w:rPr>
              <w:t>----</w:t>
            </w:r>
          </w:p>
        </w:tc>
      </w:tr>
      <w:tr w:rsidR="00F65D68" w:rsidRPr="007D336C" w14:paraId="72BFAE62" w14:textId="77777777" w:rsidTr="00F65D68">
        <w:tc>
          <w:tcPr>
            <w:tcW w:w="568" w:type="dxa"/>
            <w:tcBorders>
              <w:top w:val="single" w:sz="4" w:space="0" w:color="000000"/>
              <w:left w:val="single" w:sz="4" w:space="0" w:color="000000"/>
              <w:bottom w:val="single" w:sz="4" w:space="0" w:color="000000"/>
            </w:tcBorders>
            <w:shd w:val="clear" w:color="auto" w:fill="auto"/>
          </w:tcPr>
          <w:p w14:paraId="58456D90" w14:textId="77777777" w:rsidR="00F65D68" w:rsidRPr="007D336C" w:rsidRDefault="00F65D68" w:rsidP="00F368EF">
            <w:pPr>
              <w:pStyle w:val="Zawartotabeli"/>
              <w:numPr>
                <w:ilvl w:val="0"/>
                <w:numId w:val="32"/>
              </w:numPr>
              <w:snapToGrid w:val="0"/>
              <w:spacing w:before="60" w:after="60" w:line="360" w:lineRule="auto"/>
              <w:ind w:hanging="645"/>
              <w:rPr>
                <w:rFonts w:ascii="Garamond" w:hAnsi="Garamond"/>
                <w:sz w:val="22"/>
                <w:szCs w:val="22"/>
              </w:rPr>
            </w:pPr>
          </w:p>
        </w:tc>
        <w:tc>
          <w:tcPr>
            <w:tcW w:w="8646" w:type="dxa"/>
            <w:tcBorders>
              <w:top w:val="single" w:sz="4" w:space="0" w:color="000000"/>
              <w:left w:val="single" w:sz="4" w:space="0" w:color="000000"/>
              <w:bottom w:val="single" w:sz="4" w:space="0" w:color="000000"/>
            </w:tcBorders>
            <w:shd w:val="clear" w:color="auto" w:fill="auto"/>
            <w:vAlign w:val="center"/>
          </w:tcPr>
          <w:p w14:paraId="7A890487" w14:textId="77777777" w:rsidR="00F65D68" w:rsidRPr="007D336C" w:rsidRDefault="00F65D68" w:rsidP="00F368EF">
            <w:pPr>
              <w:spacing w:before="60" w:after="60"/>
              <w:rPr>
                <w:rFonts w:ascii="Garamond" w:hAnsi="Garamond" w:cs="Times New Roman"/>
                <w:b/>
              </w:rPr>
            </w:pPr>
            <w:r w:rsidRPr="007D336C">
              <w:rPr>
                <w:rFonts w:ascii="Garamond" w:hAnsi="Garamond" w:cs="Times New Roman"/>
              </w:rPr>
              <w:t xml:space="preserve"> Poziom hałasu poniżej 57 dB(A).  </w:t>
            </w:r>
          </w:p>
        </w:tc>
        <w:tc>
          <w:tcPr>
            <w:tcW w:w="1843" w:type="dxa"/>
            <w:tcBorders>
              <w:top w:val="single" w:sz="4" w:space="0" w:color="000000"/>
              <w:left w:val="single" w:sz="4" w:space="0" w:color="auto"/>
              <w:bottom w:val="single" w:sz="4" w:space="0" w:color="000000"/>
            </w:tcBorders>
            <w:shd w:val="clear" w:color="auto" w:fill="auto"/>
            <w:vAlign w:val="center"/>
          </w:tcPr>
          <w:p w14:paraId="757F995D" w14:textId="77777777" w:rsidR="00F65D68" w:rsidRPr="007D336C" w:rsidRDefault="00F65D68" w:rsidP="00F368EF">
            <w:pPr>
              <w:spacing w:before="60" w:after="60"/>
              <w:jc w:val="center"/>
              <w:rPr>
                <w:rFonts w:ascii="Garamond" w:hAnsi="Garamond"/>
              </w:rPr>
            </w:pPr>
            <w:r w:rsidRPr="007D336C">
              <w:rPr>
                <w:rFonts w:ascii="Garamond" w:hAnsi="Garamond" w:cs="Times New Roman"/>
              </w:rPr>
              <w:t>Tak</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3B2B7B66" w14:textId="77777777" w:rsidR="00F65D68" w:rsidRPr="007D336C" w:rsidRDefault="00F65D68" w:rsidP="00F368EF">
            <w:pPr>
              <w:suppressAutoHyphens/>
              <w:snapToGrid w:val="0"/>
              <w:spacing w:before="60" w:after="6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vAlign w:val="center"/>
          </w:tcPr>
          <w:p w14:paraId="0E29C037" w14:textId="77777777" w:rsidR="00F65D68" w:rsidRPr="007D336C" w:rsidRDefault="00F65D68" w:rsidP="00F368EF">
            <w:pPr>
              <w:spacing w:before="60" w:after="60"/>
              <w:jc w:val="center"/>
              <w:rPr>
                <w:rFonts w:ascii="Garamond" w:hAnsi="Garamond"/>
              </w:rPr>
            </w:pPr>
            <w:r w:rsidRPr="007D336C">
              <w:rPr>
                <w:rFonts w:ascii="Garamond" w:eastAsia="Times New Roman" w:hAnsi="Garamond" w:cs="Times New Roman"/>
                <w:b/>
                <w:lang w:eastAsia="ar-SA"/>
              </w:rPr>
              <w:t>----</w:t>
            </w:r>
          </w:p>
        </w:tc>
      </w:tr>
      <w:tr w:rsidR="00F65D68" w:rsidRPr="007D336C" w14:paraId="5ED17DB5" w14:textId="77777777" w:rsidTr="00F65D68">
        <w:tc>
          <w:tcPr>
            <w:tcW w:w="568" w:type="dxa"/>
            <w:tcBorders>
              <w:top w:val="single" w:sz="4" w:space="0" w:color="000000"/>
              <w:left w:val="single" w:sz="4" w:space="0" w:color="000000"/>
              <w:bottom w:val="single" w:sz="4" w:space="0" w:color="000000"/>
            </w:tcBorders>
            <w:shd w:val="clear" w:color="auto" w:fill="auto"/>
          </w:tcPr>
          <w:p w14:paraId="3E91CC7B" w14:textId="77777777" w:rsidR="00F65D68" w:rsidRPr="007D336C" w:rsidRDefault="00F65D68" w:rsidP="00F368EF">
            <w:pPr>
              <w:pStyle w:val="Zawartotabeli"/>
              <w:numPr>
                <w:ilvl w:val="0"/>
                <w:numId w:val="32"/>
              </w:numPr>
              <w:snapToGrid w:val="0"/>
              <w:spacing w:before="60" w:after="60" w:line="360" w:lineRule="auto"/>
              <w:ind w:hanging="645"/>
              <w:rPr>
                <w:rFonts w:ascii="Garamond" w:hAnsi="Garamond"/>
                <w:sz w:val="22"/>
                <w:szCs w:val="22"/>
              </w:rPr>
            </w:pPr>
          </w:p>
        </w:tc>
        <w:tc>
          <w:tcPr>
            <w:tcW w:w="8646" w:type="dxa"/>
            <w:tcBorders>
              <w:top w:val="single" w:sz="4" w:space="0" w:color="000000"/>
              <w:left w:val="single" w:sz="4" w:space="0" w:color="000000"/>
              <w:bottom w:val="single" w:sz="4" w:space="0" w:color="000000"/>
            </w:tcBorders>
            <w:shd w:val="clear" w:color="auto" w:fill="auto"/>
            <w:vAlign w:val="center"/>
          </w:tcPr>
          <w:p w14:paraId="7A5E4D4B" w14:textId="77777777" w:rsidR="00F65D68" w:rsidRPr="007D336C" w:rsidRDefault="00F65D68" w:rsidP="00F368EF">
            <w:pPr>
              <w:spacing w:before="60" w:after="60"/>
              <w:rPr>
                <w:rFonts w:ascii="Garamond" w:hAnsi="Garamond" w:cs="Times New Roman"/>
                <w:b/>
              </w:rPr>
            </w:pPr>
            <w:r w:rsidRPr="007D336C">
              <w:rPr>
                <w:rFonts w:ascii="Garamond" w:hAnsi="Garamond" w:cs="Times New Roman"/>
              </w:rPr>
              <w:t xml:space="preserve">Moc oświetlenia w przestrzeni roboczej regulowana przez użytkownika. </w:t>
            </w:r>
          </w:p>
        </w:tc>
        <w:tc>
          <w:tcPr>
            <w:tcW w:w="1843" w:type="dxa"/>
            <w:tcBorders>
              <w:top w:val="single" w:sz="4" w:space="0" w:color="000000"/>
              <w:left w:val="single" w:sz="4" w:space="0" w:color="auto"/>
              <w:bottom w:val="single" w:sz="4" w:space="0" w:color="000000"/>
            </w:tcBorders>
            <w:shd w:val="clear" w:color="auto" w:fill="auto"/>
            <w:vAlign w:val="center"/>
          </w:tcPr>
          <w:p w14:paraId="0EC82272" w14:textId="77777777" w:rsidR="00F65D68" w:rsidRPr="007D336C" w:rsidRDefault="00F65D68" w:rsidP="00F368EF">
            <w:pPr>
              <w:spacing w:before="60" w:after="60"/>
              <w:jc w:val="center"/>
              <w:rPr>
                <w:rFonts w:ascii="Garamond" w:hAnsi="Garamond"/>
              </w:rPr>
            </w:pPr>
            <w:r w:rsidRPr="007D336C">
              <w:rPr>
                <w:rFonts w:ascii="Garamond" w:hAnsi="Garamond" w:cs="Times New Roman"/>
              </w:rPr>
              <w:t>Tak</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2EDE2DFB" w14:textId="77777777" w:rsidR="00F65D68" w:rsidRPr="007D336C" w:rsidRDefault="00F65D68" w:rsidP="00F368EF">
            <w:pPr>
              <w:suppressAutoHyphens/>
              <w:snapToGrid w:val="0"/>
              <w:spacing w:before="60" w:after="6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vAlign w:val="center"/>
          </w:tcPr>
          <w:p w14:paraId="1C96C35D" w14:textId="77777777" w:rsidR="00F65D68" w:rsidRPr="007D336C" w:rsidRDefault="00F65D68" w:rsidP="00F368EF">
            <w:pPr>
              <w:spacing w:before="60" w:after="60"/>
              <w:jc w:val="center"/>
              <w:rPr>
                <w:rFonts w:ascii="Garamond" w:hAnsi="Garamond"/>
              </w:rPr>
            </w:pPr>
            <w:r w:rsidRPr="007D336C">
              <w:rPr>
                <w:rFonts w:ascii="Garamond" w:eastAsia="Times New Roman" w:hAnsi="Garamond" w:cs="Times New Roman"/>
                <w:b/>
                <w:lang w:eastAsia="ar-SA"/>
              </w:rPr>
              <w:t>----</w:t>
            </w:r>
          </w:p>
        </w:tc>
      </w:tr>
      <w:tr w:rsidR="00F65D68" w:rsidRPr="007D336C" w14:paraId="2827EFE5" w14:textId="77777777" w:rsidTr="00F65D68">
        <w:tc>
          <w:tcPr>
            <w:tcW w:w="568" w:type="dxa"/>
            <w:tcBorders>
              <w:top w:val="single" w:sz="4" w:space="0" w:color="000000"/>
              <w:left w:val="single" w:sz="4" w:space="0" w:color="000000"/>
              <w:bottom w:val="single" w:sz="4" w:space="0" w:color="000000"/>
            </w:tcBorders>
            <w:shd w:val="clear" w:color="auto" w:fill="auto"/>
          </w:tcPr>
          <w:p w14:paraId="25D06811" w14:textId="77777777" w:rsidR="00F65D68" w:rsidRPr="007D336C" w:rsidRDefault="00F65D68" w:rsidP="00F368EF">
            <w:pPr>
              <w:pStyle w:val="Zawartotabeli"/>
              <w:numPr>
                <w:ilvl w:val="0"/>
                <w:numId w:val="32"/>
              </w:numPr>
              <w:snapToGrid w:val="0"/>
              <w:spacing w:before="60" w:after="60" w:line="360" w:lineRule="auto"/>
              <w:ind w:hanging="645"/>
              <w:rPr>
                <w:rFonts w:ascii="Garamond" w:hAnsi="Garamond"/>
                <w:sz w:val="22"/>
                <w:szCs w:val="22"/>
              </w:rPr>
            </w:pPr>
          </w:p>
        </w:tc>
        <w:tc>
          <w:tcPr>
            <w:tcW w:w="8646" w:type="dxa"/>
            <w:tcBorders>
              <w:top w:val="single" w:sz="4" w:space="0" w:color="000000"/>
              <w:left w:val="single" w:sz="4" w:space="0" w:color="000000"/>
              <w:bottom w:val="single" w:sz="4" w:space="0" w:color="000000"/>
            </w:tcBorders>
            <w:shd w:val="clear" w:color="auto" w:fill="auto"/>
            <w:vAlign w:val="center"/>
          </w:tcPr>
          <w:p w14:paraId="47350973" w14:textId="77777777" w:rsidR="00F65D68" w:rsidRPr="007D336C" w:rsidRDefault="00F65D68" w:rsidP="00F368EF">
            <w:pPr>
              <w:spacing w:before="60" w:after="60"/>
              <w:rPr>
                <w:rFonts w:ascii="Garamond" w:hAnsi="Garamond" w:cs="Times New Roman"/>
                <w:b/>
              </w:rPr>
            </w:pPr>
            <w:r w:rsidRPr="007D336C">
              <w:rPr>
                <w:rFonts w:ascii="Garamond" w:hAnsi="Garamond" w:cs="Times New Roman"/>
              </w:rPr>
              <w:t xml:space="preserve">Złącza komputerowe w przestrzeni roboczej umożliwiające podłączenie wagi i urządzeń peryferyjnych, celem wysyłania danych do zewnętrznego systemu edytującego dane – minimum USB x  2 sztuki. </w:t>
            </w:r>
          </w:p>
        </w:tc>
        <w:tc>
          <w:tcPr>
            <w:tcW w:w="1843" w:type="dxa"/>
            <w:tcBorders>
              <w:top w:val="single" w:sz="4" w:space="0" w:color="000000"/>
              <w:left w:val="single" w:sz="4" w:space="0" w:color="auto"/>
              <w:bottom w:val="single" w:sz="4" w:space="0" w:color="000000"/>
            </w:tcBorders>
            <w:shd w:val="clear" w:color="auto" w:fill="auto"/>
            <w:vAlign w:val="center"/>
          </w:tcPr>
          <w:p w14:paraId="58B8603C" w14:textId="77777777" w:rsidR="00F65D68" w:rsidRPr="007D336C" w:rsidRDefault="00F65D68" w:rsidP="00F368EF">
            <w:pPr>
              <w:spacing w:before="60" w:after="60"/>
              <w:jc w:val="center"/>
              <w:rPr>
                <w:rFonts w:ascii="Garamond" w:hAnsi="Garamond"/>
              </w:rPr>
            </w:pPr>
            <w:r w:rsidRPr="007D336C">
              <w:rPr>
                <w:rFonts w:ascii="Garamond" w:hAnsi="Garamond" w:cs="Times New Roman"/>
              </w:rPr>
              <w:t>Tak</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3450C75F" w14:textId="77777777" w:rsidR="00F65D68" w:rsidRPr="007D336C" w:rsidRDefault="00F65D68" w:rsidP="00F368EF">
            <w:pPr>
              <w:suppressAutoHyphens/>
              <w:snapToGrid w:val="0"/>
              <w:spacing w:before="60" w:after="6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vAlign w:val="center"/>
          </w:tcPr>
          <w:p w14:paraId="19FD5EBB" w14:textId="77777777" w:rsidR="00F65D68" w:rsidRPr="007D336C" w:rsidRDefault="00F65D68" w:rsidP="00F368EF">
            <w:pPr>
              <w:spacing w:before="60" w:after="60"/>
              <w:jc w:val="center"/>
              <w:rPr>
                <w:rFonts w:ascii="Garamond" w:hAnsi="Garamond"/>
              </w:rPr>
            </w:pPr>
            <w:r w:rsidRPr="007D336C">
              <w:rPr>
                <w:rFonts w:ascii="Garamond" w:eastAsia="Times New Roman" w:hAnsi="Garamond" w:cs="Times New Roman"/>
                <w:b/>
                <w:lang w:eastAsia="ar-SA"/>
              </w:rPr>
              <w:t>----</w:t>
            </w:r>
          </w:p>
        </w:tc>
      </w:tr>
      <w:tr w:rsidR="00F65D68" w:rsidRPr="007D336C" w14:paraId="009F4B7C" w14:textId="77777777" w:rsidTr="00F65D68">
        <w:tc>
          <w:tcPr>
            <w:tcW w:w="568" w:type="dxa"/>
            <w:tcBorders>
              <w:top w:val="single" w:sz="4" w:space="0" w:color="000000"/>
              <w:left w:val="single" w:sz="4" w:space="0" w:color="000000"/>
              <w:bottom w:val="single" w:sz="4" w:space="0" w:color="000000"/>
            </w:tcBorders>
            <w:shd w:val="clear" w:color="auto" w:fill="auto"/>
          </w:tcPr>
          <w:p w14:paraId="1F2AF45E" w14:textId="77777777" w:rsidR="00F65D68" w:rsidRPr="007D336C" w:rsidRDefault="00F65D68" w:rsidP="00F368EF">
            <w:pPr>
              <w:pStyle w:val="Zawartotabeli"/>
              <w:numPr>
                <w:ilvl w:val="0"/>
                <w:numId w:val="32"/>
              </w:numPr>
              <w:snapToGrid w:val="0"/>
              <w:spacing w:before="60" w:after="60" w:line="360" w:lineRule="auto"/>
              <w:ind w:hanging="645"/>
              <w:rPr>
                <w:rFonts w:ascii="Garamond" w:hAnsi="Garamond"/>
                <w:sz w:val="22"/>
                <w:szCs w:val="22"/>
              </w:rPr>
            </w:pPr>
          </w:p>
        </w:tc>
        <w:tc>
          <w:tcPr>
            <w:tcW w:w="8646" w:type="dxa"/>
            <w:tcBorders>
              <w:top w:val="single" w:sz="4" w:space="0" w:color="000000"/>
              <w:left w:val="single" w:sz="4" w:space="0" w:color="000000"/>
              <w:bottom w:val="single" w:sz="4" w:space="0" w:color="000000"/>
            </w:tcBorders>
            <w:shd w:val="clear" w:color="auto" w:fill="auto"/>
            <w:vAlign w:val="center"/>
          </w:tcPr>
          <w:p w14:paraId="4DED7B43" w14:textId="77777777" w:rsidR="00F65D68" w:rsidRPr="007D336C" w:rsidRDefault="00F65D68" w:rsidP="00F368EF">
            <w:pPr>
              <w:spacing w:before="60" w:after="60"/>
              <w:rPr>
                <w:rFonts w:ascii="Garamond" w:hAnsi="Garamond" w:cs="Times New Roman"/>
                <w:b/>
              </w:rPr>
            </w:pPr>
            <w:r w:rsidRPr="007D336C">
              <w:rPr>
                <w:rFonts w:ascii="Garamond" w:hAnsi="Garamond" w:cs="Times New Roman"/>
              </w:rPr>
              <w:t>Zintegrowany monitor min. 21" w formacie 16:9</w:t>
            </w:r>
            <w:r w:rsidRPr="007D336C">
              <w:rPr>
                <w:rFonts w:ascii="Garamond" w:hAnsi="Garamond" w:cs="Times New Roman"/>
                <w:b/>
              </w:rPr>
              <w:t xml:space="preserve">. </w:t>
            </w:r>
            <w:r w:rsidRPr="007D336C">
              <w:rPr>
                <w:rFonts w:ascii="Garamond" w:hAnsi="Garamond" w:cs="Times New Roman"/>
              </w:rPr>
              <w:t xml:space="preserve">Sonda izokinetyczna, zintegrowana w przestrzeni roboczej, z wyjściem po stronie zewnętrznej umożliwiająca podłączenie do dowolnego licznika cząstek i monitorowanie klasy czystości powietrza w przestrzeni roboczej - ciągłe monitorowanie cząstek. </w:t>
            </w:r>
          </w:p>
        </w:tc>
        <w:tc>
          <w:tcPr>
            <w:tcW w:w="1843" w:type="dxa"/>
            <w:tcBorders>
              <w:top w:val="single" w:sz="4" w:space="0" w:color="000000"/>
              <w:left w:val="single" w:sz="4" w:space="0" w:color="auto"/>
              <w:bottom w:val="single" w:sz="4" w:space="0" w:color="000000"/>
            </w:tcBorders>
            <w:shd w:val="clear" w:color="auto" w:fill="auto"/>
            <w:vAlign w:val="center"/>
          </w:tcPr>
          <w:p w14:paraId="2A9E8D43" w14:textId="77777777" w:rsidR="00F65D68" w:rsidRPr="007D336C" w:rsidRDefault="00F65D68" w:rsidP="00F368EF">
            <w:pPr>
              <w:spacing w:before="60" w:after="60"/>
              <w:jc w:val="center"/>
              <w:rPr>
                <w:rFonts w:ascii="Garamond" w:hAnsi="Garamond"/>
              </w:rPr>
            </w:pPr>
            <w:r w:rsidRPr="007D336C">
              <w:rPr>
                <w:rFonts w:ascii="Garamond" w:hAnsi="Garamond" w:cs="Times New Roman"/>
              </w:rPr>
              <w:t>Tak</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1F9E079A" w14:textId="77777777" w:rsidR="00F65D68" w:rsidRPr="007D336C" w:rsidRDefault="00F65D68" w:rsidP="00F368EF">
            <w:pPr>
              <w:suppressAutoHyphens/>
              <w:snapToGrid w:val="0"/>
              <w:spacing w:before="60" w:after="6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vAlign w:val="center"/>
          </w:tcPr>
          <w:p w14:paraId="0C9664A2" w14:textId="77777777" w:rsidR="00F65D68" w:rsidRPr="007D336C" w:rsidRDefault="00F65D68" w:rsidP="00F368EF">
            <w:pPr>
              <w:spacing w:before="60" w:after="60"/>
              <w:jc w:val="center"/>
              <w:rPr>
                <w:rFonts w:ascii="Garamond" w:hAnsi="Garamond"/>
              </w:rPr>
            </w:pPr>
            <w:r w:rsidRPr="007D336C">
              <w:rPr>
                <w:rFonts w:ascii="Garamond" w:eastAsia="Times New Roman" w:hAnsi="Garamond" w:cs="Times New Roman"/>
                <w:b/>
                <w:lang w:eastAsia="ar-SA"/>
              </w:rPr>
              <w:t>----</w:t>
            </w:r>
          </w:p>
        </w:tc>
      </w:tr>
      <w:tr w:rsidR="00F65D68" w:rsidRPr="007D336C" w14:paraId="06C9F803" w14:textId="77777777" w:rsidTr="00F65D68">
        <w:tc>
          <w:tcPr>
            <w:tcW w:w="568" w:type="dxa"/>
            <w:tcBorders>
              <w:top w:val="single" w:sz="4" w:space="0" w:color="000000"/>
              <w:left w:val="single" w:sz="4" w:space="0" w:color="000000"/>
              <w:bottom w:val="single" w:sz="4" w:space="0" w:color="000000"/>
            </w:tcBorders>
            <w:shd w:val="clear" w:color="auto" w:fill="auto"/>
          </w:tcPr>
          <w:p w14:paraId="7A1F8319" w14:textId="77777777" w:rsidR="00F65D68" w:rsidRPr="007D336C" w:rsidRDefault="00F65D68" w:rsidP="00F368EF">
            <w:pPr>
              <w:pStyle w:val="Zawartotabeli"/>
              <w:numPr>
                <w:ilvl w:val="0"/>
                <w:numId w:val="32"/>
              </w:numPr>
              <w:snapToGrid w:val="0"/>
              <w:spacing w:before="60" w:after="60" w:line="360" w:lineRule="auto"/>
              <w:ind w:hanging="645"/>
              <w:rPr>
                <w:rFonts w:ascii="Garamond" w:hAnsi="Garamond"/>
                <w:sz w:val="22"/>
                <w:szCs w:val="22"/>
              </w:rPr>
            </w:pPr>
          </w:p>
        </w:tc>
        <w:tc>
          <w:tcPr>
            <w:tcW w:w="8646" w:type="dxa"/>
            <w:tcBorders>
              <w:top w:val="single" w:sz="4" w:space="0" w:color="000000"/>
              <w:left w:val="single" w:sz="4" w:space="0" w:color="000000"/>
              <w:bottom w:val="single" w:sz="4" w:space="0" w:color="000000"/>
            </w:tcBorders>
            <w:shd w:val="clear" w:color="auto" w:fill="auto"/>
            <w:vAlign w:val="center"/>
          </w:tcPr>
          <w:p w14:paraId="25F558FC" w14:textId="77777777" w:rsidR="00F65D68" w:rsidRPr="007D336C" w:rsidRDefault="00F65D68" w:rsidP="00F368EF">
            <w:pPr>
              <w:spacing w:before="60" w:after="60"/>
              <w:rPr>
                <w:rFonts w:ascii="Garamond" w:hAnsi="Garamond" w:cs="Times New Roman"/>
                <w:b/>
              </w:rPr>
            </w:pPr>
            <w:r w:rsidRPr="007D336C">
              <w:rPr>
                <w:rFonts w:ascii="Garamond" w:hAnsi="Garamond" w:cs="Times New Roman"/>
              </w:rPr>
              <w:t xml:space="preserve"> Aktualny tryb/stan pracy i alarm w przypadku niebezpiecznych warunków łatwo rozpoznawalny przez operatora i widoczny dla innych pracowników, również z boku i z dużej odległości. </w:t>
            </w:r>
          </w:p>
        </w:tc>
        <w:tc>
          <w:tcPr>
            <w:tcW w:w="1843" w:type="dxa"/>
            <w:tcBorders>
              <w:top w:val="single" w:sz="4" w:space="0" w:color="000000"/>
              <w:left w:val="single" w:sz="4" w:space="0" w:color="auto"/>
              <w:bottom w:val="single" w:sz="4" w:space="0" w:color="000000"/>
            </w:tcBorders>
            <w:shd w:val="clear" w:color="auto" w:fill="auto"/>
            <w:vAlign w:val="center"/>
          </w:tcPr>
          <w:p w14:paraId="50638726" w14:textId="77777777" w:rsidR="00F65D68" w:rsidRPr="007D336C" w:rsidRDefault="00F65D68" w:rsidP="00F368EF">
            <w:pPr>
              <w:spacing w:before="60" w:after="60"/>
              <w:jc w:val="center"/>
              <w:rPr>
                <w:rFonts w:ascii="Garamond" w:hAnsi="Garamond"/>
              </w:rPr>
            </w:pPr>
            <w:r w:rsidRPr="007D336C">
              <w:rPr>
                <w:rFonts w:ascii="Garamond" w:hAnsi="Garamond" w:cs="Times New Roman"/>
              </w:rPr>
              <w:t>Tak</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1544A136" w14:textId="77777777" w:rsidR="00F65D68" w:rsidRPr="007D336C" w:rsidRDefault="00F65D68" w:rsidP="00F368EF">
            <w:pPr>
              <w:suppressAutoHyphens/>
              <w:snapToGrid w:val="0"/>
              <w:spacing w:before="60" w:after="6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vAlign w:val="center"/>
          </w:tcPr>
          <w:p w14:paraId="04E95762" w14:textId="77777777" w:rsidR="00F65D68" w:rsidRPr="007D336C" w:rsidRDefault="00F65D68" w:rsidP="00F368EF">
            <w:pPr>
              <w:spacing w:before="60" w:after="60"/>
              <w:jc w:val="center"/>
              <w:rPr>
                <w:rFonts w:ascii="Garamond" w:hAnsi="Garamond"/>
              </w:rPr>
            </w:pPr>
            <w:r w:rsidRPr="007D336C">
              <w:rPr>
                <w:rFonts w:ascii="Garamond" w:eastAsia="Times New Roman" w:hAnsi="Garamond" w:cs="Times New Roman"/>
                <w:b/>
                <w:lang w:eastAsia="ar-SA"/>
              </w:rPr>
              <w:t>----</w:t>
            </w:r>
          </w:p>
        </w:tc>
      </w:tr>
      <w:tr w:rsidR="00F65D68" w:rsidRPr="007D336C" w14:paraId="72D04BAF" w14:textId="77777777" w:rsidTr="00F65D68">
        <w:tc>
          <w:tcPr>
            <w:tcW w:w="568" w:type="dxa"/>
            <w:tcBorders>
              <w:top w:val="single" w:sz="4" w:space="0" w:color="000000"/>
              <w:left w:val="single" w:sz="4" w:space="0" w:color="000000"/>
              <w:bottom w:val="single" w:sz="4" w:space="0" w:color="000000"/>
            </w:tcBorders>
            <w:shd w:val="clear" w:color="auto" w:fill="auto"/>
          </w:tcPr>
          <w:p w14:paraId="0D3C416B" w14:textId="77777777" w:rsidR="00F65D68" w:rsidRPr="007D336C" w:rsidRDefault="00F65D68" w:rsidP="00F368EF">
            <w:pPr>
              <w:pStyle w:val="Zawartotabeli"/>
              <w:numPr>
                <w:ilvl w:val="0"/>
                <w:numId w:val="32"/>
              </w:numPr>
              <w:snapToGrid w:val="0"/>
              <w:spacing w:before="60" w:after="60" w:line="360" w:lineRule="auto"/>
              <w:ind w:hanging="645"/>
              <w:rPr>
                <w:rFonts w:ascii="Garamond" w:hAnsi="Garamond"/>
                <w:sz w:val="22"/>
                <w:szCs w:val="22"/>
              </w:rPr>
            </w:pPr>
          </w:p>
        </w:tc>
        <w:tc>
          <w:tcPr>
            <w:tcW w:w="8646" w:type="dxa"/>
            <w:tcBorders>
              <w:top w:val="single" w:sz="4" w:space="0" w:color="000000"/>
              <w:left w:val="single" w:sz="4" w:space="0" w:color="000000"/>
              <w:bottom w:val="single" w:sz="4" w:space="0" w:color="000000"/>
            </w:tcBorders>
            <w:shd w:val="clear" w:color="auto" w:fill="auto"/>
            <w:vAlign w:val="center"/>
          </w:tcPr>
          <w:p w14:paraId="5BA64D6F" w14:textId="77777777" w:rsidR="00F65D68" w:rsidRPr="007D336C" w:rsidRDefault="00F65D68" w:rsidP="00F368EF">
            <w:pPr>
              <w:spacing w:before="60" w:after="60"/>
              <w:rPr>
                <w:rFonts w:ascii="Garamond" w:hAnsi="Garamond" w:cs="Times New Roman"/>
                <w:b/>
              </w:rPr>
            </w:pPr>
            <w:r w:rsidRPr="007D336C">
              <w:rPr>
                <w:rFonts w:ascii="Garamond" w:hAnsi="Garamond" w:cs="Times New Roman"/>
              </w:rPr>
              <w:t>Sygnalizacja optyczna i akustyczna zakłóceń w strumieniu powietrza w obszarze frontowym komory</w:t>
            </w:r>
          </w:p>
        </w:tc>
        <w:tc>
          <w:tcPr>
            <w:tcW w:w="1843" w:type="dxa"/>
            <w:tcBorders>
              <w:top w:val="single" w:sz="4" w:space="0" w:color="000000"/>
              <w:left w:val="single" w:sz="4" w:space="0" w:color="auto"/>
              <w:bottom w:val="single" w:sz="4" w:space="0" w:color="000000"/>
            </w:tcBorders>
            <w:shd w:val="clear" w:color="auto" w:fill="auto"/>
            <w:vAlign w:val="center"/>
          </w:tcPr>
          <w:p w14:paraId="15F57192" w14:textId="77777777" w:rsidR="00F65D68" w:rsidRPr="007D336C" w:rsidRDefault="00F65D68" w:rsidP="00F368EF">
            <w:pPr>
              <w:spacing w:before="60" w:after="60"/>
              <w:jc w:val="center"/>
              <w:rPr>
                <w:rFonts w:ascii="Garamond" w:hAnsi="Garamond"/>
              </w:rPr>
            </w:pPr>
            <w:r w:rsidRPr="007D336C">
              <w:rPr>
                <w:rFonts w:ascii="Garamond" w:hAnsi="Garamond" w:cs="Times New Roman"/>
              </w:rPr>
              <w:t>Tak</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0412A424" w14:textId="77777777" w:rsidR="00F65D68" w:rsidRPr="007D336C" w:rsidRDefault="00F65D68" w:rsidP="00F368EF">
            <w:pPr>
              <w:suppressAutoHyphens/>
              <w:snapToGrid w:val="0"/>
              <w:spacing w:before="60" w:after="6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vAlign w:val="center"/>
          </w:tcPr>
          <w:p w14:paraId="5A2FB219" w14:textId="77777777" w:rsidR="00F65D68" w:rsidRPr="007D336C" w:rsidRDefault="00F65D68" w:rsidP="00F368EF">
            <w:pPr>
              <w:spacing w:before="60" w:after="60"/>
              <w:jc w:val="center"/>
              <w:rPr>
                <w:rFonts w:ascii="Garamond" w:hAnsi="Garamond"/>
              </w:rPr>
            </w:pPr>
            <w:r w:rsidRPr="007D336C">
              <w:rPr>
                <w:rFonts w:ascii="Garamond" w:eastAsia="Times New Roman" w:hAnsi="Garamond" w:cs="Times New Roman"/>
                <w:b/>
                <w:lang w:eastAsia="ar-SA"/>
              </w:rPr>
              <w:t>----</w:t>
            </w:r>
          </w:p>
        </w:tc>
      </w:tr>
      <w:tr w:rsidR="00C94945" w:rsidRPr="007D336C" w14:paraId="58EC92C2" w14:textId="77777777" w:rsidTr="00F65D68">
        <w:tc>
          <w:tcPr>
            <w:tcW w:w="568" w:type="dxa"/>
            <w:tcBorders>
              <w:top w:val="single" w:sz="4" w:space="0" w:color="000000"/>
              <w:left w:val="single" w:sz="4" w:space="0" w:color="000000"/>
              <w:bottom w:val="single" w:sz="4" w:space="0" w:color="000000"/>
            </w:tcBorders>
            <w:shd w:val="clear" w:color="auto" w:fill="auto"/>
          </w:tcPr>
          <w:p w14:paraId="7977E0D5" w14:textId="77777777" w:rsidR="00C94945" w:rsidRPr="007D336C" w:rsidRDefault="00C94945" w:rsidP="00F368EF">
            <w:pPr>
              <w:pStyle w:val="Zawartotabeli"/>
              <w:numPr>
                <w:ilvl w:val="0"/>
                <w:numId w:val="32"/>
              </w:numPr>
              <w:snapToGrid w:val="0"/>
              <w:spacing w:before="60" w:after="60" w:line="360" w:lineRule="auto"/>
              <w:ind w:hanging="645"/>
              <w:rPr>
                <w:rFonts w:ascii="Garamond" w:hAnsi="Garamond"/>
                <w:sz w:val="22"/>
                <w:szCs w:val="22"/>
              </w:rPr>
            </w:pPr>
          </w:p>
        </w:tc>
        <w:tc>
          <w:tcPr>
            <w:tcW w:w="8646" w:type="dxa"/>
            <w:tcBorders>
              <w:top w:val="single" w:sz="4" w:space="0" w:color="000000"/>
              <w:left w:val="single" w:sz="4" w:space="0" w:color="000000"/>
              <w:bottom w:val="single" w:sz="4" w:space="0" w:color="000000"/>
            </w:tcBorders>
            <w:shd w:val="clear" w:color="auto" w:fill="auto"/>
            <w:vAlign w:val="center"/>
          </w:tcPr>
          <w:p w14:paraId="06F94D02" w14:textId="35EF4E9E" w:rsidR="00C94945" w:rsidRPr="007D336C" w:rsidRDefault="00C94945" w:rsidP="00F368EF">
            <w:pPr>
              <w:spacing w:before="60" w:after="60"/>
              <w:rPr>
                <w:rFonts w:ascii="Garamond" w:hAnsi="Garamond" w:cs="Times New Roman"/>
              </w:rPr>
            </w:pPr>
            <w:r w:rsidRPr="00C94945">
              <w:rPr>
                <w:rFonts w:ascii="Garamond" w:hAnsi="Garamond" w:cs="Times New Roman"/>
              </w:rPr>
              <w:t>Przed pierwszym uruchomieniem walidacja potwierdzona stosownym świadectwem</w:t>
            </w:r>
            <w:r w:rsidRPr="00C94945">
              <w:rPr>
                <w:rFonts w:ascii="Garamond" w:hAnsi="Garamond" w:cs="Times New Roman"/>
              </w:rPr>
              <w:tab/>
            </w:r>
          </w:p>
        </w:tc>
        <w:tc>
          <w:tcPr>
            <w:tcW w:w="1843" w:type="dxa"/>
            <w:tcBorders>
              <w:top w:val="single" w:sz="4" w:space="0" w:color="000000"/>
              <w:left w:val="single" w:sz="4" w:space="0" w:color="auto"/>
              <w:bottom w:val="single" w:sz="4" w:space="0" w:color="000000"/>
            </w:tcBorders>
            <w:shd w:val="clear" w:color="auto" w:fill="auto"/>
            <w:vAlign w:val="center"/>
          </w:tcPr>
          <w:p w14:paraId="250C027F" w14:textId="7C8FF22C" w:rsidR="00C94945" w:rsidRPr="007D336C" w:rsidRDefault="00C94945" w:rsidP="00F368EF">
            <w:pPr>
              <w:spacing w:before="60" w:after="60"/>
              <w:jc w:val="center"/>
              <w:rPr>
                <w:rFonts w:ascii="Garamond" w:hAnsi="Garamond" w:cs="Times New Roman"/>
              </w:rPr>
            </w:pPr>
            <w:r>
              <w:rPr>
                <w:rFonts w:ascii="Garamond" w:hAnsi="Garamond" w:cs="Times New Roman"/>
              </w:rPr>
              <w:t>Tak</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58C88186" w14:textId="77777777" w:rsidR="00C94945" w:rsidRPr="007D336C" w:rsidRDefault="00C94945" w:rsidP="00F368EF">
            <w:pPr>
              <w:suppressAutoHyphens/>
              <w:snapToGrid w:val="0"/>
              <w:spacing w:before="60" w:after="6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vAlign w:val="center"/>
          </w:tcPr>
          <w:p w14:paraId="1F1DE526" w14:textId="2522F4EA" w:rsidR="00C94945" w:rsidRPr="007D336C" w:rsidRDefault="00C94945" w:rsidP="00F368EF">
            <w:pPr>
              <w:spacing w:before="60" w:after="60"/>
              <w:jc w:val="center"/>
              <w:rPr>
                <w:rFonts w:ascii="Garamond" w:eastAsia="Times New Roman" w:hAnsi="Garamond" w:cs="Times New Roman"/>
                <w:b/>
                <w:lang w:eastAsia="ar-SA"/>
              </w:rPr>
            </w:pPr>
            <w:r>
              <w:rPr>
                <w:rFonts w:ascii="Garamond" w:eastAsia="Times New Roman" w:hAnsi="Garamond" w:cs="Times New Roman"/>
                <w:b/>
                <w:lang w:eastAsia="ar-SA"/>
              </w:rPr>
              <w:t>-----</w:t>
            </w:r>
          </w:p>
        </w:tc>
      </w:tr>
      <w:tr w:rsidR="00D5493A" w:rsidRPr="007D336C" w14:paraId="0F82BDC9" w14:textId="77777777" w:rsidTr="00C82DB3">
        <w:tc>
          <w:tcPr>
            <w:tcW w:w="14884" w:type="dxa"/>
            <w:gridSpan w:val="5"/>
            <w:tcBorders>
              <w:top w:val="single" w:sz="4" w:space="0" w:color="000000"/>
              <w:left w:val="single" w:sz="4" w:space="0" w:color="000000"/>
              <w:bottom w:val="single" w:sz="4" w:space="0" w:color="000000"/>
              <w:right w:val="single" w:sz="4" w:space="0" w:color="auto"/>
            </w:tcBorders>
            <w:shd w:val="clear" w:color="auto" w:fill="auto"/>
          </w:tcPr>
          <w:p w14:paraId="65AF41F8" w14:textId="77777777" w:rsidR="00D5493A" w:rsidRPr="00827D3F" w:rsidRDefault="00D5493A" w:rsidP="007D336C">
            <w:pPr>
              <w:widowControl w:val="0"/>
              <w:autoSpaceDE w:val="0"/>
              <w:spacing w:before="60" w:after="60" w:line="259" w:lineRule="auto"/>
              <w:rPr>
                <w:rFonts w:ascii="Garamond" w:hAnsi="Garamond" w:cs="Times New Roman"/>
                <w:b/>
              </w:rPr>
            </w:pPr>
            <w:r w:rsidRPr="00827D3F">
              <w:rPr>
                <w:rFonts w:ascii="Garamond" w:hAnsi="Garamond" w:cs="Times New Roman"/>
                <w:b/>
              </w:rPr>
              <w:t xml:space="preserve">KOMORA LAMINARNA DO PRACY Z </w:t>
            </w:r>
            <w:r w:rsidR="000236DB" w:rsidRPr="00827D3F">
              <w:rPr>
                <w:rFonts w:ascii="Garamond" w:hAnsi="Garamond" w:cs="Times New Roman"/>
                <w:b/>
              </w:rPr>
              <w:t>CYTOSTATYKAMI</w:t>
            </w:r>
            <w:r w:rsidRPr="00827D3F">
              <w:rPr>
                <w:rFonts w:ascii="Garamond" w:hAnsi="Garamond" w:cs="Times New Roman"/>
                <w:b/>
              </w:rPr>
              <w:t xml:space="preserve"> szt.1</w:t>
            </w:r>
          </w:p>
        </w:tc>
      </w:tr>
      <w:tr w:rsidR="00F65D68" w:rsidRPr="007D336C" w14:paraId="0BC75B37" w14:textId="77777777" w:rsidTr="00F65D68">
        <w:tc>
          <w:tcPr>
            <w:tcW w:w="568" w:type="dxa"/>
            <w:tcBorders>
              <w:top w:val="single" w:sz="4" w:space="0" w:color="000000"/>
              <w:left w:val="single" w:sz="4" w:space="0" w:color="000000"/>
              <w:bottom w:val="single" w:sz="4" w:space="0" w:color="000000"/>
            </w:tcBorders>
            <w:shd w:val="clear" w:color="auto" w:fill="auto"/>
          </w:tcPr>
          <w:p w14:paraId="25B770B5" w14:textId="77777777" w:rsidR="00F65D68" w:rsidRPr="007D336C" w:rsidRDefault="00F65D68" w:rsidP="00F368EF">
            <w:pPr>
              <w:pStyle w:val="Zawartotabeli"/>
              <w:numPr>
                <w:ilvl w:val="0"/>
                <w:numId w:val="32"/>
              </w:numPr>
              <w:snapToGrid w:val="0"/>
              <w:spacing w:before="60" w:after="60" w:line="360" w:lineRule="auto"/>
              <w:ind w:hanging="645"/>
              <w:rPr>
                <w:rFonts w:ascii="Garamond" w:hAnsi="Garamond"/>
                <w:sz w:val="22"/>
                <w:szCs w:val="22"/>
              </w:rPr>
            </w:pPr>
          </w:p>
        </w:tc>
        <w:tc>
          <w:tcPr>
            <w:tcW w:w="8646" w:type="dxa"/>
            <w:tcBorders>
              <w:top w:val="single" w:sz="4" w:space="0" w:color="000000"/>
              <w:left w:val="single" w:sz="4" w:space="0" w:color="000000"/>
              <w:bottom w:val="single" w:sz="4" w:space="0" w:color="000000"/>
            </w:tcBorders>
            <w:shd w:val="clear" w:color="auto" w:fill="auto"/>
            <w:vAlign w:val="center"/>
          </w:tcPr>
          <w:p w14:paraId="096B9B6F" w14:textId="77777777" w:rsidR="00F65D68" w:rsidRPr="00827D3F" w:rsidRDefault="00F65D68" w:rsidP="00F368EF">
            <w:pPr>
              <w:widowControl w:val="0"/>
              <w:autoSpaceDE w:val="0"/>
              <w:spacing w:before="60" w:after="60"/>
              <w:rPr>
                <w:rFonts w:ascii="Garamond" w:eastAsia="Calibri" w:hAnsi="Garamond" w:cs="Times New Roman"/>
              </w:rPr>
            </w:pPr>
            <w:r w:rsidRPr="00827D3F">
              <w:rPr>
                <w:rFonts w:ascii="Garamond" w:hAnsi="Garamond" w:cs="Times New Roman"/>
                <w:b/>
              </w:rPr>
              <w:t>Wymiary</w:t>
            </w:r>
            <w:r w:rsidRPr="00827D3F">
              <w:rPr>
                <w:rFonts w:ascii="Garamond" w:eastAsia="Calibri" w:hAnsi="Garamond" w:cs="Times New Roman"/>
              </w:rPr>
              <w:t>.</w:t>
            </w:r>
          </w:p>
          <w:p w14:paraId="0036B656" w14:textId="77777777" w:rsidR="00F65D68" w:rsidRPr="00827D3F" w:rsidRDefault="00F65D68" w:rsidP="00F368EF">
            <w:pPr>
              <w:widowControl w:val="0"/>
              <w:autoSpaceDE w:val="0"/>
              <w:spacing w:before="60" w:after="60"/>
              <w:rPr>
                <w:rFonts w:ascii="Garamond" w:eastAsia="Calibri" w:hAnsi="Garamond" w:cs="Times New Roman"/>
              </w:rPr>
            </w:pPr>
            <w:r w:rsidRPr="00827D3F">
              <w:rPr>
                <w:rFonts w:ascii="Garamond" w:eastAsia="Calibri" w:hAnsi="Garamond" w:cs="Times New Roman"/>
              </w:rPr>
              <w:t>1. szerokość  max. 1970 mm</w:t>
            </w:r>
            <w:r w:rsidR="00827D3F">
              <w:rPr>
                <w:rFonts w:ascii="Garamond" w:eastAsia="Calibri" w:hAnsi="Garamond" w:cs="Times New Roman"/>
              </w:rPr>
              <w:t xml:space="preserve"> </w:t>
            </w:r>
            <w:r w:rsidR="000236DB" w:rsidRPr="00827D3F">
              <w:rPr>
                <w:rFonts w:ascii="Garamond" w:hAnsi="Garamond"/>
              </w:rPr>
              <w:t>(+/- 10%)</w:t>
            </w:r>
            <w:r w:rsidRPr="00827D3F">
              <w:rPr>
                <w:rFonts w:ascii="Garamond" w:eastAsia="Calibri" w:hAnsi="Garamond" w:cs="Times New Roman"/>
              </w:rPr>
              <w:tab/>
              <w:t xml:space="preserve"> </w:t>
            </w:r>
          </w:p>
          <w:p w14:paraId="4DFDBFE2" w14:textId="77777777" w:rsidR="00F65D68" w:rsidRPr="00827D3F" w:rsidRDefault="00F65D68" w:rsidP="00F368EF">
            <w:pPr>
              <w:widowControl w:val="0"/>
              <w:autoSpaceDE w:val="0"/>
              <w:spacing w:before="60" w:after="60" w:line="259" w:lineRule="auto"/>
              <w:rPr>
                <w:rFonts w:ascii="Garamond" w:eastAsia="Calibri" w:hAnsi="Garamond" w:cs="Times New Roman"/>
              </w:rPr>
            </w:pPr>
            <w:r w:rsidRPr="00827D3F">
              <w:rPr>
                <w:rFonts w:ascii="Garamond" w:eastAsia="Calibri" w:hAnsi="Garamond" w:cs="Times New Roman"/>
              </w:rPr>
              <w:t>2. głębokość max. 840 mm</w:t>
            </w:r>
            <w:r w:rsidR="00827D3F">
              <w:rPr>
                <w:rFonts w:ascii="Garamond" w:eastAsia="Calibri" w:hAnsi="Garamond" w:cs="Times New Roman"/>
              </w:rPr>
              <w:t xml:space="preserve"> </w:t>
            </w:r>
            <w:r w:rsidR="000236DB" w:rsidRPr="00827D3F">
              <w:rPr>
                <w:rFonts w:ascii="Garamond" w:hAnsi="Garamond"/>
              </w:rPr>
              <w:t>(+/- 10%)</w:t>
            </w:r>
            <w:r w:rsidRPr="00827D3F">
              <w:rPr>
                <w:rFonts w:ascii="Garamond" w:eastAsia="Calibri" w:hAnsi="Garamond" w:cs="Times New Roman"/>
              </w:rPr>
              <w:tab/>
            </w:r>
            <w:r w:rsidRPr="00827D3F">
              <w:rPr>
                <w:rFonts w:ascii="Garamond" w:eastAsia="Calibri" w:hAnsi="Garamond" w:cs="Times New Roman"/>
              </w:rPr>
              <w:tab/>
            </w:r>
          </w:p>
          <w:p w14:paraId="1AB71540" w14:textId="77777777" w:rsidR="00F65D68" w:rsidRPr="00827D3F" w:rsidRDefault="00F65D68" w:rsidP="00F368EF">
            <w:pPr>
              <w:widowControl w:val="0"/>
              <w:autoSpaceDE w:val="0"/>
              <w:spacing w:before="60" w:after="60" w:line="259" w:lineRule="auto"/>
              <w:rPr>
                <w:rFonts w:ascii="Garamond" w:eastAsia="Calibri" w:hAnsi="Garamond" w:cs="Times New Roman"/>
              </w:rPr>
            </w:pPr>
            <w:r w:rsidRPr="00827D3F">
              <w:rPr>
                <w:rFonts w:ascii="Garamond" w:eastAsia="Calibri" w:hAnsi="Garamond" w:cs="Times New Roman"/>
              </w:rPr>
              <w:t>3. wysokość całkowita z konstrukcją nośną i wyposażeniem:    max. 2300 mm</w:t>
            </w:r>
            <w:r w:rsidRPr="00827D3F">
              <w:rPr>
                <w:rFonts w:ascii="Garamond" w:eastAsia="Calibri" w:hAnsi="Garamond" w:cs="Times New Roman"/>
              </w:rPr>
              <w:tab/>
            </w:r>
            <w:r w:rsidRPr="00827D3F">
              <w:rPr>
                <w:rFonts w:ascii="Garamond" w:eastAsia="Calibri" w:hAnsi="Garamond" w:cs="Times New Roman"/>
              </w:rPr>
              <w:tab/>
            </w:r>
          </w:p>
        </w:tc>
        <w:tc>
          <w:tcPr>
            <w:tcW w:w="1843" w:type="dxa"/>
            <w:tcBorders>
              <w:top w:val="single" w:sz="4" w:space="0" w:color="000000"/>
              <w:left w:val="single" w:sz="4" w:space="0" w:color="auto"/>
              <w:bottom w:val="single" w:sz="4" w:space="0" w:color="000000"/>
            </w:tcBorders>
            <w:shd w:val="clear" w:color="auto" w:fill="auto"/>
            <w:vAlign w:val="center"/>
          </w:tcPr>
          <w:p w14:paraId="7CB6F96F" w14:textId="77777777" w:rsidR="00F65D68" w:rsidRPr="007D336C" w:rsidRDefault="00F65D68" w:rsidP="00F368EF">
            <w:pPr>
              <w:spacing w:before="60" w:after="60"/>
              <w:jc w:val="center"/>
              <w:rPr>
                <w:rFonts w:ascii="Garamond" w:hAnsi="Garamond"/>
              </w:rPr>
            </w:pPr>
            <w:r w:rsidRPr="007D336C">
              <w:rPr>
                <w:rFonts w:ascii="Garamond" w:hAnsi="Garamond" w:cs="Times New Roman"/>
              </w:rPr>
              <w:t>Tak</w:t>
            </w:r>
            <w:r w:rsidR="00827D3F">
              <w:rPr>
                <w:rFonts w:ascii="Garamond" w:hAnsi="Garamond" w:cs="Times New Roman"/>
              </w:rPr>
              <w:t>, podać</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128C1894" w14:textId="77777777" w:rsidR="00F65D68" w:rsidRPr="007D336C" w:rsidRDefault="00F65D68" w:rsidP="00F368EF">
            <w:pPr>
              <w:suppressAutoHyphens/>
              <w:snapToGrid w:val="0"/>
              <w:spacing w:before="60" w:after="6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vAlign w:val="center"/>
          </w:tcPr>
          <w:p w14:paraId="2397A5FB" w14:textId="77777777" w:rsidR="00F65D68" w:rsidRPr="007D336C" w:rsidRDefault="00F65D68" w:rsidP="00F368EF">
            <w:pPr>
              <w:spacing w:before="60" w:after="60"/>
              <w:jc w:val="center"/>
              <w:rPr>
                <w:rFonts w:ascii="Garamond" w:hAnsi="Garamond"/>
              </w:rPr>
            </w:pPr>
            <w:r w:rsidRPr="007D336C">
              <w:rPr>
                <w:rFonts w:ascii="Garamond" w:eastAsia="Times New Roman" w:hAnsi="Garamond" w:cs="Times New Roman"/>
                <w:b/>
                <w:lang w:eastAsia="ar-SA"/>
              </w:rPr>
              <w:t>----</w:t>
            </w:r>
          </w:p>
        </w:tc>
      </w:tr>
      <w:tr w:rsidR="00F65D68" w:rsidRPr="007D336C" w14:paraId="79AB56D2" w14:textId="77777777" w:rsidTr="00F65D68">
        <w:tc>
          <w:tcPr>
            <w:tcW w:w="568" w:type="dxa"/>
            <w:tcBorders>
              <w:top w:val="single" w:sz="4" w:space="0" w:color="000000"/>
              <w:left w:val="single" w:sz="4" w:space="0" w:color="000000"/>
              <w:bottom w:val="single" w:sz="4" w:space="0" w:color="000000"/>
            </w:tcBorders>
            <w:shd w:val="clear" w:color="auto" w:fill="auto"/>
          </w:tcPr>
          <w:p w14:paraId="7A02F5F7" w14:textId="77777777" w:rsidR="00F65D68" w:rsidRPr="007D336C" w:rsidRDefault="00F65D68" w:rsidP="00F368EF">
            <w:pPr>
              <w:pStyle w:val="Zawartotabeli"/>
              <w:numPr>
                <w:ilvl w:val="0"/>
                <w:numId w:val="32"/>
              </w:numPr>
              <w:snapToGrid w:val="0"/>
              <w:spacing w:before="60" w:after="60" w:line="360" w:lineRule="auto"/>
              <w:ind w:hanging="645"/>
              <w:rPr>
                <w:rFonts w:ascii="Garamond" w:hAnsi="Garamond"/>
                <w:sz w:val="22"/>
                <w:szCs w:val="22"/>
              </w:rPr>
            </w:pPr>
          </w:p>
        </w:tc>
        <w:tc>
          <w:tcPr>
            <w:tcW w:w="8646" w:type="dxa"/>
            <w:tcBorders>
              <w:top w:val="single" w:sz="4" w:space="0" w:color="000000"/>
              <w:left w:val="single" w:sz="4" w:space="0" w:color="000000"/>
              <w:bottom w:val="single" w:sz="4" w:space="0" w:color="000000"/>
            </w:tcBorders>
            <w:shd w:val="clear" w:color="auto" w:fill="auto"/>
            <w:vAlign w:val="center"/>
          </w:tcPr>
          <w:p w14:paraId="5EA2EC48" w14:textId="6C557499" w:rsidR="00F65D68" w:rsidRPr="007D336C" w:rsidRDefault="00F65D68" w:rsidP="004B5214">
            <w:pPr>
              <w:widowControl w:val="0"/>
              <w:autoSpaceDE w:val="0"/>
              <w:spacing w:before="60" w:after="60"/>
              <w:rPr>
                <w:rFonts w:ascii="Garamond" w:hAnsi="Garamond" w:cs="Times New Roman"/>
              </w:rPr>
            </w:pPr>
            <w:r w:rsidRPr="007D336C">
              <w:rPr>
                <w:rFonts w:ascii="Garamond" w:hAnsi="Garamond" w:cs="Times New Roman"/>
              </w:rPr>
              <w:t>Komora laminarna, certyfikowana do pracy z cytostatykami</w:t>
            </w:r>
            <w:r w:rsidRPr="007D336C">
              <w:rPr>
                <w:rFonts w:ascii="Garamond" w:hAnsi="Garamond" w:cs="Times New Roman"/>
                <w:b/>
              </w:rPr>
              <w:t xml:space="preserve">. </w:t>
            </w:r>
          </w:p>
        </w:tc>
        <w:tc>
          <w:tcPr>
            <w:tcW w:w="1843" w:type="dxa"/>
            <w:tcBorders>
              <w:top w:val="single" w:sz="4" w:space="0" w:color="000000"/>
              <w:left w:val="single" w:sz="4" w:space="0" w:color="auto"/>
              <w:bottom w:val="single" w:sz="4" w:space="0" w:color="000000"/>
            </w:tcBorders>
            <w:shd w:val="clear" w:color="auto" w:fill="auto"/>
            <w:vAlign w:val="center"/>
          </w:tcPr>
          <w:p w14:paraId="2B4F6132" w14:textId="77777777" w:rsidR="00F65D68" w:rsidRPr="007D336C" w:rsidRDefault="00F65D68" w:rsidP="00F368EF">
            <w:pPr>
              <w:spacing w:before="60" w:after="60"/>
              <w:jc w:val="center"/>
              <w:rPr>
                <w:rFonts w:ascii="Garamond" w:hAnsi="Garamond"/>
              </w:rPr>
            </w:pPr>
            <w:r w:rsidRPr="007D336C">
              <w:rPr>
                <w:rFonts w:ascii="Garamond" w:hAnsi="Garamond" w:cs="Times New Roman"/>
              </w:rPr>
              <w:t>Tak</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1F50893E" w14:textId="77777777" w:rsidR="00F65D68" w:rsidRPr="007D336C" w:rsidRDefault="00F65D68" w:rsidP="00F368EF">
            <w:pPr>
              <w:suppressAutoHyphens/>
              <w:snapToGrid w:val="0"/>
              <w:spacing w:before="60" w:after="6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vAlign w:val="center"/>
          </w:tcPr>
          <w:p w14:paraId="6FADCD56" w14:textId="77777777" w:rsidR="00F65D68" w:rsidRPr="007D336C" w:rsidRDefault="00F65D68" w:rsidP="00F368EF">
            <w:pPr>
              <w:spacing w:before="60" w:after="60"/>
              <w:jc w:val="center"/>
              <w:rPr>
                <w:rFonts w:ascii="Garamond" w:hAnsi="Garamond"/>
              </w:rPr>
            </w:pPr>
            <w:r w:rsidRPr="007D336C">
              <w:rPr>
                <w:rFonts w:ascii="Garamond" w:eastAsia="Times New Roman" w:hAnsi="Garamond" w:cs="Times New Roman"/>
                <w:b/>
                <w:lang w:eastAsia="ar-SA"/>
              </w:rPr>
              <w:t>----</w:t>
            </w:r>
          </w:p>
        </w:tc>
      </w:tr>
      <w:tr w:rsidR="00F65D68" w:rsidRPr="007D336C" w14:paraId="1F723B2A" w14:textId="77777777" w:rsidTr="00F65D68">
        <w:tc>
          <w:tcPr>
            <w:tcW w:w="568" w:type="dxa"/>
            <w:tcBorders>
              <w:top w:val="single" w:sz="4" w:space="0" w:color="000000"/>
              <w:left w:val="single" w:sz="4" w:space="0" w:color="000000"/>
              <w:bottom w:val="single" w:sz="4" w:space="0" w:color="000000"/>
            </w:tcBorders>
            <w:shd w:val="clear" w:color="auto" w:fill="auto"/>
          </w:tcPr>
          <w:p w14:paraId="3D2EBCC9" w14:textId="77777777" w:rsidR="00F65D68" w:rsidRPr="007D336C" w:rsidRDefault="00F65D68" w:rsidP="00F368EF">
            <w:pPr>
              <w:pStyle w:val="Zawartotabeli"/>
              <w:numPr>
                <w:ilvl w:val="0"/>
                <w:numId w:val="32"/>
              </w:numPr>
              <w:snapToGrid w:val="0"/>
              <w:spacing w:before="60" w:after="60" w:line="360" w:lineRule="auto"/>
              <w:ind w:hanging="645"/>
              <w:rPr>
                <w:rFonts w:ascii="Garamond" w:hAnsi="Garamond"/>
                <w:sz w:val="22"/>
                <w:szCs w:val="22"/>
              </w:rPr>
            </w:pPr>
          </w:p>
        </w:tc>
        <w:tc>
          <w:tcPr>
            <w:tcW w:w="8646" w:type="dxa"/>
            <w:tcBorders>
              <w:top w:val="single" w:sz="4" w:space="0" w:color="000000"/>
              <w:left w:val="single" w:sz="4" w:space="0" w:color="000000"/>
              <w:bottom w:val="single" w:sz="4" w:space="0" w:color="000000"/>
            </w:tcBorders>
            <w:shd w:val="clear" w:color="auto" w:fill="auto"/>
            <w:vAlign w:val="center"/>
          </w:tcPr>
          <w:p w14:paraId="450D46A8" w14:textId="77777777" w:rsidR="00F65D68" w:rsidRPr="007D336C" w:rsidRDefault="00F65D68" w:rsidP="00F368EF">
            <w:pPr>
              <w:widowControl w:val="0"/>
              <w:autoSpaceDE w:val="0"/>
              <w:spacing w:before="60" w:after="60"/>
              <w:rPr>
                <w:rFonts w:ascii="Garamond" w:hAnsi="Garamond" w:cs="Times New Roman"/>
              </w:rPr>
            </w:pPr>
            <w:r w:rsidRPr="007D336C">
              <w:rPr>
                <w:rFonts w:ascii="Garamond" w:hAnsi="Garamond" w:cs="Times New Roman"/>
              </w:rPr>
              <w:t>Szyby boczne i szyba frontowa bez obramowania, ze szkła wielowarstwowego bezpiecznego.</w:t>
            </w:r>
          </w:p>
        </w:tc>
        <w:tc>
          <w:tcPr>
            <w:tcW w:w="1843" w:type="dxa"/>
            <w:tcBorders>
              <w:top w:val="single" w:sz="4" w:space="0" w:color="000000"/>
              <w:left w:val="single" w:sz="4" w:space="0" w:color="auto"/>
              <w:bottom w:val="single" w:sz="4" w:space="0" w:color="000000"/>
            </w:tcBorders>
            <w:shd w:val="clear" w:color="auto" w:fill="auto"/>
            <w:vAlign w:val="center"/>
          </w:tcPr>
          <w:p w14:paraId="295C7A7E" w14:textId="77777777" w:rsidR="00F65D68" w:rsidRPr="007D336C" w:rsidRDefault="00F65D68" w:rsidP="00F368EF">
            <w:pPr>
              <w:spacing w:before="60" w:after="60"/>
              <w:jc w:val="center"/>
              <w:rPr>
                <w:rFonts w:ascii="Garamond" w:hAnsi="Garamond"/>
              </w:rPr>
            </w:pPr>
            <w:r w:rsidRPr="007D336C">
              <w:rPr>
                <w:rFonts w:ascii="Garamond" w:hAnsi="Garamond" w:cs="Times New Roman"/>
              </w:rPr>
              <w:t>Tak</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5BD3F6FC" w14:textId="77777777" w:rsidR="00F65D68" w:rsidRPr="007D336C" w:rsidRDefault="00F65D68" w:rsidP="00F368EF">
            <w:pPr>
              <w:suppressAutoHyphens/>
              <w:snapToGrid w:val="0"/>
              <w:spacing w:before="60" w:after="6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vAlign w:val="center"/>
          </w:tcPr>
          <w:p w14:paraId="6DB6F8C3" w14:textId="77777777" w:rsidR="00F65D68" w:rsidRPr="007D336C" w:rsidRDefault="00F65D68" w:rsidP="00F368EF">
            <w:pPr>
              <w:spacing w:before="60" w:after="60"/>
              <w:jc w:val="center"/>
              <w:rPr>
                <w:rFonts w:ascii="Garamond" w:hAnsi="Garamond"/>
              </w:rPr>
            </w:pPr>
            <w:r w:rsidRPr="007D336C">
              <w:rPr>
                <w:rFonts w:ascii="Garamond" w:eastAsia="Times New Roman" w:hAnsi="Garamond" w:cs="Times New Roman"/>
                <w:b/>
                <w:lang w:eastAsia="ar-SA"/>
              </w:rPr>
              <w:t>----</w:t>
            </w:r>
          </w:p>
        </w:tc>
      </w:tr>
      <w:tr w:rsidR="00F65D68" w:rsidRPr="007D336C" w14:paraId="2B508401" w14:textId="77777777" w:rsidTr="00F65D68">
        <w:tc>
          <w:tcPr>
            <w:tcW w:w="568" w:type="dxa"/>
            <w:tcBorders>
              <w:top w:val="single" w:sz="4" w:space="0" w:color="000000"/>
              <w:left w:val="single" w:sz="4" w:space="0" w:color="000000"/>
              <w:bottom w:val="single" w:sz="4" w:space="0" w:color="000000"/>
            </w:tcBorders>
            <w:shd w:val="clear" w:color="auto" w:fill="auto"/>
          </w:tcPr>
          <w:p w14:paraId="7C548A81" w14:textId="77777777" w:rsidR="00F65D68" w:rsidRPr="007D336C" w:rsidRDefault="00F65D68" w:rsidP="00F368EF">
            <w:pPr>
              <w:pStyle w:val="Zawartotabeli"/>
              <w:numPr>
                <w:ilvl w:val="0"/>
                <w:numId w:val="32"/>
              </w:numPr>
              <w:snapToGrid w:val="0"/>
              <w:spacing w:before="60" w:after="60" w:line="360" w:lineRule="auto"/>
              <w:ind w:hanging="645"/>
              <w:rPr>
                <w:rFonts w:ascii="Garamond" w:hAnsi="Garamond"/>
                <w:sz w:val="22"/>
                <w:szCs w:val="22"/>
              </w:rPr>
            </w:pPr>
          </w:p>
        </w:tc>
        <w:tc>
          <w:tcPr>
            <w:tcW w:w="8646" w:type="dxa"/>
            <w:tcBorders>
              <w:top w:val="single" w:sz="4" w:space="0" w:color="000000"/>
              <w:left w:val="single" w:sz="4" w:space="0" w:color="000000"/>
              <w:bottom w:val="single" w:sz="4" w:space="0" w:color="000000"/>
            </w:tcBorders>
            <w:shd w:val="clear" w:color="auto" w:fill="auto"/>
            <w:vAlign w:val="center"/>
          </w:tcPr>
          <w:p w14:paraId="5252654F" w14:textId="77777777" w:rsidR="00F65D68" w:rsidRPr="007D336C" w:rsidRDefault="00F65D68" w:rsidP="00F368EF">
            <w:pPr>
              <w:widowControl w:val="0"/>
              <w:autoSpaceDE w:val="0"/>
              <w:spacing w:before="60" w:after="60"/>
              <w:rPr>
                <w:rFonts w:ascii="Garamond" w:hAnsi="Garamond" w:cs="Times New Roman"/>
              </w:rPr>
            </w:pPr>
            <w:r w:rsidRPr="007D336C">
              <w:rPr>
                <w:rFonts w:ascii="Garamond" w:hAnsi="Garamond" w:cs="Times New Roman"/>
              </w:rPr>
              <w:t>Stabilna konstrukcja ze stali:</w:t>
            </w:r>
            <w:r w:rsidRPr="007D336C">
              <w:rPr>
                <w:rFonts w:ascii="Garamond" w:hAnsi="Garamond" w:cs="Times New Roman"/>
              </w:rPr>
              <w:tab/>
            </w:r>
            <w:r w:rsidRPr="007D336C">
              <w:rPr>
                <w:rFonts w:ascii="Garamond" w:hAnsi="Garamond" w:cs="Times New Roman"/>
              </w:rPr>
              <w:tab/>
            </w:r>
          </w:p>
          <w:p w14:paraId="3E0557A6" w14:textId="77777777" w:rsidR="00F65D68" w:rsidRPr="007D336C" w:rsidRDefault="00F65D68" w:rsidP="00F368EF">
            <w:pPr>
              <w:widowControl w:val="0"/>
              <w:autoSpaceDE w:val="0"/>
              <w:spacing w:before="60" w:after="60"/>
              <w:rPr>
                <w:rFonts w:ascii="Garamond" w:hAnsi="Garamond" w:cs="Times New Roman"/>
              </w:rPr>
            </w:pPr>
            <w:r w:rsidRPr="007D336C">
              <w:rPr>
                <w:rFonts w:ascii="Garamond" w:hAnsi="Garamond" w:cs="Times New Roman"/>
              </w:rPr>
              <w:t>- powierzchnia pracy ze stali szlachetnej (V2A)</w:t>
            </w:r>
          </w:p>
          <w:p w14:paraId="6E004DE0" w14:textId="77777777" w:rsidR="00F65D68" w:rsidRPr="007D336C" w:rsidRDefault="00F65D68" w:rsidP="00F368EF">
            <w:pPr>
              <w:widowControl w:val="0"/>
              <w:autoSpaceDE w:val="0"/>
              <w:spacing w:before="60" w:after="60"/>
              <w:rPr>
                <w:rFonts w:ascii="Garamond" w:hAnsi="Garamond" w:cs="Times New Roman"/>
              </w:rPr>
            </w:pPr>
            <w:r w:rsidRPr="007D336C">
              <w:rPr>
                <w:rFonts w:ascii="Garamond" w:hAnsi="Garamond" w:cs="Times New Roman"/>
              </w:rPr>
              <w:t>- obudowa z blachy stalowej powleczonej proszkiem.</w:t>
            </w:r>
          </w:p>
        </w:tc>
        <w:tc>
          <w:tcPr>
            <w:tcW w:w="1843" w:type="dxa"/>
            <w:tcBorders>
              <w:top w:val="single" w:sz="4" w:space="0" w:color="000000"/>
              <w:left w:val="single" w:sz="4" w:space="0" w:color="auto"/>
              <w:bottom w:val="single" w:sz="4" w:space="0" w:color="000000"/>
            </w:tcBorders>
            <w:shd w:val="clear" w:color="auto" w:fill="auto"/>
            <w:vAlign w:val="center"/>
          </w:tcPr>
          <w:p w14:paraId="1CB86AA9" w14:textId="77777777" w:rsidR="00F65D68" w:rsidRPr="007D336C" w:rsidRDefault="00F65D68" w:rsidP="00F368EF">
            <w:pPr>
              <w:spacing w:before="60" w:after="60"/>
              <w:jc w:val="center"/>
              <w:rPr>
                <w:rFonts w:ascii="Garamond" w:hAnsi="Garamond"/>
              </w:rPr>
            </w:pPr>
            <w:r w:rsidRPr="007D336C">
              <w:rPr>
                <w:rFonts w:ascii="Garamond" w:hAnsi="Garamond" w:cs="Times New Roman"/>
              </w:rPr>
              <w:t>Tak</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69E0989A" w14:textId="77777777" w:rsidR="00F65D68" w:rsidRPr="007D336C" w:rsidRDefault="00F65D68" w:rsidP="00F368EF">
            <w:pPr>
              <w:suppressAutoHyphens/>
              <w:snapToGrid w:val="0"/>
              <w:spacing w:before="60" w:after="6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vAlign w:val="center"/>
          </w:tcPr>
          <w:p w14:paraId="684B4986" w14:textId="77777777" w:rsidR="00F65D68" w:rsidRPr="007D336C" w:rsidRDefault="00F65D68" w:rsidP="00F368EF">
            <w:pPr>
              <w:spacing w:before="60" w:after="60"/>
              <w:jc w:val="center"/>
              <w:rPr>
                <w:rFonts w:ascii="Garamond" w:hAnsi="Garamond"/>
              </w:rPr>
            </w:pPr>
            <w:r w:rsidRPr="007D336C">
              <w:rPr>
                <w:rFonts w:ascii="Garamond" w:eastAsia="Times New Roman" w:hAnsi="Garamond" w:cs="Times New Roman"/>
                <w:b/>
                <w:lang w:eastAsia="ar-SA"/>
              </w:rPr>
              <w:t>----</w:t>
            </w:r>
          </w:p>
        </w:tc>
      </w:tr>
      <w:tr w:rsidR="00F65D68" w:rsidRPr="007D336C" w14:paraId="412E1E97" w14:textId="77777777" w:rsidTr="00F65D68">
        <w:tc>
          <w:tcPr>
            <w:tcW w:w="568" w:type="dxa"/>
            <w:tcBorders>
              <w:top w:val="single" w:sz="4" w:space="0" w:color="000000"/>
              <w:left w:val="single" w:sz="4" w:space="0" w:color="000000"/>
              <w:bottom w:val="single" w:sz="4" w:space="0" w:color="000000"/>
            </w:tcBorders>
            <w:shd w:val="clear" w:color="auto" w:fill="auto"/>
          </w:tcPr>
          <w:p w14:paraId="4AE4EA89" w14:textId="77777777" w:rsidR="00F65D68" w:rsidRPr="007D336C" w:rsidRDefault="00F65D68" w:rsidP="00F368EF">
            <w:pPr>
              <w:pStyle w:val="Zawartotabeli"/>
              <w:numPr>
                <w:ilvl w:val="0"/>
                <w:numId w:val="32"/>
              </w:numPr>
              <w:snapToGrid w:val="0"/>
              <w:spacing w:before="60" w:after="60" w:line="360" w:lineRule="auto"/>
              <w:ind w:hanging="645"/>
              <w:rPr>
                <w:rFonts w:ascii="Garamond" w:hAnsi="Garamond"/>
                <w:sz w:val="22"/>
                <w:szCs w:val="22"/>
              </w:rPr>
            </w:pPr>
          </w:p>
        </w:tc>
        <w:tc>
          <w:tcPr>
            <w:tcW w:w="8646" w:type="dxa"/>
            <w:tcBorders>
              <w:top w:val="single" w:sz="4" w:space="0" w:color="000000"/>
              <w:left w:val="single" w:sz="4" w:space="0" w:color="000000"/>
              <w:bottom w:val="single" w:sz="4" w:space="0" w:color="000000"/>
            </w:tcBorders>
            <w:shd w:val="clear" w:color="auto" w:fill="auto"/>
            <w:vAlign w:val="center"/>
          </w:tcPr>
          <w:p w14:paraId="4B06713F" w14:textId="77777777" w:rsidR="00F65D68" w:rsidRPr="007D336C" w:rsidRDefault="00F65D68" w:rsidP="00F368EF">
            <w:pPr>
              <w:widowControl w:val="0"/>
              <w:autoSpaceDE w:val="0"/>
              <w:spacing w:before="60" w:after="60"/>
              <w:rPr>
                <w:rFonts w:ascii="Garamond" w:hAnsi="Garamond" w:cs="Times New Roman"/>
              </w:rPr>
            </w:pPr>
            <w:r w:rsidRPr="007D336C">
              <w:rPr>
                <w:rFonts w:ascii="Garamond" w:hAnsi="Garamond" w:cs="Times New Roman"/>
              </w:rPr>
              <w:t>Blat roboczy podzielony na segmenty, zbudowany ze stali szlachetnej:</w:t>
            </w:r>
            <w:r w:rsidRPr="007D336C">
              <w:rPr>
                <w:rFonts w:ascii="Garamond" w:hAnsi="Garamond" w:cs="Times New Roman"/>
              </w:rPr>
              <w:tab/>
            </w:r>
            <w:r w:rsidRPr="007D336C">
              <w:rPr>
                <w:rFonts w:ascii="Garamond" w:hAnsi="Garamond" w:cs="Times New Roman"/>
              </w:rPr>
              <w:tab/>
            </w:r>
          </w:p>
          <w:p w14:paraId="513351CE" w14:textId="77777777" w:rsidR="00F65D68" w:rsidRPr="007D336C" w:rsidRDefault="00F65D68" w:rsidP="00F368EF">
            <w:pPr>
              <w:widowControl w:val="0"/>
              <w:autoSpaceDE w:val="0"/>
              <w:spacing w:before="60" w:after="60"/>
              <w:rPr>
                <w:rFonts w:ascii="Garamond" w:hAnsi="Garamond" w:cs="Times New Roman"/>
              </w:rPr>
            </w:pPr>
            <w:r w:rsidRPr="007D336C">
              <w:rPr>
                <w:rFonts w:ascii="Garamond" w:hAnsi="Garamond" w:cs="Times New Roman"/>
              </w:rPr>
              <w:t>- możliwość dezynfekcji w autoklawie,</w:t>
            </w:r>
            <w:r w:rsidRPr="007D336C">
              <w:rPr>
                <w:rFonts w:ascii="Garamond" w:hAnsi="Garamond" w:cs="Times New Roman"/>
              </w:rPr>
              <w:tab/>
            </w:r>
            <w:r w:rsidRPr="007D336C">
              <w:rPr>
                <w:rFonts w:ascii="Garamond" w:hAnsi="Garamond" w:cs="Times New Roman"/>
              </w:rPr>
              <w:tab/>
            </w:r>
          </w:p>
          <w:p w14:paraId="38D63676" w14:textId="77777777" w:rsidR="00F65D68" w:rsidRPr="007D336C" w:rsidRDefault="00F65D68" w:rsidP="00F368EF">
            <w:pPr>
              <w:widowControl w:val="0"/>
              <w:autoSpaceDE w:val="0"/>
              <w:spacing w:before="60" w:after="60"/>
              <w:rPr>
                <w:rFonts w:ascii="Garamond" w:hAnsi="Garamond" w:cs="Times New Roman"/>
              </w:rPr>
            </w:pPr>
            <w:r w:rsidRPr="007D336C">
              <w:rPr>
                <w:rFonts w:ascii="Garamond" w:hAnsi="Garamond" w:cs="Times New Roman"/>
              </w:rPr>
              <w:t>- stabilna konstrukcja, odporna na wibracje (RMS ≤5μm).</w:t>
            </w:r>
            <w:r w:rsidRPr="007D336C">
              <w:rPr>
                <w:rFonts w:ascii="Garamond" w:hAnsi="Garamond" w:cs="Times New Roman"/>
              </w:rPr>
              <w:tab/>
            </w:r>
            <w:r w:rsidRPr="007D336C">
              <w:rPr>
                <w:rFonts w:ascii="Garamond" w:hAnsi="Garamond" w:cs="Times New Roman"/>
              </w:rPr>
              <w:tab/>
            </w:r>
            <w:r w:rsidRPr="007D336C">
              <w:rPr>
                <w:rFonts w:ascii="Garamond" w:hAnsi="Garamond" w:cs="Times New Roman"/>
              </w:rPr>
              <w:tab/>
            </w:r>
          </w:p>
        </w:tc>
        <w:tc>
          <w:tcPr>
            <w:tcW w:w="1843" w:type="dxa"/>
            <w:tcBorders>
              <w:top w:val="single" w:sz="4" w:space="0" w:color="000000"/>
              <w:left w:val="single" w:sz="4" w:space="0" w:color="auto"/>
              <w:bottom w:val="single" w:sz="4" w:space="0" w:color="000000"/>
            </w:tcBorders>
            <w:shd w:val="clear" w:color="auto" w:fill="auto"/>
            <w:vAlign w:val="center"/>
          </w:tcPr>
          <w:p w14:paraId="0CF4128E" w14:textId="77777777" w:rsidR="00F65D68" w:rsidRPr="007D336C" w:rsidRDefault="00F65D68" w:rsidP="00F368EF">
            <w:pPr>
              <w:spacing w:before="60" w:after="60"/>
              <w:jc w:val="center"/>
              <w:rPr>
                <w:rFonts w:ascii="Garamond" w:hAnsi="Garamond"/>
              </w:rPr>
            </w:pPr>
            <w:r w:rsidRPr="007D336C">
              <w:rPr>
                <w:rFonts w:ascii="Garamond" w:hAnsi="Garamond" w:cs="Times New Roman"/>
              </w:rPr>
              <w:t>Tak</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0A788238" w14:textId="77777777" w:rsidR="00F65D68" w:rsidRPr="007D336C" w:rsidRDefault="00F65D68" w:rsidP="00F368EF">
            <w:pPr>
              <w:suppressAutoHyphens/>
              <w:snapToGrid w:val="0"/>
              <w:spacing w:before="60" w:after="6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vAlign w:val="center"/>
          </w:tcPr>
          <w:p w14:paraId="4C284D66" w14:textId="77777777" w:rsidR="00F65D68" w:rsidRPr="007D336C" w:rsidRDefault="00F65D68" w:rsidP="00F368EF">
            <w:pPr>
              <w:spacing w:before="60" w:after="60"/>
              <w:jc w:val="center"/>
              <w:rPr>
                <w:rFonts w:ascii="Garamond" w:hAnsi="Garamond"/>
              </w:rPr>
            </w:pPr>
            <w:r w:rsidRPr="007D336C">
              <w:rPr>
                <w:rFonts w:ascii="Garamond" w:eastAsia="Times New Roman" w:hAnsi="Garamond" w:cs="Times New Roman"/>
                <w:b/>
                <w:lang w:eastAsia="ar-SA"/>
              </w:rPr>
              <w:t>----</w:t>
            </w:r>
          </w:p>
        </w:tc>
      </w:tr>
      <w:tr w:rsidR="00F65D68" w:rsidRPr="007D336C" w14:paraId="48E1D72B" w14:textId="77777777" w:rsidTr="00F65D68">
        <w:tc>
          <w:tcPr>
            <w:tcW w:w="568" w:type="dxa"/>
            <w:tcBorders>
              <w:top w:val="single" w:sz="4" w:space="0" w:color="000000"/>
              <w:left w:val="single" w:sz="4" w:space="0" w:color="000000"/>
              <w:bottom w:val="single" w:sz="4" w:space="0" w:color="000000"/>
            </w:tcBorders>
            <w:shd w:val="clear" w:color="auto" w:fill="auto"/>
          </w:tcPr>
          <w:p w14:paraId="21586D36" w14:textId="77777777" w:rsidR="00F65D68" w:rsidRPr="007D336C" w:rsidRDefault="00F65D68" w:rsidP="00F368EF">
            <w:pPr>
              <w:pStyle w:val="Zawartotabeli"/>
              <w:numPr>
                <w:ilvl w:val="0"/>
                <w:numId w:val="32"/>
              </w:numPr>
              <w:snapToGrid w:val="0"/>
              <w:spacing w:before="60" w:after="60" w:line="360" w:lineRule="auto"/>
              <w:ind w:hanging="645"/>
              <w:rPr>
                <w:rFonts w:ascii="Garamond" w:hAnsi="Garamond"/>
                <w:sz w:val="22"/>
                <w:szCs w:val="22"/>
              </w:rPr>
            </w:pPr>
          </w:p>
        </w:tc>
        <w:tc>
          <w:tcPr>
            <w:tcW w:w="8646" w:type="dxa"/>
            <w:tcBorders>
              <w:top w:val="single" w:sz="4" w:space="0" w:color="000000"/>
              <w:left w:val="single" w:sz="4" w:space="0" w:color="000000"/>
              <w:bottom w:val="single" w:sz="4" w:space="0" w:color="000000"/>
            </w:tcBorders>
            <w:shd w:val="clear" w:color="auto" w:fill="auto"/>
            <w:vAlign w:val="center"/>
          </w:tcPr>
          <w:p w14:paraId="586268BD" w14:textId="77777777" w:rsidR="00F65D68" w:rsidRPr="007D336C" w:rsidRDefault="00F65D68" w:rsidP="00F368EF">
            <w:pPr>
              <w:widowControl w:val="0"/>
              <w:autoSpaceDE w:val="0"/>
              <w:spacing w:before="60" w:after="60"/>
              <w:rPr>
                <w:rFonts w:ascii="Garamond" w:hAnsi="Garamond" w:cs="Times New Roman"/>
                <w:b/>
              </w:rPr>
            </w:pPr>
            <w:r w:rsidRPr="007D336C">
              <w:rPr>
                <w:rFonts w:ascii="Garamond" w:hAnsi="Garamond" w:cs="Times New Roman"/>
              </w:rPr>
              <w:t xml:space="preserve">Szyba frontowa podnoszona i opuszczana elektrycznie z możliwością otwarcia do  min.  400 mm   </w:t>
            </w:r>
            <w:r w:rsidRPr="007D336C">
              <w:rPr>
                <w:rFonts w:ascii="Garamond" w:hAnsi="Garamond" w:cs="Times New Roman"/>
              </w:rPr>
              <w:br/>
              <w:t xml:space="preserve">i całkowitego zamknięcia przestrzeni roboczej. System 3-filtrów HEPA odpowiadających klasie H14 odnośnie EN 1822-1, w tym filtr główny bezpośrednio pod blatem roboczym, zabezpieczony przed uszkodzeniem mechanicznym w trakcie pracy i wymiany. Wymiana filtrów HEPA bez ryzyka kontaminacji pomieszczenia. Zabezpieczenie filtrów urządzenia przed zanieczyszczeniem płynem rozlanym wewnątrz komory (brak konieczności każdorazowej wymiany filtrów w przypadku takiego zdarzenia). </w:t>
            </w:r>
          </w:p>
        </w:tc>
        <w:tc>
          <w:tcPr>
            <w:tcW w:w="1843" w:type="dxa"/>
            <w:tcBorders>
              <w:top w:val="single" w:sz="4" w:space="0" w:color="000000"/>
              <w:left w:val="single" w:sz="4" w:space="0" w:color="auto"/>
              <w:bottom w:val="single" w:sz="4" w:space="0" w:color="000000"/>
            </w:tcBorders>
            <w:shd w:val="clear" w:color="auto" w:fill="auto"/>
            <w:vAlign w:val="center"/>
          </w:tcPr>
          <w:p w14:paraId="5258F65F" w14:textId="77777777" w:rsidR="00F65D68" w:rsidRPr="007D336C" w:rsidRDefault="00F65D68" w:rsidP="00F368EF">
            <w:pPr>
              <w:spacing w:before="60" w:after="60"/>
              <w:jc w:val="center"/>
              <w:rPr>
                <w:rFonts w:ascii="Garamond" w:hAnsi="Garamond"/>
              </w:rPr>
            </w:pPr>
            <w:r w:rsidRPr="007D336C">
              <w:rPr>
                <w:rFonts w:ascii="Garamond" w:hAnsi="Garamond" w:cs="Times New Roman"/>
              </w:rPr>
              <w:t>Tak</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39F080F0" w14:textId="77777777" w:rsidR="00F65D68" w:rsidRPr="007D336C" w:rsidRDefault="00F65D68" w:rsidP="00F368EF">
            <w:pPr>
              <w:suppressAutoHyphens/>
              <w:snapToGrid w:val="0"/>
              <w:spacing w:before="60" w:after="6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vAlign w:val="center"/>
          </w:tcPr>
          <w:p w14:paraId="5A8F5CA4" w14:textId="77777777" w:rsidR="00F65D68" w:rsidRPr="007D336C" w:rsidRDefault="00F65D68" w:rsidP="00F368EF">
            <w:pPr>
              <w:spacing w:before="60" w:after="60"/>
              <w:jc w:val="center"/>
              <w:rPr>
                <w:rFonts w:ascii="Garamond" w:hAnsi="Garamond"/>
              </w:rPr>
            </w:pPr>
            <w:r w:rsidRPr="007D336C">
              <w:rPr>
                <w:rFonts w:ascii="Garamond" w:eastAsia="Times New Roman" w:hAnsi="Garamond" w:cs="Times New Roman"/>
                <w:b/>
                <w:lang w:eastAsia="ar-SA"/>
              </w:rPr>
              <w:t>----</w:t>
            </w:r>
          </w:p>
        </w:tc>
      </w:tr>
      <w:tr w:rsidR="00F65D68" w:rsidRPr="007D336C" w14:paraId="64940FA8" w14:textId="77777777" w:rsidTr="00F65D68">
        <w:tc>
          <w:tcPr>
            <w:tcW w:w="568" w:type="dxa"/>
            <w:tcBorders>
              <w:top w:val="single" w:sz="4" w:space="0" w:color="000000"/>
              <w:left w:val="single" w:sz="4" w:space="0" w:color="000000"/>
              <w:bottom w:val="single" w:sz="4" w:space="0" w:color="000000"/>
            </w:tcBorders>
            <w:shd w:val="clear" w:color="auto" w:fill="auto"/>
          </w:tcPr>
          <w:p w14:paraId="1B08736D" w14:textId="77777777" w:rsidR="00F65D68" w:rsidRPr="007D336C" w:rsidRDefault="00F65D68" w:rsidP="00F368EF">
            <w:pPr>
              <w:pStyle w:val="Zawartotabeli"/>
              <w:numPr>
                <w:ilvl w:val="0"/>
                <w:numId w:val="32"/>
              </w:numPr>
              <w:snapToGrid w:val="0"/>
              <w:spacing w:before="60" w:after="60" w:line="360" w:lineRule="auto"/>
              <w:ind w:hanging="645"/>
              <w:rPr>
                <w:rFonts w:ascii="Garamond" w:hAnsi="Garamond"/>
                <w:sz w:val="22"/>
                <w:szCs w:val="22"/>
              </w:rPr>
            </w:pPr>
          </w:p>
        </w:tc>
        <w:tc>
          <w:tcPr>
            <w:tcW w:w="8646" w:type="dxa"/>
            <w:tcBorders>
              <w:top w:val="single" w:sz="4" w:space="0" w:color="000000"/>
              <w:left w:val="single" w:sz="4" w:space="0" w:color="000000"/>
              <w:bottom w:val="single" w:sz="4" w:space="0" w:color="000000"/>
            </w:tcBorders>
            <w:shd w:val="clear" w:color="auto" w:fill="auto"/>
            <w:vAlign w:val="center"/>
          </w:tcPr>
          <w:p w14:paraId="2E40D82B" w14:textId="77777777" w:rsidR="00F65D68" w:rsidRPr="007D336C" w:rsidRDefault="00F65D68" w:rsidP="00F368EF">
            <w:pPr>
              <w:widowControl w:val="0"/>
              <w:autoSpaceDE w:val="0"/>
              <w:spacing w:before="60" w:after="60"/>
              <w:rPr>
                <w:rFonts w:ascii="Garamond" w:hAnsi="Garamond" w:cs="Times New Roman"/>
              </w:rPr>
            </w:pPr>
            <w:r w:rsidRPr="007D336C">
              <w:rPr>
                <w:rFonts w:ascii="Garamond" w:hAnsi="Garamond" w:cs="Times New Roman"/>
              </w:rPr>
              <w:t>Ochrona blokowania czystego powietrza w otworze powietrza wtórnego. Sterowana czujnikiem, elektroniczna regulacja wentylatora. Praca komory możliwa w następujących regulowanych automatycznie trybach pracy:</w:t>
            </w:r>
            <w:r w:rsidRPr="007D336C">
              <w:rPr>
                <w:rFonts w:ascii="Garamond" w:hAnsi="Garamond" w:cs="Times New Roman"/>
              </w:rPr>
              <w:tab/>
            </w:r>
            <w:r w:rsidRPr="007D336C">
              <w:rPr>
                <w:rFonts w:ascii="Garamond" w:hAnsi="Garamond" w:cs="Times New Roman"/>
              </w:rPr>
              <w:tab/>
            </w:r>
          </w:p>
          <w:p w14:paraId="08B1AC9C" w14:textId="77777777" w:rsidR="00F65D68" w:rsidRPr="007D336C" w:rsidRDefault="00F65D68" w:rsidP="00F368EF">
            <w:pPr>
              <w:widowControl w:val="0"/>
              <w:autoSpaceDE w:val="0"/>
              <w:spacing w:before="60" w:after="60"/>
              <w:rPr>
                <w:rFonts w:ascii="Garamond" w:hAnsi="Garamond" w:cs="Times New Roman"/>
              </w:rPr>
            </w:pPr>
            <w:r w:rsidRPr="007D336C">
              <w:rPr>
                <w:rFonts w:ascii="Garamond" w:hAnsi="Garamond" w:cs="Times New Roman"/>
              </w:rPr>
              <w:t>- normalny (,,pracy"),</w:t>
            </w:r>
            <w:r w:rsidRPr="007D336C">
              <w:rPr>
                <w:rFonts w:ascii="Garamond" w:hAnsi="Garamond" w:cs="Times New Roman"/>
              </w:rPr>
              <w:tab/>
            </w:r>
            <w:r w:rsidRPr="007D336C">
              <w:rPr>
                <w:rFonts w:ascii="Garamond" w:hAnsi="Garamond" w:cs="Times New Roman"/>
              </w:rPr>
              <w:tab/>
            </w:r>
          </w:p>
          <w:p w14:paraId="23379EFC" w14:textId="77777777" w:rsidR="00F65D68" w:rsidRPr="007D336C" w:rsidRDefault="00F65D68" w:rsidP="00F368EF">
            <w:pPr>
              <w:widowControl w:val="0"/>
              <w:autoSpaceDE w:val="0"/>
              <w:spacing w:before="60" w:after="60"/>
              <w:rPr>
                <w:rFonts w:ascii="Garamond" w:hAnsi="Garamond" w:cs="Times New Roman"/>
              </w:rPr>
            </w:pPr>
            <w:r w:rsidRPr="007D336C">
              <w:rPr>
                <w:rFonts w:ascii="Garamond" w:hAnsi="Garamond" w:cs="Times New Roman"/>
              </w:rPr>
              <w:t>- czyszczący (codzienne mycie i dezynfekcja komory)</w:t>
            </w:r>
          </w:p>
          <w:p w14:paraId="27DAF9DF" w14:textId="77777777" w:rsidR="00F65D68" w:rsidRPr="007D336C" w:rsidRDefault="00F65D68" w:rsidP="00F368EF">
            <w:pPr>
              <w:widowControl w:val="0"/>
              <w:autoSpaceDE w:val="0"/>
              <w:spacing w:before="60" w:after="60"/>
              <w:rPr>
                <w:rFonts w:ascii="Garamond" w:hAnsi="Garamond" w:cs="Times New Roman"/>
              </w:rPr>
            </w:pPr>
            <w:r w:rsidRPr="007D336C">
              <w:rPr>
                <w:rFonts w:ascii="Garamond" w:hAnsi="Garamond" w:cs="Times New Roman"/>
              </w:rPr>
              <w:t>- spoczynkowy ("stand-by").</w:t>
            </w:r>
          </w:p>
        </w:tc>
        <w:tc>
          <w:tcPr>
            <w:tcW w:w="1843" w:type="dxa"/>
            <w:tcBorders>
              <w:top w:val="single" w:sz="4" w:space="0" w:color="000000"/>
              <w:left w:val="single" w:sz="4" w:space="0" w:color="auto"/>
              <w:bottom w:val="single" w:sz="4" w:space="0" w:color="000000"/>
            </w:tcBorders>
            <w:shd w:val="clear" w:color="auto" w:fill="auto"/>
            <w:vAlign w:val="center"/>
          </w:tcPr>
          <w:p w14:paraId="16B0AF10" w14:textId="77777777" w:rsidR="00F65D68" w:rsidRPr="007D336C" w:rsidRDefault="00F65D68" w:rsidP="00F368EF">
            <w:pPr>
              <w:spacing w:before="60" w:after="60"/>
              <w:jc w:val="center"/>
              <w:rPr>
                <w:rFonts w:ascii="Garamond" w:hAnsi="Garamond"/>
              </w:rPr>
            </w:pPr>
            <w:r w:rsidRPr="007D336C">
              <w:rPr>
                <w:rFonts w:ascii="Garamond" w:hAnsi="Garamond" w:cs="Times New Roman"/>
              </w:rPr>
              <w:t>Tak</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1338C47E" w14:textId="77777777" w:rsidR="00F65D68" w:rsidRPr="007D336C" w:rsidRDefault="00F65D68" w:rsidP="00F368EF">
            <w:pPr>
              <w:suppressAutoHyphens/>
              <w:snapToGrid w:val="0"/>
              <w:spacing w:before="60" w:after="6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vAlign w:val="center"/>
          </w:tcPr>
          <w:p w14:paraId="03D6DAC9" w14:textId="77777777" w:rsidR="00F65D68" w:rsidRPr="007D336C" w:rsidRDefault="00F65D68" w:rsidP="00F368EF">
            <w:pPr>
              <w:spacing w:before="60" w:after="60"/>
              <w:jc w:val="center"/>
              <w:rPr>
                <w:rFonts w:ascii="Garamond" w:hAnsi="Garamond"/>
              </w:rPr>
            </w:pPr>
            <w:r w:rsidRPr="007D336C">
              <w:rPr>
                <w:rFonts w:ascii="Garamond" w:eastAsia="Times New Roman" w:hAnsi="Garamond" w:cs="Times New Roman"/>
                <w:b/>
                <w:lang w:eastAsia="ar-SA"/>
              </w:rPr>
              <w:t>----</w:t>
            </w:r>
          </w:p>
        </w:tc>
      </w:tr>
      <w:tr w:rsidR="00F65D68" w:rsidRPr="007D336C" w14:paraId="512EE7BB" w14:textId="77777777" w:rsidTr="00F65D68">
        <w:tc>
          <w:tcPr>
            <w:tcW w:w="568" w:type="dxa"/>
            <w:tcBorders>
              <w:top w:val="single" w:sz="4" w:space="0" w:color="000000"/>
              <w:left w:val="single" w:sz="4" w:space="0" w:color="000000"/>
              <w:bottom w:val="single" w:sz="4" w:space="0" w:color="000000"/>
            </w:tcBorders>
            <w:shd w:val="clear" w:color="auto" w:fill="auto"/>
          </w:tcPr>
          <w:p w14:paraId="1F299A8B" w14:textId="77777777" w:rsidR="00F65D68" w:rsidRPr="007D336C" w:rsidRDefault="00F65D68" w:rsidP="00F368EF">
            <w:pPr>
              <w:pStyle w:val="Zawartotabeli"/>
              <w:numPr>
                <w:ilvl w:val="0"/>
                <w:numId w:val="32"/>
              </w:numPr>
              <w:snapToGrid w:val="0"/>
              <w:spacing w:before="60" w:after="60" w:line="360" w:lineRule="auto"/>
              <w:ind w:hanging="645"/>
              <w:rPr>
                <w:rFonts w:ascii="Garamond" w:hAnsi="Garamond"/>
                <w:sz w:val="22"/>
                <w:szCs w:val="22"/>
              </w:rPr>
            </w:pPr>
          </w:p>
        </w:tc>
        <w:tc>
          <w:tcPr>
            <w:tcW w:w="8646" w:type="dxa"/>
            <w:tcBorders>
              <w:top w:val="single" w:sz="4" w:space="0" w:color="000000"/>
              <w:left w:val="single" w:sz="4" w:space="0" w:color="000000"/>
              <w:bottom w:val="single" w:sz="4" w:space="0" w:color="000000"/>
            </w:tcBorders>
            <w:shd w:val="clear" w:color="auto" w:fill="auto"/>
            <w:vAlign w:val="center"/>
          </w:tcPr>
          <w:p w14:paraId="1A1A794D" w14:textId="77777777" w:rsidR="00F65D68" w:rsidRPr="007D336C" w:rsidRDefault="00F65D68" w:rsidP="00F368EF">
            <w:pPr>
              <w:widowControl w:val="0"/>
              <w:autoSpaceDE w:val="0"/>
              <w:spacing w:before="60" w:after="60"/>
              <w:rPr>
                <w:rFonts w:ascii="Garamond" w:hAnsi="Garamond" w:cs="Times New Roman"/>
              </w:rPr>
            </w:pPr>
            <w:r w:rsidRPr="007D336C">
              <w:rPr>
                <w:rFonts w:ascii="Garamond" w:hAnsi="Garamond" w:cs="Times New Roman"/>
              </w:rPr>
              <w:t>Prędkość przepływu zgodna z GMP, potwierdzona w certyfikacie przez niezależną i akredytowaną jednostkę certyfikująca. Gniazdka elektryczne 230V w przestrzeni roboczej -minimum 2 (na ścianie tylnej). Zasilanie 230V, 50Hz. Wyświetlacz poza przestrzenią roboczą  pokazujący:</w:t>
            </w:r>
            <w:r w:rsidRPr="007D336C">
              <w:rPr>
                <w:rFonts w:ascii="Garamond" w:hAnsi="Garamond" w:cs="Times New Roman"/>
              </w:rPr>
              <w:tab/>
            </w:r>
          </w:p>
          <w:p w14:paraId="04AC384C" w14:textId="77777777" w:rsidR="00F65D68" w:rsidRPr="007D336C" w:rsidRDefault="00F65D68" w:rsidP="00F368EF">
            <w:pPr>
              <w:widowControl w:val="0"/>
              <w:autoSpaceDE w:val="0"/>
              <w:spacing w:before="60" w:after="60"/>
              <w:rPr>
                <w:rFonts w:ascii="Garamond" w:hAnsi="Garamond" w:cs="Times New Roman"/>
              </w:rPr>
            </w:pPr>
            <w:r w:rsidRPr="007D336C">
              <w:rPr>
                <w:rFonts w:ascii="Garamond" w:hAnsi="Garamond" w:cs="Times New Roman"/>
              </w:rPr>
              <w:t>- bieżący czas i datę,</w:t>
            </w:r>
            <w:r w:rsidRPr="007D336C">
              <w:rPr>
                <w:rFonts w:ascii="Garamond" w:hAnsi="Garamond" w:cs="Times New Roman"/>
              </w:rPr>
              <w:tab/>
            </w:r>
            <w:r w:rsidRPr="007D336C">
              <w:rPr>
                <w:rFonts w:ascii="Garamond" w:hAnsi="Garamond" w:cs="Times New Roman"/>
              </w:rPr>
              <w:tab/>
            </w:r>
          </w:p>
          <w:p w14:paraId="5DF86D5C" w14:textId="77777777" w:rsidR="00F65D68" w:rsidRPr="007D336C" w:rsidRDefault="00F65D68" w:rsidP="00F368EF">
            <w:pPr>
              <w:widowControl w:val="0"/>
              <w:autoSpaceDE w:val="0"/>
              <w:spacing w:before="60" w:after="60"/>
              <w:rPr>
                <w:rFonts w:ascii="Garamond" w:hAnsi="Garamond" w:cs="Times New Roman"/>
              </w:rPr>
            </w:pPr>
            <w:r w:rsidRPr="007D336C">
              <w:rPr>
                <w:rFonts w:ascii="Garamond" w:hAnsi="Garamond" w:cs="Times New Roman"/>
              </w:rPr>
              <w:t>- czas pracy komory laminarnej,</w:t>
            </w:r>
            <w:r w:rsidRPr="007D336C">
              <w:rPr>
                <w:rFonts w:ascii="Garamond" w:hAnsi="Garamond" w:cs="Times New Roman"/>
              </w:rPr>
              <w:tab/>
            </w:r>
            <w:r w:rsidRPr="007D336C">
              <w:rPr>
                <w:rFonts w:ascii="Garamond" w:hAnsi="Garamond" w:cs="Times New Roman"/>
              </w:rPr>
              <w:tab/>
            </w:r>
          </w:p>
          <w:p w14:paraId="1E8853A4" w14:textId="77777777" w:rsidR="00F65D68" w:rsidRPr="007D336C" w:rsidRDefault="00F65D68" w:rsidP="00F368EF">
            <w:pPr>
              <w:widowControl w:val="0"/>
              <w:autoSpaceDE w:val="0"/>
              <w:spacing w:before="60" w:after="60"/>
              <w:rPr>
                <w:rFonts w:ascii="Garamond" w:hAnsi="Garamond" w:cs="Times New Roman"/>
              </w:rPr>
            </w:pPr>
            <w:r w:rsidRPr="007D336C">
              <w:rPr>
                <w:rFonts w:ascii="Garamond" w:hAnsi="Garamond" w:cs="Times New Roman"/>
              </w:rPr>
              <w:t>- temperaturę w przestrzeni roboczej,</w:t>
            </w:r>
            <w:r w:rsidRPr="007D336C">
              <w:rPr>
                <w:rFonts w:ascii="Garamond" w:hAnsi="Garamond" w:cs="Times New Roman"/>
              </w:rPr>
              <w:tab/>
            </w:r>
          </w:p>
          <w:p w14:paraId="6EFD7FA9" w14:textId="77777777" w:rsidR="00F65D68" w:rsidRPr="007D336C" w:rsidRDefault="00F65D68" w:rsidP="00F368EF">
            <w:pPr>
              <w:widowControl w:val="0"/>
              <w:autoSpaceDE w:val="0"/>
              <w:spacing w:before="60" w:after="60"/>
              <w:rPr>
                <w:rFonts w:ascii="Garamond" w:hAnsi="Garamond" w:cs="Times New Roman"/>
              </w:rPr>
            </w:pPr>
            <w:r w:rsidRPr="007D336C">
              <w:rPr>
                <w:rFonts w:ascii="Garamond" w:hAnsi="Garamond" w:cs="Times New Roman"/>
              </w:rPr>
              <w:t>- wilgotność w przestrzeni roboczej.</w:t>
            </w:r>
            <w:r w:rsidRPr="007D336C">
              <w:rPr>
                <w:rFonts w:ascii="Garamond" w:hAnsi="Garamond" w:cs="Times New Roman"/>
              </w:rPr>
              <w:tab/>
            </w:r>
          </w:p>
        </w:tc>
        <w:tc>
          <w:tcPr>
            <w:tcW w:w="1843" w:type="dxa"/>
            <w:tcBorders>
              <w:top w:val="single" w:sz="4" w:space="0" w:color="000000"/>
              <w:left w:val="single" w:sz="4" w:space="0" w:color="auto"/>
              <w:bottom w:val="single" w:sz="4" w:space="0" w:color="000000"/>
            </w:tcBorders>
            <w:shd w:val="clear" w:color="auto" w:fill="auto"/>
            <w:vAlign w:val="center"/>
          </w:tcPr>
          <w:p w14:paraId="0E17625F" w14:textId="77777777" w:rsidR="00F65D68" w:rsidRPr="007D336C" w:rsidRDefault="00F65D68" w:rsidP="00F368EF">
            <w:pPr>
              <w:spacing w:before="60" w:after="60"/>
              <w:jc w:val="center"/>
              <w:rPr>
                <w:rFonts w:ascii="Garamond" w:hAnsi="Garamond"/>
              </w:rPr>
            </w:pPr>
            <w:r w:rsidRPr="007D336C">
              <w:rPr>
                <w:rFonts w:ascii="Garamond" w:hAnsi="Garamond" w:cs="Times New Roman"/>
              </w:rPr>
              <w:t>Tak</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3225803F" w14:textId="77777777" w:rsidR="00F65D68" w:rsidRPr="007D336C" w:rsidRDefault="00F65D68" w:rsidP="00F368EF">
            <w:pPr>
              <w:suppressAutoHyphens/>
              <w:snapToGrid w:val="0"/>
              <w:spacing w:before="60" w:after="6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vAlign w:val="center"/>
          </w:tcPr>
          <w:p w14:paraId="63B5D164" w14:textId="77777777" w:rsidR="00F65D68" w:rsidRPr="007D336C" w:rsidRDefault="00F65D68" w:rsidP="00F368EF">
            <w:pPr>
              <w:spacing w:before="60" w:after="60"/>
              <w:jc w:val="center"/>
              <w:rPr>
                <w:rFonts w:ascii="Garamond" w:hAnsi="Garamond"/>
              </w:rPr>
            </w:pPr>
            <w:r w:rsidRPr="007D336C">
              <w:rPr>
                <w:rFonts w:ascii="Garamond" w:eastAsia="Times New Roman" w:hAnsi="Garamond" w:cs="Times New Roman"/>
                <w:b/>
                <w:lang w:eastAsia="ar-SA"/>
              </w:rPr>
              <w:t>----</w:t>
            </w:r>
          </w:p>
        </w:tc>
      </w:tr>
      <w:tr w:rsidR="00F65D68" w:rsidRPr="007D336C" w14:paraId="2A6D43A2" w14:textId="77777777" w:rsidTr="00F65D68">
        <w:tc>
          <w:tcPr>
            <w:tcW w:w="568" w:type="dxa"/>
            <w:tcBorders>
              <w:top w:val="single" w:sz="4" w:space="0" w:color="000000"/>
              <w:left w:val="single" w:sz="4" w:space="0" w:color="000000"/>
              <w:bottom w:val="single" w:sz="4" w:space="0" w:color="000000"/>
            </w:tcBorders>
            <w:shd w:val="clear" w:color="auto" w:fill="auto"/>
          </w:tcPr>
          <w:p w14:paraId="0F7CDB2F" w14:textId="77777777" w:rsidR="00F65D68" w:rsidRPr="007D336C" w:rsidRDefault="00F65D68" w:rsidP="00F368EF">
            <w:pPr>
              <w:pStyle w:val="Zawartotabeli"/>
              <w:numPr>
                <w:ilvl w:val="0"/>
                <w:numId w:val="32"/>
              </w:numPr>
              <w:snapToGrid w:val="0"/>
              <w:spacing w:before="60" w:after="60" w:line="360" w:lineRule="auto"/>
              <w:ind w:hanging="645"/>
              <w:rPr>
                <w:rFonts w:ascii="Garamond" w:hAnsi="Garamond"/>
                <w:sz w:val="22"/>
                <w:szCs w:val="22"/>
              </w:rPr>
            </w:pPr>
          </w:p>
        </w:tc>
        <w:tc>
          <w:tcPr>
            <w:tcW w:w="8646" w:type="dxa"/>
            <w:tcBorders>
              <w:top w:val="single" w:sz="4" w:space="0" w:color="000000"/>
              <w:left w:val="single" w:sz="4" w:space="0" w:color="000000"/>
              <w:bottom w:val="single" w:sz="4" w:space="0" w:color="000000"/>
            </w:tcBorders>
            <w:shd w:val="clear" w:color="auto" w:fill="auto"/>
            <w:vAlign w:val="center"/>
          </w:tcPr>
          <w:p w14:paraId="43F16347" w14:textId="77777777" w:rsidR="00F65D68" w:rsidRPr="007D336C" w:rsidRDefault="00F65D68" w:rsidP="00F368EF">
            <w:pPr>
              <w:widowControl w:val="0"/>
              <w:autoSpaceDE w:val="0"/>
              <w:spacing w:before="60" w:after="60"/>
              <w:rPr>
                <w:rFonts w:ascii="Garamond" w:hAnsi="Garamond" w:cs="Times New Roman"/>
              </w:rPr>
            </w:pPr>
            <w:r w:rsidRPr="007D336C">
              <w:rPr>
                <w:rFonts w:ascii="Garamond" w:hAnsi="Garamond" w:cs="Times New Roman"/>
              </w:rPr>
              <w:t>Monitorowanie z wykorzystaniem technik mikroprocesorowych:</w:t>
            </w:r>
            <w:r w:rsidRPr="007D336C">
              <w:rPr>
                <w:rFonts w:ascii="Garamond" w:hAnsi="Garamond" w:cs="Times New Roman"/>
              </w:rPr>
              <w:tab/>
            </w:r>
          </w:p>
          <w:p w14:paraId="1E7A8664" w14:textId="77777777" w:rsidR="00F65D68" w:rsidRPr="007D336C" w:rsidRDefault="00F65D68" w:rsidP="00F368EF">
            <w:pPr>
              <w:widowControl w:val="0"/>
              <w:autoSpaceDE w:val="0"/>
              <w:spacing w:before="60" w:after="60"/>
              <w:rPr>
                <w:rFonts w:ascii="Garamond" w:hAnsi="Garamond" w:cs="Times New Roman"/>
              </w:rPr>
            </w:pPr>
            <w:r w:rsidRPr="007D336C">
              <w:rPr>
                <w:rFonts w:ascii="Garamond" w:hAnsi="Garamond" w:cs="Times New Roman"/>
              </w:rPr>
              <w:t>- pozycji szyby frontowej,</w:t>
            </w:r>
            <w:r w:rsidRPr="007D336C">
              <w:rPr>
                <w:rFonts w:ascii="Garamond" w:hAnsi="Garamond" w:cs="Times New Roman"/>
              </w:rPr>
              <w:tab/>
            </w:r>
            <w:r w:rsidRPr="007D336C">
              <w:rPr>
                <w:rFonts w:ascii="Garamond" w:hAnsi="Garamond" w:cs="Times New Roman"/>
              </w:rPr>
              <w:tab/>
            </w:r>
          </w:p>
          <w:p w14:paraId="5D827DDF" w14:textId="77777777" w:rsidR="00F65D68" w:rsidRPr="007D336C" w:rsidRDefault="00F65D68" w:rsidP="00F368EF">
            <w:pPr>
              <w:widowControl w:val="0"/>
              <w:autoSpaceDE w:val="0"/>
              <w:spacing w:before="60" w:after="60"/>
              <w:rPr>
                <w:rFonts w:ascii="Garamond" w:hAnsi="Garamond" w:cs="Times New Roman"/>
              </w:rPr>
            </w:pPr>
            <w:r w:rsidRPr="007D336C">
              <w:rPr>
                <w:rFonts w:ascii="Garamond" w:hAnsi="Garamond" w:cs="Times New Roman"/>
              </w:rPr>
              <w:t>- zaopatrzenia w powietrze,</w:t>
            </w:r>
            <w:r w:rsidRPr="007D336C">
              <w:rPr>
                <w:rFonts w:ascii="Garamond" w:hAnsi="Garamond" w:cs="Times New Roman"/>
              </w:rPr>
              <w:tab/>
            </w:r>
            <w:r w:rsidRPr="007D336C">
              <w:rPr>
                <w:rFonts w:ascii="Garamond" w:hAnsi="Garamond" w:cs="Times New Roman"/>
              </w:rPr>
              <w:tab/>
            </w:r>
          </w:p>
          <w:p w14:paraId="7223C227" w14:textId="77777777" w:rsidR="00F65D68" w:rsidRPr="007D336C" w:rsidRDefault="00F65D68" w:rsidP="00F368EF">
            <w:pPr>
              <w:widowControl w:val="0"/>
              <w:autoSpaceDE w:val="0"/>
              <w:spacing w:before="60" w:after="60"/>
              <w:rPr>
                <w:rFonts w:ascii="Garamond" w:hAnsi="Garamond" w:cs="Times New Roman"/>
              </w:rPr>
            </w:pPr>
            <w:r w:rsidRPr="007D336C">
              <w:rPr>
                <w:rFonts w:ascii="Garamond" w:hAnsi="Garamond" w:cs="Times New Roman"/>
              </w:rPr>
              <w:lastRenderedPageBreak/>
              <w:t>- strumienia powietrza wejściowego,</w:t>
            </w:r>
            <w:r w:rsidRPr="007D336C">
              <w:rPr>
                <w:rFonts w:ascii="Garamond" w:hAnsi="Garamond" w:cs="Times New Roman"/>
              </w:rPr>
              <w:tab/>
            </w:r>
            <w:r w:rsidRPr="007D336C">
              <w:rPr>
                <w:rFonts w:ascii="Garamond" w:hAnsi="Garamond" w:cs="Times New Roman"/>
              </w:rPr>
              <w:tab/>
            </w:r>
          </w:p>
          <w:p w14:paraId="60DC52D1" w14:textId="77777777" w:rsidR="00F65D68" w:rsidRPr="007D336C" w:rsidRDefault="00F65D68" w:rsidP="00F368EF">
            <w:pPr>
              <w:widowControl w:val="0"/>
              <w:autoSpaceDE w:val="0"/>
              <w:spacing w:before="60" w:after="60"/>
              <w:rPr>
                <w:rFonts w:ascii="Garamond" w:hAnsi="Garamond" w:cs="Times New Roman"/>
              </w:rPr>
            </w:pPr>
            <w:r w:rsidRPr="007D336C">
              <w:rPr>
                <w:rFonts w:ascii="Garamond" w:hAnsi="Garamond" w:cs="Times New Roman"/>
              </w:rPr>
              <w:t>- przepływu wypierającego</w:t>
            </w:r>
          </w:p>
          <w:p w14:paraId="7F62177B" w14:textId="77777777" w:rsidR="00F65D68" w:rsidRPr="007D336C" w:rsidRDefault="00F65D68" w:rsidP="00F368EF">
            <w:pPr>
              <w:widowControl w:val="0"/>
              <w:autoSpaceDE w:val="0"/>
              <w:spacing w:before="60" w:after="60"/>
              <w:rPr>
                <w:rFonts w:ascii="Garamond" w:hAnsi="Garamond" w:cs="Times New Roman"/>
              </w:rPr>
            </w:pPr>
            <w:r w:rsidRPr="007D336C">
              <w:rPr>
                <w:rFonts w:ascii="Garamond" w:hAnsi="Garamond" w:cs="Times New Roman"/>
              </w:rPr>
              <w:t>- stopnia zużycia filtrów HEPA</w:t>
            </w:r>
            <w:r w:rsidRPr="007D336C">
              <w:rPr>
                <w:rFonts w:ascii="Garamond" w:hAnsi="Garamond" w:cs="Times New Roman"/>
              </w:rPr>
              <w:tab/>
            </w:r>
          </w:p>
        </w:tc>
        <w:tc>
          <w:tcPr>
            <w:tcW w:w="1843" w:type="dxa"/>
            <w:tcBorders>
              <w:top w:val="single" w:sz="4" w:space="0" w:color="000000"/>
              <w:left w:val="single" w:sz="4" w:space="0" w:color="auto"/>
              <w:bottom w:val="single" w:sz="4" w:space="0" w:color="000000"/>
            </w:tcBorders>
            <w:shd w:val="clear" w:color="auto" w:fill="auto"/>
            <w:vAlign w:val="center"/>
          </w:tcPr>
          <w:p w14:paraId="712BB7AD" w14:textId="77777777" w:rsidR="00F65D68" w:rsidRPr="007D336C" w:rsidRDefault="00F65D68" w:rsidP="00F368EF">
            <w:pPr>
              <w:spacing w:before="60" w:after="60"/>
              <w:jc w:val="center"/>
              <w:rPr>
                <w:rFonts w:ascii="Garamond" w:hAnsi="Garamond"/>
              </w:rPr>
            </w:pPr>
            <w:r w:rsidRPr="007D336C">
              <w:rPr>
                <w:rFonts w:ascii="Garamond" w:hAnsi="Garamond" w:cs="Times New Roman"/>
              </w:rPr>
              <w:lastRenderedPageBreak/>
              <w:t>Tak</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35325A90" w14:textId="77777777" w:rsidR="00F65D68" w:rsidRPr="007D336C" w:rsidRDefault="00F65D68" w:rsidP="00F368EF">
            <w:pPr>
              <w:suppressAutoHyphens/>
              <w:snapToGrid w:val="0"/>
              <w:spacing w:before="60" w:after="6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vAlign w:val="center"/>
          </w:tcPr>
          <w:p w14:paraId="67C923BF" w14:textId="77777777" w:rsidR="00F65D68" w:rsidRPr="007D336C" w:rsidRDefault="00F65D68" w:rsidP="00F368EF">
            <w:pPr>
              <w:spacing w:before="60" w:after="60"/>
              <w:jc w:val="center"/>
              <w:rPr>
                <w:rFonts w:ascii="Garamond" w:hAnsi="Garamond"/>
              </w:rPr>
            </w:pPr>
            <w:r w:rsidRPr="007D336C">
              <w:rPr>
                <w:rFonts w:ascii="Garamond" w:eastAsia="Times New Roman" w:hAnsi="Garamond" w:cs="Times New Roman"/>
                <w:b/>
                <w:lang w:eastAsia="ar-SA"/>
              </w:rPr>
              <w:t>----</w:t>
            </w:r>
          </w:p>
        </w:tc>
      </w:tr>
      <w:tr w:rsidR="00F65D68" w:rsidRPr="007D336C" w14:paraId="4212AFF4" w14:textId="77777777" w:rsidTr="00F65D68">
        <w:tc>
          <w:tcPr>
            <w:tcW w:w="568" w:type="dxa"/>
            <w:tcBorders>
              <w:top w:val="single" w:sz="4" w:space="0" w:color="000000"/>
              <w:left w:val="single" w:sz="4" w:space="0" w:color="000000"/>
              <w:bottom w:val="single" w:sz="4" w:space="0" w:color="000000"/>
            </w:tcBorders>
            <w:shd w:val="clear" w:color="auto" w:fill="auto"/>
          </w:tcPr>
          <w:p w14:paraId="3CC8713F" w14:textId="77777777" w:rsidR="00F65D68" w:rsidRPr="007D336C" w:rsidRDefault="00F65D68" w:rsidP="00F368EF">
            <w:pPr>
              <w:pStyle w:val="Zawartotabeli"/>
              <w:numPr>
                <w:ilvl w:val="0"/>
                <w:numId w:val="32"/>
              </w:numPr>
              <w:snapToGrid w:val="0"/>
              <w:spacing w:before="60" w:after="60" w:line="360" w:lineRule="auto"/>
              <w:ind w:hanging="645"/>
              <w:rPr>
                <w:rFonts w:ascii="Garamond" w:hAnsi="Garamond"/>
                <w:sz w:val="22"/>
                <w:szCs w:val="22"/>
              </w:rPr>
            </w:pPr>
          </w:p>
        </w:tc>
        <w:tc>
          <w:tcPr>
            <w:tcW w:w="8646" w:type="dxa"/>
            <w:tcBorders>
              <w:top w:val="single" w:sz="4" w:space="0" w:color="000000"/>
              <w:left w:val="single" w:sz="4" w:space="0" w:color="000000"/>
              <w:bottom w:val="single" w:sz="4" w:space="0" w:color="000000"/>
            </w:tcBorders>
            <w:shd w:val="clear" w:color="auto" w:fill="auto"/>
            <w:vAlign w:val="center"/>
          </w:tcPr>
          <w:p w14:paraId="70AD5E18" w14:textId="77777777" w:rsidR="00F65D68" w:rsidRPr="007D336C" w:rsidRDefault="00F65D68" w:rsidP="00F368EF">
            <w:pPr>
              <w:spacing w:before="60" w:after="60"/>
              <w:rPr>
                <w:rFonts w:ascii="Garamond" w:hAnsi="Garamond" w:cs="Times New Roman"/>
                <w:b/>
              </w:rPr>
            </w:pPr>
            <w:r w:rsidRPr="007D336C">
              <w:rPr>
                <w:rFonts w:ascii="Garamond" w:hAnsi="Garamond" w:cs="Times New Roman"/>
              </w:rPr>
              <w:t xml:space="preserve">24-godzinny akumulatorowo buforowany alarm w razie awarii sieci. </w:t>
            </w:r>
          </w:p>
        </w:tc>
        <w:tc>
          <w:tcPr>
            <w:tcW w:w="1843" w:type="dxa"/>
            <w:tcBorders>
              <w:top w:val="single" w:sz="4" w:space="0" w:color="000000"/>
              <w:left w:val="single" w:sz="4" w:space="0" w:color="auto"/>
              <w:bottom w:val="single" w:sz="4" w:space="0" w:color="000000"/>
            </w:tcBorders>
            <w:shd w:val="clear" w:color="auto" w:fill="auto"/>
            <w:vAlign w:val="center"/>
          </w:tcPr>
          <w:p w14:paraId="45FFA140" w14:textId="77777777" w:rsidR="00F65D68" w:rsidRPr="007D336C" w:rsidRDefault="00F65D68" w:rsidP="00F368EF">
            <w:pPr>
              <w:spacing w:before="60" w:after="60"/>
              <w:jc w:val="center"/>
              <w:rPr>
                <w:rFonts w:ascii="Garamond" w:hAnsi="Garamond"/>
              </w:rPr>
            </w:pPr>
            <w:r w:rsidRPr="007D336C">
              <w:rPr>
                <w:rFonts w:ascii="Garamond" w:hAnsi="Garamond" w:cs="Times New Roman"/>
              </w:rPr>
              <w:t>Tak</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7AD9E8B1" w14:textId="77777777" w:rsidR="00F65D68" w:rsidRPr="007D336C" w:rsidRDefault="00F65D68" w:rsidP="00F368EF">
            <w:pPr>
              <w:suppressAutoHyphens/>
              <w:snapToGrid w:val="0"/>
              <w:spacing w:before="60" w:after="6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vAlign w:val="center"/>
          </w:tcPr>
          <w:p w14:paraId="14C0C357" w14:textId="77777777" w:rsidR="00F65D68" w:rsidRPr="007D336C" w:rsidRDefault="00F65D68" w:rsidP="00F368EF">
            <w:pPr>
              <w:spacing w:before="60" w:after="60"/>
              <w:jc w:val="center"/>
              <w:rPr>
                <w:rFonts w:ascii="Garamond" w:hAnsi="Garamond"/>
              </w:rPr>
            </w:pPr>
            <w:r w:rsidRPr="007D336C">
              <w:rPr>
                <w:rFonts w:ascii="Garamond" w:eastAsia="Times New Roman" w:hAnsi="Garamond" w:cs="Times New Roman"/>
                <w:b/>
                <w:lang w:eastAsia="ar-SA"/>
              </w:rPr>
              <w:t>----</w:t>
            </w:r>
          </w:p>
        </w:tc>
      </w:tr>
      <w:tr w:rsidR="00F65D68" w:rsidRPr="007D336C" w14:paraId="3D07A7A0" w14:textId="77777777" w:rsidTr="00F65D68">
        <w:tc>
          <w:tcPr>
            <w:tcW w:w="568" w:type="dxa"/>
            <w:tcBorders>
              <w:top w:val="single" w:sz="4" w:space="0" w:color="000000"/>
              <w:left w:val="single" w:sz="4" w:space="0" w:color="000000"/>
              <w:bottom w:val="single" w:sz="4" w:space="0" w:color="000000"/>
            </w:tcBorders>
            <w:shd w:val="clear" w:color="auto" w:fill="auto"/>
          </w:tcPr>
          <w:p w14:paraId="61F50B31" w14:textId="77777777" w:rsidR="00F65D68" w:rsidRPr="007D336C" w:rsidRDefault="00F65D68" w:rsidP="00F368EF">
            <w:pPr>
              <w:pStyle w:val="Zawartotabeli"/>
              <w:numPr>
                <w:ilvl w:val="0"/>
                <w:numId w:val="32"/>
              </w:numPr>
              <w:snapToGrid w:val="0"/>
              <w:spacing w:before="60" w:after="60" w:line="360" w:lineRule="auto"/>
              <w:ind w:hanging="645"/>
              <w:rPr>
                <w:rFonts w:ascii="Garamond" w:hAnsi="Garamond"/>
                <w:sz w:val="22"/>
                <w:szCs w:val="22"/>
              </w:rPr>
            </w:pPr>
          </w:p>
        </w:tc>
        <w:tc>
          <w:tcPr>
            <w:tcW w:w="8646" w:type="dxa"/>
            <w:tcBorders>
              <w:top w:val="single" w:sz="4" w:space="0" w:color="000000"/>
              <w:left w:val="single" w:sz="4" w:space="0" w:color="000000"/>
              <w:bottom w:val="single" w:sz="4" w:space="0" w:color="000000"/>
            </w:tcBorders>
            <w:shd w:val="clear" w:color="auto" w:fill="auto"/>
            <w:vAlign w:val="center"/>
          </w:tcPr>
          <w:p w14:paraId="10BB31B1" w14:textId="77777777" w:rsidR="00F65D68" w:rsidRPr="007D336C" w:rsidRDefault="00F65D68" w:rsidP="00F368EF">
            <w:pPr>
              <w:spacing w:before="60" w:after="60"/>
              <w:rPr>
                <w:rFonts w:ascii="Garamond" w:hAnsi="Garamond" w:cs="Times New Roman"/>
                <w:b/>
              </w:rPr>
            </w:pPr>
            <w:r w:rsidRPr="007D336C">
              <w:rPr>
                <w:rFonts w:ascii="Garamond" w:hAnsi="Garamond" w:cs="Times New Roman"/>
              </w:rPr>
              <w:t xml:space="preserve">Możliwość wyboru wysokości blatu roboczego na poziomie 680-950 mm na etapie instalacji urządzenia. Możliwa pionowa, przechylona do tyłu lub do przodu pozycja siedząca. Pochylona o 10° (± 20%) szyba frontowa. </w:t>
            </w:r>
          </w:p>
        </w:tc>
        <w:tc>
          <w:tcPr>
            <w:tcW w:w="1843" w:type="dxa"/>
            <w:tcBorders>
              <w:top w:val="single" w:sz="4" w:space="0" w:color="000000"/>
              <w:left w:val="single" w:sz="4" w:space="0" w:color="auto"/>
              <w:bottom w:val="single" w:sz="4" w:space="0" w:color="000000"/>
            </w:tcBorders>
            <w:shd w:val="clear" w:color="auto" w:fill="auto"/>
            <w:vAlign w:val="center"/>
          </w:tcPr>
          <w:p w14:paraId="786E1370" w14:textId="77777777" w:rsidR="00F65D68" w:rsidRPr="007D336C" w:rsidRDefault="00F65D68" w:rsidP="00F368EF">
            <w:pPr>
              <w:spacing w:before="60" w:after="60"/>
              <w:jc w:val="center"/>
              <w:rPr>
                <w:rFonts w:ascii="Garamond" w:hAnsi="Garamond"/>
              </w:rPr>
            </w:pPr>
            <w:r w:rsidRPr="007D336C">
              <w:rPr>
                <w:rFonts w:ascii="Garamond" w:hAnsi="Garamond" w:cs="Times New Roman"/>
              </w:rPr>
              <w:t>Tak</w:t>
            </w:r>
            <w:r w:rsidR="00DB1C4E">
              <w:rPr>
                <w:rFonts w:ascii="Garamond" w:hAnsi="Garamond" w:cs="Times New Roman"/>
              </w:rPr>
              <w:t>, podać</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31EC9C1C" w14:textId="77777777" w:rsidR="00F65D68" w:rsidRPr="007D336C" w:rsidRDefault="00F65D68" w:rsidP="00F368EF">
            <w:pPr>
              <w:suppressAutoHyphens/>
              <w:snapToGrid w:val="0"/>
              <w:spacing w:before="60" w:after="6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vAlign w:val="center"/>
          </w:tcPr>
          <w:p w14:paraId="5D2DB1B7" w14:textId="77777777" w:rsidR="00F65D68" w:rsidRPr="007D336C" w:rsidRDefault="00F65D68" w:rsidP="00F368EF">
            <w:pPr>
              <w:spacing w:before="60" w:after="60"/>
              <w:jc w:val="center"/>
              <w:rPr>
                <w:rFonts w:ascii="Garamond" w:hAnsi="Garamond"/>
              </w:rPr>
            </w:pPr>
            <w:r w:rsidRPr="007D336C">
              <w:rPr>
                <w:rFonts w:ascii="Garamond" w:eastAsia="Times New Roman" w:hAnsi="Garamond" w:cs="Times New Roman"/>
                <w:b/>
                <w:lang w:eastAsia="ar-SA"/>
              </w:rPr>
              <w:t>----</w:t>
            </w:r>
          </w:p>
        </w:tc>
      </w:tr>
      <w:tr w:rsidR="00F65D68" w:rsidRPr="007D336C" w14:paraId="75D4751C" w14:textId="77777777" w:rsidTr="00F65D68">
        <w:tc>
          <w:tcPr>
            <w:tcW w:w="568" w:type="dxa"/>
            <w:tcBorders>
              <w:top w:val="single" w:sz="4" w:space="0" w:color="000000"/>
              <w:left w:val="single" w:sz="4" w:space="0" w:color="000000"/>
              <w:bottom w:val="single" w:sz="4" w:space="0" w:color="000000"/>
            </w:tcBorders>
            <w:shd w:val="clear" w:color="auto" w:fill="auto"/>
          </w:tcPr>
          <w:p w14:paraId="69B67F69" w14:textId="77777777" w:rsidR="00F65D68" w:rsidRPr="007D336C" w:rsidRDefault="00F65D68" w:rsidP="00F368EF">
            <w:pPr>
              <w:pStyle w:val="Zawartotabeli"/>
              <w:numPr>
                <w:ilvl w:val="0"/>
                <w:numId w:val="32"/>
              </w:numPr>
              <w:snapToGrid w:val="0"/>
              <w:spacing w:before="60" w:after="60" w:line="360" w:lineRule="auto"/>
              <w:ind w:hanging="645"/>
              <w:rPr>
                <w:rFonts w:ascii="Garamond" w:hAnsi="Garamond"/>
                <w:sz w:val="22"/>
                <w:szCs w:val="22"/>
              </w:rPr>
            </w:pPr>
          </w:p>
        </w:tc>
        <w:tc>
          <w:tcPr>
            <w:tcW w:w="8646" w:type="dxa"/>
            <w:tcBorders>
              <w:top w:val="single" w:sz="4" w:space="0" w:color="000000"/>
              <w:left w:val="single" w:sz="4" w:space="0" w:color="000000"/>
              <w:bottom w:val="single" w:sz="4" w:space="0" w:color="000000"/>
            </w:tcBorders>
            <w:shd w:val="clear" w:color="auto" w:fill="auto"/>
            <w:vAlign w:val="center"/>
          </w:tcPr>
          <w:p w14:paraId="1942DAA1" w14:textId="77777777" w:rsidR="00F65D68" w:rsidRPr="007D336C" w:rsidRDefault="00F65D68" w:rsidP="00F368EF">
            <w:pPr>
              <w:spacing w:before="60" w:after="60"/>
              <w:rPr>
                <w:rFonts w:ascii="Garamond" w:hAnsi="Garamond" w:cs="Times New Roman"/>
                <w:b/>
              </w:rPr>
            </w:pPr>
            <w:r w:rsidRPr="007D336C">
              <w:rPr>
                <w:rFonts w:ascii="Garamond" w:hAnsi="Garamond" w:cs="Times New Roman"/>
              </w:rPr>
              <w:t>Wszystkie przyciski znajdujące się poza przestrzenią roboczą w zasięgu wzroku i łatwo dostępne dla operatora z pozycji siedzącej centralnej</w:t>
            </w:r>
          </w:p>
        </w:tc>
        <w:tc>
          <w:tcPr>
            <w:tcW w:w="1843" w:type="dxa"/>
            <w:tcBorders>
              <w:top w:val="single" w:sz="4" w:space="0" w:color="000000"/>
              <w:left w:val="single" w:sz="4" w:space="0" w:color="auto"/>
              <w:bottom w:val="single" w:sz="4" w:space="0" w:color="000000"/>
            </w:tcBorders>
            <w:shd w:val="clear" w:color="auto" w:fill="auto"/>
            <w:vAlign w:val="center"/>
          </w:tcPr>
          <w:p w14:paraId="34CA1327" w14:textId="77777777" w:rsidR="00F65D68" w:rsidRPr="007D336C" w:rsidRDefault="00F65D68" w:rsidP="00F368EF">
            <w:pPr>
              <w:spacing w:before="60" w:after="60"/>
              <w:jc w:val="center"/>
              <w:rPr>
                <w:rFonts w:ascii="Garamond" w:hAnsi="Garamond"/>
              </w:rPr>
            </w:pPr>
            <w:r w:rsidRPr="007D336C">
              <w:rPr>
                <w:rFonts w:ascii="Garamond" w:hAnsi="Garamond" w:cs="Times New Roman"/>
              </w:rPr>
              <w:t>Tak</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474D8FA4" w14:textId="77777777" w:rsidR="00F65D68" w:rsidRPr="007D336C" w:rsidRDefault="00F65D68" w:rsidP="00F368EF">
            <w:pPr>
              <w:suppressAutoHyphens/>
              <w:snapToGrid w:val="0"/>
              <w:spacing w:before="60" w:after="6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vAlign w:val="center"/>
          </w:tcPr>
          <w:p w14:paraId="058C6391" w14:textId="77777777" w:rsidR="00F65D68" w:rsidRPr="007D336C" w:rsidRDefault="00F65D68" w:rsidP="00F368EF">
            <w:pPr>
              <w:spacing w:before="60" w:after="60"/>
              <w:jc w:val="center"/>
              <w:rPr>
                <w:rFonts w:ascii="Garamond" w:hAnsi="Garamond"/>
              </w:rPr>
            </w:pPr>
            <w:r w:rsidRPr="007D336C">
              <w:rPr>
                <w:rFonts w:ascii="Garamond" w:eastAsia="Times New Roman" w:hAnsi="Garamond" w:cs="Times New Roman"/>
                <w:b/>
                <w:lang w:eastAsia="ar-SA"/>
              </w:rPr>
              <w:t>----</w:t>
            </w:r>
          </w:p>
        </w:tc>
      </w:tr>
      <w:tr w:rsidR="00F65D68" w:rsidRPr="007D336C" w14:paraId="5334A186" w14:textId="77777777" w:rsidTr="00F65D68">
        <w:tc>
          <w:tcPr>
            <w:tcW w:w="568" w:type="dxa"/>
            <w:tcBorders>
              <w:top w:val="single" w:sz="4" w:space="0" w:color="000000"/>
              <w:left w:val="single" w:sz="4" w:space="0" w:color="000000"/>
              <w:bottom w:val="single" w:sz="4" w:space="0" w:color="000000"/>
            </w:tcBorders>
            <w:shd w:val="clear" w:color="auto" w:fill="auto"/>
          </w:tcPr>
          <w:p w14:paraId="729D9F4A" w14:textId="77777777" w:rsidR="00F65D68" w:rsidRPr="007D336C" w:rsidRDefault="00F65D68" w:rsidP="00F368EF">
            <w:pPr>
              <w:pStyle w:val="Zawartotabeli"/>
              <w:numPr>
                <w:ilvl w:val="0"/>
                <w:numId w:val="32"/>
              </w:numPr>
              <w:snapToGrid w:val="0"/>
              <w:spacing w:before="60" w:after="60" w:line="360" w:lineRule="auto"/>
              <w:ind w:hanging="645"/>
              <w:rPr>
                <w:rFonts w:ascii="Garamond" w:hAnsi="Garamond"/>
                <w:sz w:val="22"/>
                <w:szCs w:val="22"/>
              </w:rPr>
            </w:pPr>
          </w:p>
        </w:tc>
        <w:tc>
          <w:tcPr>
            <w:tcW w:w="8646" w:type="dxa"/>
            <w:tcBorders>
              <w:top w:val="single" w:sz="4" w:space="0" w:color="000000"/>
              <w:left w:val="single" w:sz="4" w:space="0" w:color="000000"/>
              <w:bottom w:val="single" w:sz="4" w:space="0" w:color="000000"/>
            </w:tcBorders>
            <w:shd w:val="clear" w:color="auto" w:fill="auto"/>
            <w:vAlign w:val="center"/>
          </w:tcPr>
          <w:p w14:paraId="23F4DE48" w14:textId="77777777" w:rsidR="00F65D68" w:rsidRPr="007D336C" w:rsidRDefault="00F65D68" w:rsidP="00F368EF">
            <w:pPr>
              <w:spacing w:before="60" w:after="60"/>
              <w:rPr>
                <w:rFonts w:ascii="Garamond" w:hAnsi="Garamond" w:cs="Times New Roman"/>
                <w:b/>
              </w:rPr>
            </w:pPr>
            <w:r w:rsidRPr="007D336C">
              <w:rPr>
                <w:rFonts w:ascii="Garamond" w:hAnsi="Garamond" w:cs="Times New Roman"/>
              </w:rPr>
              <w:t xml:space="preserve"> Poziom hałasu poniżej 57 dB(A).  </w:t>
            </w:r>
          </w:p>
        </w:tc>
        <w:tc>
          <w:tcPr>
            <w:tcW w:w="1843" w:type="dxa"/>
            <w:tcBorders>
              <w:top w:val="single" w:sz="4" w:space="0" w:color="000000"/>
              <w:left w:val="single" w:sz="4" w:space="0" w:color="auto"/>
              <w:bottom w:val="single" w:sz="4" w:space="0" w:color="000000"/>
            </w:tcBorders>
            <w:shd w:val="clear" w:color="auto" w:fill="auto"/>
            <w:vAlign w:val="center"/>
          </w:tcPr>
          <w:p w14:paraId="04004880" w14:textId="77777777" w:rsidR="00F65D68" w:rsidRPr="007D336C" w:rsidRDefault="00F65D68" w:rsidP="00F368EF">
            <w:pPr>
              <w:spacing w:before="60" w:after="60"/>
              <w:jc w:val="center"/>
              <w:rPr>
                <w:rFonts w:ascii="Garamond" w:hAnsi="Garamond"/>
              </w:rPr>
            </w:pPr>
            <w:r w:rsidRPr="007D336C">
              <w:rPr>
                <w:rFonts w:ascii="Garamond" w:hAnsi="Garamond" w:cs="Times New Roman"/>
              </w:rPr>
              <w:t>Tak</w:t>
            </w:r>
            <w:r w:rsidR="00DC4BC9">
              <w:rPr>
                <w:rFonts w:ascii="Garamond" w:hAnsi="Garamond" w:cs="Times New Roman"/>
              </w:rPr>
              <w:t>, podać</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19EA0FE6" w14:textId="77777777" w:rsidR="00F65D68" w:rsidRPr="007D336C" w:rsidRDefault="00F65D68" w:rsidP="00F368EF">
            <w:pPr>
              <w:suppressAutoHyphens/>
              <w:snapToGrid w:val="0"/>
              <w:spacing w:before="60" w:after="6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vAlign w:val="center"/>
          </w:tcPr>
          <w:p w14:paraId="4370A347" w14:textId="77777777" w:rsidR="00F65D68" w:rsidRPr="007D336C" w:rsidRDefault="00F65D68" w:rsidP="00F368EF">
            <w:pPr>
              <w:spacing w:before="60" w:after="60"/>
              <w:jc w:val="center"/>
              <w:rPr>
                <w:rFonts w:ascii="Garamond" w:hAnsi="Garamond"/>
              </w:rPr>
            </w:pPr>
            <w:r w:rsidRPr="007D336C">
              <w:rPr>
                <w:rFonts w:ascii="Garamond" w:eastAsia="Times New Roman" w:hAnsi="Garamond" w:cs="Times New Roman"/>
                <w:b/>
                <w:lang w:eastAsia="ar-SA"/>
              </w:rPr>
              <w:t>----</w:t>
            </w:r>
          </w:p>
        </w:tc>
      </w:tr>
      <w:tr w:rsidR="00F65D68" w:rsidRPr="007D336C" w14:paraId="753AE4AD" w14:textId="77777777" w:rsidTr="00F65D68">
        <w:tc>
          <w:tcPr>
            <w:tcW w:w="568" w:type="dxa"/>
            <w:tcBorders>
              <w:top w:val="single" w:sz="4" w:space="0" w:color="000000"/>
              <w:left w:val="single" w:sz="4" w:space="0" w:color="000000"/>
              <w:bottom w:val="single" w:sz="4" w:space="0" w:color="000000"/>
            </w:tcBorders>
            <w:shd w:val="clear" w:color="auto" w:fill="auto"/>
          </w:tcPr>
          <w:p w14:paraId="25257D81" w14:textId="77777777" w:rsidR="00F65D68" w:rsidRPr="007D336C" w:rsidRDefault="00F65D68" w:rsidP="00F368EF">
            <w:pPr>
              <w:pStyle w:val="Zawartotabeli"/>
              <w:numPr>
                <w:ilvl w:val="0"/>
                <w:numId w:val="32"/>
              </w:numPr>
              <w:snapToGrid w:val="0"/>
              <w:spacing w:before="60" w:after="60" w:line="360" w:lineRule="auto"/>
              <w:ind w:hanging="645"/>
              <w:rPr>
                <w:rFonts w:ascii="Garamond" w:hAnsi="Garamond"/>
                <w:sz w:val="22"/>
                <w:szCs w:val="22"/>
              </w:rPr>
            </w:pPr>
          </w:p>
        </w:tc>
        <w:tc>
          <w:tcPr>
            <w:tcW w:w="8646" w:type="dxa"/>
            <w:tcBorders>
              <w:top w:val="single" w:sz="4" w:space="0" w:color="000000"/>
              <w:left w:val="single" w:sz="4" w:space="0" w:color="000000"/>
              <w:bottom w:val="single" w:sz="4" w:space="0" w:color="000000"/>
            </w:tcBorders>
            <w:shd w:val="clear" w:color="auto" w:fill="auto"/>
            <w:vAlign w:val="center"/>
          </w:tcPr>
          <w:p w14:paraId="2A4C7FF4" w14:textId="77777777" w:rsidR="00F65D68" w:rsidRPr="007D336C" w:rsidRDefault="00F65D68" w:rsidP="00F368EF">
            <w:pPr>
              <w:spacing w:before="60" w:after="60"/>
              <w:rPr>
                <w:rFonts w:ascii="Garamond" w:hAnsi="Garamond" w:cs="Times New Roman"/>
                <w:b/>
              </w:rPr>
            </w:pPr>
            <w:r w:rsidRPr="007D336C">
              <w:rPr>
                <w:rFonts w:ascii="Garamond" w:hAnsi="Garamond" w:cs="Times New Roman"/>
              </w:rPr>
              <w:t xml:space="preserve">Moc oświetlenia w przestrzeni roboczej regulowana przez użytkownika. </w:t>
            </w:r>
          </w:p>
        </w:tc>
        <w:tc>
          <w:tcPr>
            <w:tcW w:w="1843" w:type="dxa"/>
            <w:tcBorders>
              <w:top w:val="single" w:sz="4" w:space="0" w:color="000000"/>
              <w:left w:val="single" w:sz="4" w:space="0" w:color="auto"/>
              <w:bottom w:val="single" w:sz="4" w:space="0" w:color="000000"/>
            </w:tcBorders>
            <w:shd w:val="clear" w:color="auto" w:fill="auto"/>
            <w:vAlign w:val="center"/>
          </w:tcPr>
          <w:p w14:paraId="53D56F0F" w14:textId="77777777" w:rsidR="00F65D68" w:rsidRPr="007D336C" w:rsidRDefault="00F65D68" w:rsidP="00F368EF">
            <w:pPr>
              <w:spacing w:before="60" w:after="60"/>
              <w:jc w:val="center"/>
              <w:rPr>
                <w:rFonts w:ascii="Garamond" w:hAnsi="Garamond"/>
              </w:rPr>
            </w:pPr>
            <w:r w:rsidRPr="007D336C">
              <w:rPr>
                <w:rFonts w:ascii="Garamond" w:hAnsi="Garamond" w:cs="Times New Roman"/>
              </w:rPr>
              <w:t>Tak</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3E126DDD" w14:textId="77777777" w:rsidR="00F65D68" w:rsidRPr="007D336C" w:rsidRDefault="00F65D68" w:rsidP="00F368EF">
            <w:pPr>
              <w:suppressAutoHyphens/>
              <w:snapToGrid w:val="0"/>
              <w:spacing w:before="60" w:after="6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vAlign w:val="center"/>
          </w:tcPr>
          <w:p w14:paraId="640D81D6" w14:textId="77777777" w:rsidR="00F65D68" w:rsidRPr="007D336C" w:rsidRDefault="00F65D68" w:rsidP="00F368EF">
            <w:pPr>
              <w:spacing w:before="60" w:after="60"/>
              <w:jc w:val="center"/>
              <w:rPr>
                <w:rFonts w:ascii="Garamond" w:hAnsi="Garamond"/>
              </w:rPr>
            </w:pPr>
            <w:r w:rsidRPr="007D336C">
              <w:rPr>
                <w:rFonts w:ascii="Garamond" w:eastAsia="Times New Roman" w:hAnsi="Garamond" w:cs="Times New Roman"/>
                <w:b/>
                <w:lang w:eastAsia="ar-SA"/>
              </w:rPr>
              <w:t>----</w:t>
            </w:r>
          </w:p>
        </w:tc>
      </w:tr>
      <w:tr w:rsidR="00F65D68" w:rsidRPr="007D336C" w14:paraId="2845505E" w14:textId="77777777" w:rsidTr="00F65D68">
        <w:tc>
          <w:tcPr>
            <w:tcW w:w="568" w:type="dxa"/>
            <w:tcBorders>
              <w:top w:val="single" w:sz="4" w:space="0" w:color="000000"/>
              <w:left w:val="single" w:sz="4" w:space="0" w:color="000000"/>
              <w:bottom w:val="single" w:sz="4" w:space="0" w:color="000000"/>
            </w:tcBorders>
            <w:shd w:val="clear" w:color="auto" w:fill="auto"/>
          </w:tcPr>
          <w:p w14:paraId="6F63BD4D" w14:textId="77777777" w:rsidR="00F65D68" w:rsidRPr="007D336C" w:rsidRDefault="00F65D68" w:rsidP="00F368EF">
            <w:pPr>
              <w:pStyle w:val="Zawartotabeli"/>
              <w:numPr>
                <w:ilvl w:val="0"/>
                <w:numId w:val="32"/>
              </w:numPr>
              <w:snapToGrid w:val="0"/>
              <w:spacing w:before="60" w:after="60" w:line="360" w:lineRule="auto"/>
              <w:ind w:hanging="645"/>
              <w:rPr>
                <w:rFonts w:ascii="Garamond" w:hAnsi="Garamond"/>
                <w:sz w:val="22"/>
                <w:szCs w:val="22"/>
              </w:rPr>
            </w:pPr>
          </w:p>
        </w:tc>
        <w:tc>
          <w:tcPr>
            <w:tcW w:w="8646" w:type="dxa"/>
            <w:tcBorders>
              <w:top w:val="single" w:sz="4" w:space="0" w:color="000000"/>
              <w:left w:val="single" w:sz="4" w:space="0" w:color="000000"/>
              <w:bottom w:val="single" w:sz="4" w:space="0" w:color="000000"/>
            </w:tcBorders>
            <w:shd w:val="clear" w:color="auto" w:fill="auto"/>
            <w:vAlign w:val="center"/>
          </w:tcPr>
          <w:p w14:paraId="606227EF" w14:textId="77777777" w:rsidR="00F65D68" w:rsidRPr="007D336C" w:rsidRDefault="00F65D68" w:rsidP="00F368EF">
            <w:pPr>
              <w:spacing w:before="60" w:after="60"/>
              <w:rPr>
                <w:rFonts w:ascii="Garamond" w:hAnsi="Garamond" w:cs="Times New Roman"/>
                <w:b/>
              </w:rPr>
            </w:pPr>
            <w:r w:rsidRPr="007D336C">
              <w:rPr>
                <w:rFonts w:ascii="Garamond" w:hAnsi="Garamond" w:cs="Times New Roman"/>
              </w:rPr>
              <w:t xml:space="preserve">Złącza komputerowe w przestrzeni roboczej umożliwiające podłączenie wagi i urządzeń peryferyjnych, celem wysyłania danych do zewnętrznego systemu edytującego dane – minimum USB x  2 sztuki. </w:t>
            </w:r>
          </w:p>
        </w:tc>
        <w:tc>
          <w:tcPr>
            <w:tcW w:w="1843" w:type="dxa"/>
            <w:tcBorders>
              <w:top w:val="single" w:sz="4" w:space="0" w:color="000000"/>
              <w:left w:val="single" w:sz="4" w:space="0" w:color="auto"/>
              <w:bottom w:val="single" w:sz="4" w:space="0" w:color="000000"/>
            </w:tcBorders>
            <w:shd w:val="clear" w:color="auto" w:fill="auto"/>
            <w:vAlign w:val="center"/>
          </w:tcPr>
          <w:p w14:paraId="30A2EA7F" w14:textId="77777777" w:rsidR="00F65D68" w:rsidRPr="007D336C" w:rsidRDefault="00F65D68" w:rsidP="00F368EF">
            <w:pPr>
              <w:spacing w:before="60" w:after="60"/>
              <w:jc w:val="center"/>
              <w:rPr>
                <w:rFonts w:ascii="Garamond" w:hAnsi="Garamond"/>
              </w:rPr>
            </w:pPr>
            <w:r w:rsidRPr="007D336C">
              <w:rPr>
                <w:rFonts w:ascii="Garamond" w:hAnsi="Garamond" w:cs="Times New Roman"/>
              </w:rPr>
              <w:t>Tak</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750AC879" w14:textId="77777777" w:rsidR="00F65D68" w:rsidRPr="007D336C" w:rsidRDefault="00F65D68" w:rsidP="00F368EF">
            <w:pPr>
              <w:suppressAutoHyphens/>
              <w:snapToGrid w:val="0"/>
              <w:spacing w:before="60" w:after="6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vAlign w:val="center"/>
          </w:tcPr>
          <w:p w14:paraId="39B9CEF5" w14:textId="77777777" w:rsidR="00F65D68" w:rsidRPr="007D336C" w:rsidRDefault="00F65D68" w:rsidP="00F368EF">
            <w:pPr>
              <w:spacing w:before="60" w:after="60"/>
              <w:jc w:val="center"/>
              <w:rPr>
                <w:rFonts w:ascii="Garamond" w:hAnsi="Garamond"/>
              </w:rPr>
            </w:pPr>
            <w:r w:rsidRPr="007D336C">
              <w:rPr>
                <w:rFonts w:ascii="Garamond" w:eastAsia="Times New Roman" w:hAnsi="Garamond" w:cs="Times New Roman"/>
                <w:b/>
                <w:lang w:eastAsia="ar-SA"/>
              </w:rPr>
              <w:t>----</w:t>
            </w:r>
          </w:p>
        </w:tc>
      </w:tr>
      <w:tr w:rsidR="00F65D68" w:rsidRPr="007D336C" w14:paraId="50106500" w14:textId="77777777" w:rsidTr="00F65D68">
        <w:tc>
          <w:tcPr>
            <w:tcW w:w="568" w:type="dxa"/>
            <w:tcBorders>
              <w:top w:val="single" w:sz="4" w:space="0" w:color="000000"/>
              <w:left w:val="single" w:sz="4" w:space="0" w:color="000000"/>
              <w:bottom w:val="single" w:sz="4" w:space="0" w:color="000000"/>
            </w:tcBorders>
            <w:shd w:val="clear" w:color="auto" w:fill="auto"/>
          </w:tcPr>
          <w:p w14:paraId="0628E4F1" w14:textId="77777777" w:rsidR="00F65D68" w:rsidRPr="007D336C" w:rsidRDefault="00F65D68" w:rsidP="00F368EF">
            <w:pPr>
              <w:pStyle w:val="Zawartotabeli"/>
              <w:numPr>
                <w:ilvl w:val="0"/>
                <w:numId w:val="32"/>
              </w:numPr>
              <w:snapToGrid w:val="0"/>
              <w:spacing w:before="60" w:after="60" w:line="360" w:lineRule="auto"/>
              <w:ind w:hanging="645"/>
              <w:rPr>
                <w:rFonts w:ascii="Garamond" w:hAnsi="Garamond"/>
                <w:sz w:val="22"/>
                <w:szCs w:val="22"/>
              </w:rPr>
            </w:pPr>
          </w:p>
        </w:tc>
        <w:tc>
          <w:tcPr>
            <w:tcW w:w="8646" w:type="dxa"/>
            <w:tcBorders>
              <w:top w:val="single" w:sz="4" w:space="0" w:color="000000"/>
              <w:left w:val="single" w:sz="4" w:space="0" w:color="000000"/>
              <w:bottom w:val="single" w:sz="4" w:space="0" w:color="000000"/>
            </w:tcBorders>
            <w:shd w:val="clear" w:color="auto" w:fill="auto"/>
            <w:vAlign w:val="center"/>
          </w:tcPr>
          <w:p w14:paraId="69E3AD44" w14:textId="77777777" w:rsidR="00F65D68" w:rsidRPr="007D336C" w:rsidRDefault="00F65D68" w:rsidP="00F368EF">
            <w:pPr>
              <w:spacing w:before="60" w:after="60"/>
              <w:rPr>
                <w:rFonts w:ascii="Garamond" w:hAnsi="Garamond" w:cs="Times New Roman"/>
                <w:b/>
              </w:rPr>
            </w:pPr>
            <w:r w:rsidRPr="007D336C">
              <w:rPr>
                <w:rFonts w:ascii="Garamond" w:hAnsi="Garamond" w:cs="Times New Roman"/>
              </w:rPr>
              <w:t>Zintegrowany monitor min. 21" w formacie 16:9</w:t>
            </w:r>
            <w:r w:rsidRPr="007D336C">
              <w:rPr>
                <w:rFonts w:ascii="Garamond" w:hAnsi="Garamond" w:cs="Times New Roman"/>
                <w:b/>
              </w:rPr>
              <w:t xml:space="preserve">. </w:t>
            </w:r>
            <w:r w:rsidRPr="007D336C">
              <w:rPr>
                <w:rFonts w:ascii="Garamond" w:hAnsi="Garamond" w:cs="Times New Roman"/>
              </w:rPr>
              <w:t xml:space="preserve">Sonda izokinetyczna, zintegrowana w przestrzeni roboczej, z wyjściem po stronie zewnętrznej umożliwiająca podłączenie do dowolnego licznika cząstek i monitorowanie klasy czystości powietrza w przestrzeni roboczej - ciągłe monitorowanie cząstek. </w:t>
            </w:r>
          </w:p>
        </w:tc>
        <w:tc>
          <w:tcPr>
            <w:tcW w:w="1843" w:type="dxa"/>
            <w:tcBorders>
              <w:top w:val="single" w:sz="4" w:space="0" w:color="000000"/>
              <w:left w:val="single" w:sz="4" w:space="0" w:color="auto"/>
              <w:bottom w:val="single" w:sz="4" w:space="0" w:color="000000"/>
            </w:tcBorders>
            <w:shd w:val="clear" w:color="auto" w:fill="auto"/>
            <w:vAlign w:val="center"/>
          </w:tcPr>
          <w:p w14:paraId="5E7B00FD" w14:textId="77777777" w:rsidR="00F65D68" w:rsidRPr="007D336C" w:rsidRDefault="00F65D68" w:rsidP="00F368EF">
            <w:pPr>
              <w:spacing w:before="60" w:after="60"/>
              <w:jc w:val="center"/>
              <w:rPr>
                <w:rFonts w:ascii="Garamond" w:hAnsi="Garamond"/>
              </w:rPr>
            </w:pPr>
            <w:r w:rsidRPr="007D336C">
              <w:rPr>
                <w:rFonts w:ascii="Garamond" w:hAnsi="Garamond" w:cs="Times New Roman"/>
              </w:rPr>
              <w:t>Tak</w:t>
            </w:r>
            <w:r w:rsidR="00DB1C4E">
              <w:rPr>
                <w:rFonts w:ascii="Garamond" w:hAnsi="Garamond" w:cs="Times New Roman"/>
              </w:rPr>
              <w:t xml:space="preserve">, podać </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2FE1CA58" w14:textId="77777777" w:rsidR="00F65D68" w:rsidRPr="007D336C" w:rsidRDefault="00F65D68" w:rsidP="00F368EF">
            <w:pPr>
              <w:suppressAutoHyphens/>
              <w:snapToGrid w:val="0"/>
              <w:spacing w:before="60" w:after="6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vAlign w:val="center"/>
          </w:tcPr>
          <w:p w14:paraId="041C630C" w14:textId="77777777" w:rsidR="00F65D68" w:rsidRPr="007D336C" w:rsidRDefault="00F65D68" w:rsidP="00F368EF">
            <w:pPr>
              <w:spacing w:before="60" w:after="60"/>
              <w:jc w:val="center"/>
              <w:rPr>
                <w:rFonts w:ascii="Garamond" w:hAnsi="Garamond"/>
              </w:rPr>
            </w:pPr>
            <w:r w:rsidRPr="007D336C">
              <w:rPr>
                <w:rFonts w:ascii="Garamond" w:eastAsia="Times New Roman" w:hAnsi="Garamond" w:cs="Times New Roman"/>
                <w:b/>
                <w:lang w:eastAsia="ar-SA"/>
              </w:rPr>
              <w:t>----</w:t>
            </w:r>
          </w:p>
        </w:tc>
      </w:tr>
      <w:tr w:rsidR="00F65D68" w:rsidRPr="007D336C" w14:paraId="35DFDE62" w14:textId="77777777" w:rsidTr="00F65D68">
        <w:tc>
          <w:tcPr>
            <w:tcW w:w="568" w:type="dxa"/>
            <w:tcBorders>
              <w:top w:val="single" w:sz="4" w:space="0" w:color="000000"/>
              <w:left w:val="single" w:sz="4" w:space="0" w:color="000000"/>
              <w:bottom w:val="single" w:sz="4" w:space="0" w:color="000000"/>
            </w:tcBorders>
            <w:shd w:val="clear" w:color="auto" w:fill="auto"/>
          </w:tcPr>
          <w:p w14:paraId="1FFFA032" w14:textId="77777777" w:rsidR="00F65D68" w:rsidRPr="007D336C" w:rsidRDefault="00F65D68" w:rsidP="00F368EF">
            <w:pPr>
              <w:pStyle w:val="Zawartotabeli"/>
              <w:numPr>
                <w:ilvl w:val="0"/>
                <w:numId w:val="32"/>
              </w:numPr>
              <w:snapToGrid w:val="0"/>
              <w:spacing w:before="60" w:after="60" w:line="360" w:lineRule="auto"/>
              <w:ind w:hanging="645"/>
              <w:rPr>
                <w:rFonts w:ascii="Garamond" w:hAnsi="Garamond"/>
                <w:sz w:val="22"/>
                <w:szCs w:val="22"/>
              </w:rPr>
            </w:pPr>
          </w:p>
        </w:tc>
        <w:tc>
          <w:tcPr>
            <w:tcW w:w="8646" w:type="dxa"/>
            <w:tcBorders>
              <w:top w:val="single" w:sz="4" w:space="0" w:color="000000"/>
              <w:left w:val="single" w:sz="4" w:space="0" w:color="000000"/>
              <w:bottom w:val="single" w:sz="4" w:space="0" w:color="000000"/>
            </w:tcBorders>
            <w:shd w:val="clear" w:color="auto" w:fill="auto"/>
            <w:vAlign w:val="center"/>
          </w:tcPr>
          <w:p w14:paraId="2CB166EC" w14:textId="77777777" w:rsidR="00F65D68" w:rsidRPr="007D336C" w:rsidRDefault="00F65D68" w:rsidP="00F368EF">
            <w:pPr>
              <w:spacing w:before="60" w:after="60"/>
              <w:rPr>
                <w:rFonts w:ascii="Garamond" w:hAnsi="Garamond" w:cs="Times New Roman"/>
                <w:b/>
              </w:rPr>
            </w:pPr>
            <w:r w:rsidRPr="007D336C">
              <w:rPr>
                <w:rFonts w:ascii="Garamond" w:hAnsi="Garamond" w:cs="Times New Roman"/>
              </w:rPr>
              <w:t xml:space="preserve"> Aktualny tryb/stan pracy i alarm w przypadku niebezpiecznych warunków łatwo rozpoznawalny przez operatora i widoczny dla innych pracowników, również z boku i z dużej odległości. </w:t>
            </w:r>
          </w:p>
        </w:tc>
        <w:tc>
          <w:tcPr>
            <w:tcW w:w="1843" w:type="dxa"/>
            <w:tcBorders>
              <w:top w:val="single" w:sz="4" w:space="0" w:color="000000"/>
              <w:left w:val="single" w:sz="4" w:space="0" w:color="auto"/>
              <w:bottom w:val="single" w:sz="4" w:space="0" w:color="000000"/>
            </w:tcBorders>
            <w:shd w:val="clear" w:color="auto" w:fill="auto"/>
            <w:vAlign w:val="center"/>
          </w:tcPr>
          <w:p w14:paraId="2CC62D86" w14:textId="77777777" w:rsidR="00F65D68" w:rsidRPr="007D336C" w:rsidRDefault="00F65D68" w:rsidP="00F368EF">
            <w:pPr>
              <w:spacing w:before="60" w:after="60"/>
              <w:jc w:val="center"/>
              <w:rPr>
                <w:rFonts w:ascii="Garamond" w:hAnsi="Garamond"/>
              </w:rPr>
            </w:pPr>
            <w:r w:rsidRPr="007D336C">
              <w:rPr>
                <w:rFonts w:ascii="Garamond" w:hAnsi="Garamond" w:cs="Times New Roman"/>
              </w:rPr>
              <w:t>Tak</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49CD3396" w14:textId="77777777" w:rsidR="00F65D68" w:rsidRPr="007D336C" w:rsidRDefault="00F65D68" w:rsidP="00F368EF">
            <w:pPr>
              <w:suppressAutoHyphens/>
              <w:snapToGrid w:val="0"/>
              <w:spacing w:before="60" w:after="6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vAlign w:val="center"/>
          </w:tcPr>
          <w:p w14:paraId="6040ED63" w14:textId="77777777" w:rsidR="00F65D68" w:rsidRPr="007D336C" w:rsidRDefault="00F65D68" w:rsidP="00F368EF">
            <w:pPr>
              <w:spacing w:before="60" w:after="60"/>
              <w:jc w:val="center"/>
              <w:rPr>
                <w:rFonts w:ascii="Garamond" w:hAnsi="Garamond"/>
              </w:rPr>
            </w:pPr>
            <w:r w:rsidRPr="007D336C">
              <w:rPr>
                <w:rFonts w:ascii="Garamond" w:eastAsia="Times New Roman" w:hAnsi="Garamond" w:cs="Times New Roman"/>
                <w:b/>
                <w:lang w:eastAsia="ar-SA"/>
              </w:rPr>
              <w:t>----</w:t>
            </w:r>
          </w:p>
        </w:tc>
      </w:tr>
      <w:tr w:rsidR="00F65D68" w:rsidRPr="007D336C" w14:paraId="343330FF" w14:textId="77777777" w:rsidTr="00F65D68">
        <w:tc>
          <w:tcPr>
            <w:tcW w:w="568" w:type="dxa"/>
            <w:tcBorders>
              <w:top w:val="single" w:sz="4" w:space="0" w:color="000000"/>
              <w:left w:val="single" w:sz="4" w:space="0" w:color="000000"/>
              <w:bottom w:val="single" w:sz="4" w:space="0" w:color="000000"/>
            </w:tcBorders>
            <w:shd w:val="clear" w:color="auto" w:fill="auto"/>
          </w:tcPr>
          <w:p w14:paraId="68633343" w14:textId="77777777" w:rsidR="00F65D68" w:rsidRPr="007D336C" w:rsidRDefault="00F65D68" w:rsidP="00F368EF">
            <w:pPr>
              <w:pStyle w:val="Zawartotabeli"/>
              <w:numPr>
                <w:ilvl w:val="0"/>
                <w:numId w:val="32"/>
              </w:numPr>
              <w:snapToGrid w:val="0"/>
              <w:spacing w:before="60" w:after="60" w:line="360" w:lineRule="auto"/>
              <w:ind w:hanging="645"/>
              <w:rPr>
                <w:rFonts w:ascii="Garamond" w:hAnsi="Garamond"/>
                <w:sz w:val="22"/>
                <w:szCs w:val="22"/>
              </w:rPr>
            </w:pPr>
          </w:p>
        </w:tc>
        <w:tc>
          <w:tcPr>
            <w:tcW w:w="8646" w:type="dxa"/>
            <w:tcBorders>
              <w:top w:val="single" w:sz="4" w:space="0" w:color="000000"/>
              <w:left w:val="single" w:sz="4" w:space="0" w:color="000000"/>
              <w:bottom w:val="single" w:sz="4" w:space="0" w:color="000000"/>
            </w:tcBorders>
            <w:shd w:val="clear" w:color="auto" w:fill="auto"/>
            <w:vAlign w:val="center"/>
          </w:tcPr>
          <w:p w14:paraId="40B26D21" w14:textId="77777777" w:rsidR="00F65D68" w:rsidRPr="007D336C" w:rsidRDefault="00F65D68" w:rsidP="00F368EF">
            <w:pPr>
              <w:spacing w:before="60" w:after="60"/>
              <w:rPr>
                <w:rFonts w:ascii="Garamond" w:hAnsi="Garamond" w:cs="Times New Roman"/>
                <w:b/>
              </w:rPr>
            </w:pPr>
            <w:r w:rsidRPr="007D336C">
              <w:rPr>
                <w:rFonts w:ascii="Garamond" w:hAnsi="Garamond" w:cs="Times New Roman"/>
              </w:rPr>
              <w:t>Sygnalizacja optyczna i akustyczna zakłóceń w strumieniu powietrza w obszarze frontowym komory</w:t>
            </w:r>
          </w:p>
        </w:tc>
        <w:tc>
          <w:tcPr>
            <w:tcW w:w="1843" w:type="dxa"/>
            <w:tcBorders>
              <w:top w:val="single" w:sz="4" w:space="0" w:color="000000"/>
              <w:left w:val="single" w:sz="4" w:space="0" w:color="auto"/>
              <w:bottom w:val="single" w:sz="4" w:space="0" w:color="000000"/>
            </w:tcBorders>
            <w:shd w:val="clear" w:color="auto" w:fill="auto"/>
            <w:vAlign w:val="center"/>
          </w:tcPr>
          <w:p w14:paraId="18115206" w14:textId="77777777" w:rsidR="00F65D68" w:rsidRPr="007D336C" w:rsidRDefault="00F65D68" w:rsidP="00F368EF">
            <w:pPr>
              <w:spacing w:before="60" w:after="60"/>
              <w:jc w:val="center"/>
              <w:rPr>
                <w:rFonts w:ascii="Garamond" w:hAnsi="Garamond"/>
              </w:rPr>
            </w:pPr>
            <w:r w:rsidRPr="007D336C">
              <w:rPr>
                <w:rFonts w:ascii="Garamond" w:hAnsi="Garamond" w:cs="Times New Roman"/>
              </w:rPr>
              <w:t>Tak</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6B846B25" w14:textId="77777777" w:rsidR="00F65D68" w:rsidRPr="007D336C" w:rsidRDefault="00F65D68" w:rsidP="00F368EF">
            <w:pPr>
              <w:suppressAutoHyphens/>
              <w:snapToGrid w:val="0"/>
              <w:spacing w:before="60" w:after="6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vAlign w:val="center"/>
          </w:tcPr>
          <w:p w14:paraId="520F68C5" w14:textId="77777777" w:rsidR="00F65D68" w:rsidRPr="007D336C" w:rsidRDefault="00F65D68" w:rsidP="00F368EF">
            <w:pPr>
              <w:spacing w:before="60" w:after="60"/>
              <w:jc w:val="center"/>
              <w:rPr>
                <w:rFonts w:ascii="Garamond" w:hAnsi="Garamond"/>
              </w:rPr>
            </w:pPr>
            <w:r w:rsidRPr="007D336C">
              <w:rPr>
                <w:rFonts w:ascii="Garamond" w:eastAsia="Times New Roman" w:hAnsi="Garamond" w:cs="Times New Roman"/>
                <w:b/>
                <w:lang w:eastAsia="ar-SA"/>
              </w:rPr>
              <w:t>----</w:t>
            </w:r>
          </w:p>
        </w:tc>
      </w:tr>
      <w:tr w:rsidR="007833B2" w:rsidRPr="007D336C" w14:paraId="71633BA2" w14:textId="77777777" w:rsidTr="00F65D68">
        <w:tc>
          <w:tcPr>
            <w:tcW w:w="568" w:type="dxa"/>
            <w:tcBorders>
              <w:top w:val="single" w:sz="4" w:space="0" w:color="000000"/>
              <w:left w:val="single" w:sz="4" w:space="0" w:color="000000"/>
              <w:bottom w:val="single" w:sz="4" w:space="0" w:color="000000"/>
            </w:tcBorders>
            <w:shd w:val="clear" w:color="auto" w:fill="auto"/>
          </w:tcPr>
          <w:p w14:paraId="4FE3D2D3" w14:textId="77777777" w:rsidR="007833B2" w:rsidRPr="007D336C" w:rsidRDefault="007833B2" w:rsidP="00F368EF">
            <w:pPr>
              <w:pStyle w:val="Zawartotabeli"/>
              <w:numPr>
                <w:ilvl w:val="0"/>
                <w:numId w:val="32"/>
              </w:numPr>
              <w:snapToGrid w:val="0"/>
              <w:spacing w:before="60" w:after="60" w:line="360" w:lineRule="auto"/>
              <w:ind w:hanging="645"/>
              <w:rPr>
                <w:rFonts w:ascii="Garamond" w:hAnsi="Garamond"/>
                <w:sz w:val="22"/>
                <w:szCs w:val="22"/>
              </w:rPr>
            </w:pPr>
          </w:p>
        </w:tc>
        <w:tc>
          <w:tcPr>
            <w:tcW w:w="8646" w:type="dxa"/>
            <w:tcBorders>
              <w:top w:val="single" w:sz="4" w:space="0" w:color="000000"/>
              <w:left w:val="single" w:sz="4" w:space="0" w:color="000000"/>
              <w:bottom w:val="single" w:sz="4" w:space="0" w:color="000000"/>
            </w:tcBorders>
            <w:shd w:val="clear" w:color="auto" w:fill="auto"/>
            <w:vAlign w:val="center"/>
          </w:tcPr>
          <w:p w14:paraId="721BBEE4" w14:textId="1931A03E" w:rsidR="007833B2" w:rsidRPr="007D336C" w:rsidRDefault="007833B2" w:rsidP="00F368EF">
            <w:pPr>
              <w:spacing w:before="60" w:after="60"/>
              <w:rPr>
                <w:rFonts w:ascii="Garamond" w:hAnsi="Garamond" w:cs="Times New Roman"/>
              </w:rPr>
            </w:pPr>
            <w:r w:rsidRPr="007833B2">
              <w:rPr>
                <w:rFonts w:ascii="Garamond" w:hAnsi="Garamond" w:cs="Times New Roman"/>
              </w:rPr>
              <w:t>Przed pierwszym uruchomieniem walidacja potwierdzona stosownym świadectwem</w:t>
            </w:r>
            <w:r w:rsidRPr="007833B2">
              <w:rPr>
                <w:rFonts w:ascii="Garamond" w:hAnsi="Garamond" w:cs="Times New Roman"/>
              </w:rPr>
              <w:tab/>
            </w:r>
          </w:p>
        </w:tc>
        <w:tc>
          <w:tcPr>
            <w:tcW w:w="1843" w:type="dxa"/>
            <w:tcBorders>
              <w:top w:val="single" w:sz="4" w:space="0" w:color="000000"/>
              <w:left w:val="single" w:sz="4" w:space="0" w:color="auto"/>
              <w:bottom w:val="single" w:sz="4" w:space="0" w:color="000000"/>
            </w:tcBorders>
            <w:shd w:val="clear" w:color="auto" w:fill="auto"/>
            <w:vAlign w:val="center"/>
          </w:tcPr>
          <w:p w14:paraId="2D7733A8" w14:textId="657AE57A" w:rsidR="007833B2" w:rsidRPr="007D336C" w:rsidRDefault="007833B2" w:rsidP="00F368EF">
            <w:pPr>
              <w:spacing w:before="60" w:after="60"/>
              <w:jc w:val="center"/>
              <w:rPr>
                <w:rFonts w:ascii="Garamond" w:hAnsi="Garamond" w:cs="Times New Roman"/>
              </w:rPr>
            </w:pPr>
            <w:r>
              <w:rPr>
                <w:rFonts w:ascii="Garamond" w:hAnsi="Garamond" w:cs="Times New Roman"/>
              </w:rPr>
              <w:t>Tak</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51056D33" w14:textId="77777777" w:rsidR="007833B2" w:rsidRPr="007D336C" w:rsidRDefault="007833B2" w:rsidP="00F368EF">
            <w:pPr>
              <w:suppressAutoHyphens/>
              <w:snapToGrid w:val="0"/>
              <w:spacing w:before="60" w:after="6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vAlign w:val="center"/>
          </w:tcPr>
          <w:p w14:paraId="583B2E12" w14:textId="73929669" w:rsidR="007833B2" w:rsidRPr="007D336C" w:rsidRDefault="007833B2" w:rsidP="00F368EF">
            <w:pPr>
              <w:spacing w:before="60" w:after="60"/>
              <w:jc w:val="center"/>
              <w:rPr>
                <w:rFonts w:ascii="Garamond" w:eastAsia="Times New Roman" w:hAnsi="Garamond" w:cs="Times New Roman"/>
                <w:b/>
                <w:lang w:eastAsia="ar-SA"/>
              </w:rPr>
            </w:pPr>
            <w:r>
              <w:rPr>
                <w:rFonts w:ascii="Garamond" w:eastAsia="Times New Roman" w:hAnsi="Garamond" w:cs="Times New Roman"/>
                <w:b/>
                <w:lang w:eastAsia="ar-SA"/>
              </w:rPr>
              <w:t>-------</w:t>
            </w:r>
          </w:p>
        </w:tc>
      </w:tr>
    </w:tbl>
    <w:p w14:paraId="2AEB81E7" w14:textId="77777777" w:rsidR="00BC771B" w:rsidRPr="007D336C" w:rsidRDefault="00BC771B" w:rsidP="00BC771B">
      <w:pPr>
        <w:suppressAutoHyphens/>
        <w:spacing w:after="0" w:line="240" w:lineRule="auto"/>
        <w:rPr>
          <w:rFonts w:ascii="Garamond" w:eastAsia="Times New Roman" w:hAnsi="Garamond" w:cs="Times New Roman"/>
          <w:b/>
          <w:lang w:eastAsia="ar-SA"/>
        </w:rPr>
      </w:pPr>
    </w:p>
    <w:p w14:paraId="27E33789" w14:textId="77777777" w:rsidR="00C77A43" w:rsidRPr="007D336C" w:rsidRDefault="00C77A43" w:rsidP="00C77A43">
      <w:pPr>
        <w:suppressAutoHyphens/>
        <w:spacing w:after="0" w:line="240" w:lineRule="auto"/>
        <w:jc w:val="center"/>
        <w:rPr>
          <w:rFonts w:ascii="Garamond" w:eastAsia="Times New Roman" w:hAnsi="Garamond" w:cs="Times New Roman"/>
          <w:b/>
          <w:lang w:eastAsia="ar-SA"/>
        </w:rPr>
      </w:pPr>
    </w:p>
    <w:tbl>
      <w:tblPr>
        <w:tblW w:w="14884" w:type="dxa"/>
        <w:tblInd w:w="-72" w:type="dxa"/>
        <w:tblLayout w:type="fixed"/>
        <w:tblCellMar>
          <w:left w:w="70" w:type="dxa"/>
          <w:right w:w="70" w:type="dxa"/>
        </w:tblCellMar>
        <w:tblLook w:val="0000" w:firstRow="0" w:lastRow="0" w:firstColumn="0" w:lastColumn="0" w:noHBand="0" w:noVBand="0"/>
      </w:tblPr>
      <w:tblGrid>
        <w:gridCol w:w="568"/>
        <w:gridCol w:w="8646"/>
        <w:gridCol w:w="1843"/>
        <w:gridCol w:w="1843"/>
        <w:gridCol w:w="1984"/>
      </w:tblGrid>
      <w:tr w:rsidR="00C77A43" w:rsidRPr="007D336C" w14:paraId="651132F3" w14:textId="77777777" w:rsidTr="00B704C3">
        <w:tc>
          <w:tcPr>
            <w:tcW w:w="568" w:type="dxa"/>
            <w:tcBorders>
              <w:top w:val="single" w:sz="4" w:space="0" w:color="000000"/>
              <w:left w:val="single" w:sz="4" w:space="0" w:color="000000"/>
              <w:bottom w:val="single" w:sz="4" w:space="0" w:color="000000"/>
            </w:tcBorders>
            <w:shd w:val="clear" w:color="auto" w:fill="auto"/>
          </w:tcPr>
          <w:p w14:paraId="52D65A96" w14:textId="77777777" w:rsidR="00C77A43" w:rsidRPr="007D336C" w:rsidRDefault="00C77A43" w:rsidP="00B704C3">
            <w:pPr>
              <w:pStyle w:val="Zawartotabeli"/>
              <w:numPr>
                <w:ilvl w:val="0"/>
                <w:numId w:val="32"/>
              </w:numPr>
              <w:snapToGrid w:val="0"/>
              <w:spacing w:before="60" w:after="60" w:line="360" w:lineRule="auto"/>
              <w:ind w:hanging="645"/>
              <w:jc w:val="center"/>
              <w:rPr>
                <w:rFonts w:ascii="Garamond" w:hAnsi="Garamond"/>
                <w:b/>
                <w:sz w:val="22"/>
                <w:szCs w:val="22"/>
              </w:rPr>
            </w:pPr>
          </w:p>
        </w:tc>
        <w:tc>
          <w:tcPr>
            <w:tcW w:w="8646" w:type="dxa"/>
            <w:tcBorders>
              <w:top w:val="single" w:sz="4" w:space="0" w:color="000000"/>
              <w:left w:val="single" w:sz="4" w:space="0" w:color="000000"/>
              <w:bottom w:val="single" w:sz="4" w:space="0" w:color="000000"/>
            </w:tcBorders>
            <w:shd w:val="clear" w:color="auto" w:fill="auto"/>
            <w:vAlign w:val="center"/>
          </w:tcPr>
          <w:p w14:paraId="045E01D7" w14:textId="77777777" w:rsidR="00C77A43" w:rsidRPr="007D336C" w:rsidRDefault="00C77A43" w:rsidP="007D336C">
            <w:pPr>
              <w:spacing w:before="60" w:after="60"/>
              <w:rPr>
                <w:rFonts w:ascii="Garamond" w:hAnsi="Garamond" w:cs="Times New Roman"/>
                <w:b/>
              </w:rPr>
            </w:pPr>
            <w:r w:rsidRPr="007D336C">
              <w:rPr>
                <w:rFonts w:ascii="Garamond" w:hAnsi="Garamond" w:cs="Times New Roman"/>
                <w:b/>
              </w:rPr>
              <w:t>Komora laminarna szt.</w:t>
            </w:r>
            <w:r w:rsidR="00A25AB7">
              <w:rPr>
                <w:rFonts w:ascii="Garamond" w:hAnsi="Garamond" w:cs="Times New Roman"/>
                <w:b/>
              </w:rPr>
              <w:t xml:space="preserve"> </w:t>
            </w:r>
            <w:r w:rsidRPr="007D336C">
              <w:rPr>
                <w:rFonts w:ascii="Garamond" w:hAnsi="Garamond" w:cs="Times New Roman"/>
                <w:b/>
              </w:rPr>
              <w:t>3</w:t>
            </w:r>
          </w:p>
        </w:tc>
        <w:tc>
          <w:tcPr>
            <w:tcW w:w="1843" w:type="dxa"/>
            <w:tcBorders>
              <w:top w:val="single" w:sz="4" w:space="0" w:color="000000"/>
              <w:left w:val="single" w:sz="4" w:space="0" w:color="auto"/>
              <w:bottom w:val="single" w:sz="4" w:space="0" w:color="000000"/>
            </w:tcBorders>
            <w:shd w:val="clear" w:color="auto" w:fill="auto"/>
            <w:vAlign w:val="center"/>
          </w:tcPr>
          <w:p w14:paraId="25794450" w14:textId="77777777" w:rsidR="00C77A43" w:rsidRPr="007D336C" w:rsidRDefault="00C77A43" w:rsidP="00B704C3">
            <w:pPr>
              <w:spacing w:before="60" w:after="60"/>
              <w:jc w:val="center"/>
              <w:rPr>
                <w:rFonts w:ascii="Garamond" w:hAnsi="Garamond" w:cs="Times New Roman"/>
                <w:b/>
              </w:rPr>
            </w:pPr>
            <w:r w:rsidRPr="007D336C">
              <w:rPr>
                <w:rFonts w:ascii="Garamond" w:hAnsi="Garamond" w:cs="Times New Roman"/>
                <w:b/>
              </w:rPr>
              <w:t>Parametr wymagany</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383E752C" w14:textId="77777777" w:rsidR="00C77A43" w:rsidRPr="007D336C" w:rsidRDefault="00C77A43" w:rsidP="00B704C3">
            <w:pPr>
              <w:suppressAutoHyphens/>
              <w:snapToGrid w:val="0"/>
              <w:spacing w:before="60" w:after="60" w:line="240" w:lineRule="auto"/>
              <w:jc w:val="center"/>
              <w:rPr>
                <w:rFonts w:ascii="Garamond" w:eastAsia="Times New Roman" w:hAnsi="Garamond" w:cs="Times New Roman"/>
                <w:b/>
                <w:lang w:eastAsia="ar-SA"/>
              </w:rPr>
            </w:pPr>
            <w:r w:rsidRPr="007D336C">
              <w:rPr>
                <w:rFonts w:ascii="Garamond" w:eastAsia="Times New Roman" w:hAnsi="Garamond" w:cs="Times New Roman"/>
                <w:b/>
                <w:lang w:eastAsia="ar-SA"/>
              </w:rPr>
              <w:t>Parametr Oferowany</w:t>
            </w:r>
          </w:p>
        </w:tc>
        <w:tc>
          <w:tcPr>
            <w:tcW w:w="1984" w:type="dxa"/>
            <w:tcBorders>
              <w:top w:val="single" w:sz="4" w:space="0" w:color="auto"/>
              <w:bottom w:val="single" w:sz="4" w:space="0" w:color="auto"/>
              <w:right w:val="single" w:sz="4" w:space="0" w:color="auto"/>
            </w:tcBorders>
            <w:shd w:val="clear" w:color="auto" w:fill="auto"/>
            <w:vAlign w:val="center"/>
          </w:tcPr>
          <w:p w14:paraId="4F21F718" w14:textId="77777777" w:rsidR="00C77A43" w:rsidRPr="007D336C" w:rsidRDefault="00C77A43" w:rsidP="00B704C3">
            <w:pPr>
              <w:suppressAutoHyphens/>
              <w:spacing w:before="60" w:after="60" w:line="240" w:lineRule="auto"/>
              <w:jc w:val="center"/>
              <w:rPr>
                <w:rFonts w:ascii="Garamond" w:eastAsia="Times New Roman" w:hAnsi="Garamond" w:cs="Times New Roman"/>
                <w:b/>
                <w:lang w:eastAsia="ar-SA"/>
              </w:rPr>
            </w:pPr>
            <w:r w:rsidRPr="007D336C">
              <w:rPr>
                <w:rFonts w:ascii="Garamond" w:eastAsia="Times New Roman" w:hAnsi="Garamond" w:cs="Times New Roman"/>
                <w:b/>
                <w:lang w:eastAsia="ar-SA"/>
              </w:rPr>
              <w:t>Sposób oceny</w:t>
            </w:r>
          </w:p>
        </w:tc>
      </w:tr>
      <w:tr w:rsidR="00C77A43" w:rsidRPr="007D336C" w14:paraId="3CA5B655" w14:textId="77777777" w:rsidTr="00B704C3">
        <w:tc>
          <w:tcPr>
            <w:tcW w:w="568" w:type="dxa"/>
            <w:tcBorders>
              <w:top w:val="single" w:sz="4" w:space="0" w:color="000000"/>
              <w:left w:val="single" w:sz="4" w:space="0" w:color="000000"/>
              <w:bottom w:val="single" w:sz="4" w:space="0" w:color="000000"/>
            </w:tcBorders>
            <w:shd w:val="clear" w:color="auto" w:fill="auto"/>
          </w:tcPr>
          <w:p w14:paraId="5FDC8F4F" w14:textId="77777777" w:rsidR="00C77A43" w:rsidRPr="007D336C" w:rsidRDefault="00C77A43" w:rsidP="00B704C3">
            <w:pPr>
              <w:pStyle w:val="Zawartotabeli"/>
              <w:numPr>
                <w:ilvl w:val="0"/>
                <w:numId w:val="32"/>
              </w:numPr>
              <w:snapToGrid w:val="0"/>
              <w:spacing w:before="60" w:after="60" w:line="360" w:lineRule="auto"/>
              <w:ind w:hanging="645"/>
              <w:rPr>
                <w:rFonts w:ascii="Garamond" w:hAnsi="Garamond"/>
                <w:sz w:val="22"/>
                <w:szCs w:val="22"/>
              </w:rPr>
            </w:pPr>
          </w:p>
        </w:tc>
        <w:tc>
          <w:tcPr>
            <w:tcW w:w="8646" w:type="dxa"/>
            <w:tcBorders>
              <w:top w:val="single" w:sz="4" w:space="0" w:color="000000"/>
              <w:left w:val="single" w:sz="4" w:space="0" w:color="000000"/>
              <w:bottom w:val="single" w:sz="4" w:space="0" w:color="000000"/>
            </w:tcBorders>
            <w:shd w:val="clear" w:color="auto" w:fill="auto"/>
            <w:vAlign w:val="center"/>
          </w:tcPr>
          <w:p w14:paraId="2B72AD48" w14:textId="77777777" w:rsidR="00C77A43" w:rsidRPr="007D336C" w:rsidRDefault="00C77A43" w:rsidP="00B704C3">
            <w:pPr>
              <w:spacing w:before="60" w:after="60"/>
              <w:rPr>
                <w:rFonts w:ascii="Garamond" w:hAnsi="Garamond" w:cs="Times New Roman"/>
              </w:rPr>
            </w:pPr>
            <w:r w:rsidRPr="007D336C">
              <w:rPr>
                <w:rFonts w:ascii="Garamond" w:hAnsi="Garamond" w:cs="Times New Roman"/>
              </w:rPr>
              <w:t xml:space="preserve"> Wolnostojąca  komora laminarna gwarantująca ochronę preparatu  </w:t>
            </w:r>
          </w:p>
        </w:tc>
        <w:tc>
          <w:tcPr>
            <w:tcW w:w="1843" w:type="dxa"/>
            <w:tcBorders>
              <w:top w:val="single" w:sz="4" w:space="0" w:color="000000"/>
              <w:left w:val="single" w:sz="4" w:space="0" w:color="auto"/>
              <w:bottom w:val="single" w:sz="4" w:space="0" w:color="000000"/>
            </w:tcBorders>
            <w:shd w:val="clear" w:color="auto" w:fill="auto"/>
            <w:vAlign w:val="center"/>
          </w:tcPr>
          <w:p w14:paraId="696E65FD" w14:textId="77777777" w:rsidR="00C77A43" w:rsidRPr="007D336C" w:rsidRDefault="00C77A43" w:rsidP="00B704C3">
            <w:pPr>
              <w:spacing w:before="60" w:after="60"/>
              <w:jc w:val="center"/>
              <w:rPr>
                <w:rFonts w:ascii="Garamond" w:hAnsi="Garamond"/>
              </w:rPr>
            </w:pPr>
            <w:r w:rsidRPr="007D336C">
              <w:rPr>
                <w:rFonts w:ascii="Garamond" w:hAnsi="Garamond" w:cs="Times New Roman"/>
              </w:rPr>
              <w:t>Tak</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4B4B9C03" w14:textId="77777777" w:rsidR="00C77A43" w:rsidRPr="007D336C" w:rsidRDefault="00C77A43" w:rsidP="00B704C3">
            <w:pPr>
              <w:suppressAutoHyphens/>
              <w:snapToGrid w:val="0"/>
              <w:spacing w:before="60" w:after="6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vAlign w:val="center"/>
          </w:tcPr>
          <w:p w14:paraId="2EACF7A8" w14:textId="77777777" w:rsidR="00C77A43" w:rsidRPr="007D336C" w:rsidRDefault="00C77A43" w:rsidP="00B704C3">
            <w:pPr>
              <w:spacing w:before="60" w:after="60"/>
              <w:jc w:val="center"/>
              <w:rPr>
                <w:rFonts w:ascii="Garamond" w:hAnsi="Garamond"/>
              </w:rPr>
            </w:pPr>
            <w:r w:rsidRPr="007D336C">
              <w:rPr>
                <w:rFonts w:ascii="Garamond" w:eastAsia="Times New Roman" w:hAnsi="Garamond" w:cs="Times New Roman"/>
                <w:b/>
                <w:lang w:eastAsia="ar-SA"/>
              </w:rPr>
              <w:t>----</w:t>
            </w:r>
          </w:p>
        </w:tc>
      </w:tr>
      <w:tr w:rsidR="00C77A43" w:rsidRPr="007D336C" w14:paraId="0474632C" w14:textId="77777777" w:rsidTr="00B704C3">
        <w:tc>
          <w:tcPr>
            <w:tcW w:w="568" w:type="dxa"/>
            <w:tcBorders>
              <w:top w:val="single" w:sz="4" w:space="0" w:color="000000"/>
              <w:left w:val="single" w:sz="4" w:space="0" w:color="000000"/>
              <w:bottom w:val="single" w:sz="4" w:space="0" w:color="000000"/>
            </w:tcBorders>
            <w:shd w:val="clear" w:color="auto" w:fill="auto"/>
          </w:tcPr>
          <w:p w14:paraId="3C50AD9A" w14:textId="77777777" w:rsidR="00C77A43" w:rsidRPr="007D336C" w:rsidRDefault="00C77A43" w:rsidP="00B704C3">
            <w:pPr>
              <w:pStyle w:val="Zawartotabeli"/>
              <w:numPr>
                <w:ilvl w:val="0"/>
                <w:numId w:val="32"/>
              </w:numPr>
              <w:snapToGrid w:val="0"/>
              <w:spacing w:before="60" w:after="60" w:line="360" w:lineRule="auto"/>
              <w:ind w:hanging="645"/>
              <w:rPr>
                <w:rFonts w:ascii="Garamond" w:hAnsi="Garamond"/>
                <w:sz w:val="22"/>
                <w:szCs w:val="22"/>
              </w:rPr>
            </w:pPr>
          </w:p>
        </w:tc>
        <w:tc>
          <w:tcPr>
            <w:tcW w:w="8646" w:type="dxa"/>
            <w:tcBorders>
              <w:top w:val="single" w:sz="4" w:space="0" w:color="000000"/>
              <w:left w:val="single" w:sz="4" w:space="0" w:color="000000"/>
              <w:bottom w:val="single" w:sz="4" w:space="0" w:color="000000"/>
            </w:tcBorders>
            <w:shd w:val="clear" w:color="auto" w:fill="auto"/>
            <w:vAlign w:val="center"/>
          </w:tcPr>
          <w:p w14:paraId="7E20B4CC" w14:textId="77777777" w:rsidR="00C77A43" w:rsidRPr="007D336C" w:rsidRDefault="00C77A43" w:rsidP="00B704C3">
            <w:pPr>
              <w:spacing w:before="60" w:after="60"/>
              <w:rPr>
                <w:rFonts w:ascii="Garamond" w:hAnsi="Garamond" w:cs="Times New Roman"/>
              </w:rPr>
            </w:pPr>
            <w:r w:rsidRPr="007D336C">
              <w:rPr>
                <w:rFonts w:ascii="Garamond" w:hAnsi="Garamond" w:cs="Times New Roman"/>
              </w:rPr>
              <w:t>Przepływ powietrza - pionowy, laminarny, prędkość robocza  0,45m/s</w:t>
            </w:r>
            <w:r w:rsidR="00CC378D">
              <w:rPr>
                <w:rFonts w:ascii="Garamond" w:hAnsi="Garamond" w:cs="Times New Roman"/>
              </w:rPr>
              <w:t>(+/-20%)</w:t>
            </w:r>
          </w:p>
        </w:tc>
        <w:tc>
          <w:tcPr>
            <w:tcW w:w="1843" w:type="dxa"/>
            <w:tcBorders>
              <w:top w:val="single" w:sz="4" w:space="0" w:color="000000"/>
              <w:left w:val="single" w:sz="4" w:space="0" w:color="auto"/>
              <w:bottom w:val="single" w:sz="4" w:space="0" w:color="000000"/>
            </w:tcBorders>
            <w:shd w:val="clear" w:color="auto" w:fill="auto"/>
            <w:vAlign w:val="center"/>
          </w:tcPr>
          <w:p w14:paraId="47C4FDBB" w14:textId="77777777" w:rsidR="00C77A43" w:rsidRPr="007D336C" w:rsidRDefault="00C77A43" w:rsidP="00B704C3">
            <w:pPr>
              <w:spacing w:before="60" w:after="60"/>
              <w:jc w:val="center"/>
              <w:rPr>
                <w:rFonts w:ascii="Garamond" w:hAnsi="Garamond"/>
              </w:rPr>
            </w:pPr>
            <w:r w:rsidRPr="007D336C">
              <w:rPr>
                <w:rFonts w:ascii="Garamond" w:hAnsi="Garamond" w:cs="Times New Roman"/>
              </w:rPr>
              <w:t>Tak</w:t>
            </w:r>
            <w:r w:rsidR="00DB1C4E">
              <w:rPr>
                <w:rFonts w:ascii="Garamond" w:hAnsi="Garamond" w:cs="Times New Roman"/>
              </w:rPr>
              <w:t xml:space="preserve">, podać </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6B46C014" w14:textId="77777777" w:rsidR="00C77A43" w:rsidRPr="007D336C" w:rsidRDefault="00C77A43" w:rsidP="00B704C3">
            <w:pPr>
              <w:suppressAutoHyphens/>
              <w:snapToGrid w:val="0"/>
              <w:spacing w:before="60" w:after="6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vAlign w:val="center"/>
          </w:tcPr>
          <w:p w14:paraId="1443B49B" w14:textId="77777777" w:rsidR="00C77A43" w:rsidRPr="007D336C" w:rsidRDefault="00C77A43" w:rsidP="00B704C3">
            <w:pPr>
              <w:spacing w:before="60" w:after="60"/>
              <w:jc w:val="center"/>
              <w:rPr>
                <w:rFonts w:ascii="Garamond" w:hAnsi="Garamond"/>
              </w:rPr>
            </w:pPr>
            <w:r w:rsidRPr="007D336C">
              <w:rPr>
                <w:rFonts w:ascii="Garamond" w:eastAsia="Times New Roman" w:hAnsi="Garamond" w:cs="Times New Roman"/>
                <w:b/>
                <w:lang w:eastAsia="ar-SA"/>
              </w:rPr>
              <w:t>----</w:t>
            </w:r>
          </w:p>
        </w:tc>
      </w:tr>
      <w:tr w:rsidR="00C77A43" w:rsidRPr="007D336C" w14:paraId="537DA350" w14:textId="77777777" w:rsidTr="00B704C3">
        <w:tc>
          <w:tcPr>
            <w:tcW w:w="568" w:type="dxa"/>
            <w:tcBorders>
              <w:top w:val="single" w:sz="4" w:space="0" w:color="000000"/>
              <w:left w:val="single" w:sz="4" w:space="0" w:color="000000"/>
              <w:bottom w:val="single" w:sz="4" w:space="0" w:color="000000"/>
            </w:tcBorders>
            <w:shd w:val="clear" w:color="auto" w:fill="auto"/>
          </w:tcPr>
          <w:p w14:paraId="000D3FB1" w14:textId="77777777" w:rsidR="00C77A43" w:rsidRPr="007D336C" w:rsidRDefault="00C77A43" w:rsidP="00B704C3">
            <w:pPr>
              <w:pStyle w:val="Zawartotabeli"/>
              <w:numPr>
                <w:ilvl w:val="0"/>
                <w:numId w:val="32"/>
              </w:numPr>
              <w:snapToGrid w:val="0"/>
              <w:spacing w:before="60" w:after="60" w:line="360" w:lineRule="auto"/>
              <w:ind w:hanging="645"/>
              <w:rPr>
                <w:rFonts w:ascii="Garamond" w:hAnsi="Garamond"/>
                <w:sz w:val="22"/>
                <w:szCs w:val="22"/>
              </w:rPr>
            </w:pPr>
          </w:p>
        </w:tc>
        <w:tc>
          <w:tcPr>
            <w:tcW w:w="8646" w:type="dxa"/>
            <w:tcBorders>
              <w:top w:val="single" w:sz="4" w:space="0" w:color="000000"/>
              <w:left w:val="single" w:sz="4" w:space="0" w:color="000000"/>
              <w:bottom w:val="single" w:sz="4" w:space="0" w:color="000000"/>
            </w:tcBorders>
            <w:shd w:val="clear" w:color="auto" w:fill="auto"/>
            <w:vAlign w:val="center"/>
          </w:tcPr>
          <w:p w14:paraId="17511F54" w14:textId="77777777" w:rsidR="00C77A43" w:rsidRPr="007D336C" w:rsidRDefault="00C77A43" w:rsidP="00B704C3">
            <w:pPr>
              <w:spacing w:before="60" w:after="60"/>
              <w:rPr>
                <w:rFonts w:ascii="Garamond" w:hAnsi="Garamond" w:cs="Times New Roman"/>
              </w:rPr>
            </w:pPr>
            <w:r w:rsidRPr="007D336C">
              <w:rPr>
                <w:rFonts w:ascii="Garamond" w:hAnsi="Garamond" w:cs="Times New Roman"/>
              </w:rPr>
              <w:t xml:space="preserve">Alarm optyczny i akustyczny zbyt niskiej prędkości przepływu </w:t>
            </w:r>
          </w:p>
        </w:tc>
        <w:tc>
          <w:tcPr>
            <w:tcW w:w="1843" w:type="dxa"/>
            <w:tcBorders>
              <w:top w:val="single" w:sz="4" w:space="0" w:color="000000"/>
              <w:left w:val="single" w:sz="4" w:space="0" w:color="auto"/>
              <w:bottom w:val="single" w:sz="4" w:space="0" w:color="000000"/>
            </w:tcBorders>
            <w:shd w:val="clear" w:color="auto" w:fill="auto"/>
            <w:vAlign w:val="center"/>
          </w:tcPr>
          <w:p w14:paraId="1E2B8B92" w14:textId="77777777" w:rsidR="00C77A43" w:rsidRPr="007D336C" w:rsidRDefault="00C77A43" w:rsidP="00B704C3">
            <w:pPr>
              <w:spacing w:before="60" w:after="60"/>
              <w:jc w:val="center"/>
              <w:rPr>
                <w:rFonts w:ascii="Garamond" w:hAnsi="Garamond"/>
              </w:rPr>
            </w:pPr>
            <w:r w:rsidRPr="007D336C">
              <w:rPr>
                <w:rFonts w:ascii="Garamond" w:hAnsi="Garamond" w:cs="Times New Roman"/>
              </w:rPr>
              <w:t>Tak</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07962E10" w14:textId="77777777" w:rsidR="00C77A43" w:rsidRPr="007D336C" w:rsidRDefault="00C77A43" w:rsidP="00B704C3">
            <w:pPr>
              <w:suppressAutoHyphens/>
              <w:snapToGrid w:val="0"/>
              <w:spacing w:before="60" w:after="6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vAlign w:val="center"/>
          </w:tcPr>
          <w:p w14:paraId="2771CACB" w14:textId="77777777" w:rsidR="00C77A43" w:rsidRPr="007D336C" w:rsidRDefault="00C77A43" w:rsidP="00B704C3">
            <w:pPr>
              <w:spacing w:before="60" w:after="60"/>
              <w:jc w:val="center"/>
              <w:rPr>
                <w:rFonts w:ascii="Garamond" w:hAnsi="Garamond"/>
              </w:rPr>
            </w:pPr>
            <w:r w:rsidRPr="007D336C">
              <w:rPr>
                <w:rFonts w:ascii="Garamond" w:eastAsia="Times New Roman" w:hAnsi="Garamond" w:cs="Times New Roman"/>
                <w:b/>
                <w:lang w:eastAsia="ar-SA"/>
              </w:rPr>
              <w:t>----</w:t>
            </w:r>
          </w:p>
        </w:tc>
      </w:tr>
      <w:tr w:rsidR="00C77A43" w:rsidRPr="007D336C" w14:paraId="1C917D18" w14:textId="77777777" w:rsidTr="00B704C3">
        <w:tc>
          <w:tcPr>
            <w:tcW w:w="568" w:type="dxa"/>
            <w:tcBorders>
              <w:top w:val="single" w:sz="4" w:space="0" w:color="000000"/>
              <w:left w:val="single" w:sz="4" w:space="0" w:color="000000"/>
              <w:bottom w:val="single" w:sz="4" w:space="0" w:color="000000"/>
            </w:tcBorders>
            <w:shd w:val="clear" w:color="auto" w:fill="auto"/>
          </w:tcPr>
          <w:p w14:paraId="15EF1E8A" w14:textId="77777777" w:rsidR="00C77A43" w:rsidRPr="007D336C" w:rsidRDefault="00C77A43" w:rsidP="00B704C3">
            <w:pPr>
              <w:pStyle w:val="Zawartotabeli"/>
              <w:numPr>
                <w:ilvl w:val="0"/>
                <w:numId w:val="32"/>
              </w:numPr>
              <w:snapToGrid w:val="0"/>
              <w:spacing w:before="60" w:after="60" w:line="360" w:lineRule="auto"/>
              <w:ind w:hanging="645"/>
              <w:rPr>
                <w:rFonts w:ascii="Garamond" w:hAnsi="Garamond"/>
                <w:sz w:val="22"/>
                <w:szCs w:val="22"/>
              </w:rPr>
            </w:pPr>
          </w:p>
        </w:tc>
        <w:tc>
          <w:tcPr>
            <w:tcW w:w="8646" w:type="dxa"/>
            <w:tcBorders>
              <w:top w:val="single" w:sz="4" w:space="0" w:color="000000"/>
              <w:left w:val="single" w:sz="4" w:space="0" w:color="000000"/>
              <w:bottom w:val="single" w:sz="4" w:space="0" w:color="000000"/>
            </w:tcBorders>
            <w:shd w:val="clear" w:color="auto" w:fill="auto"/>
            <w:vAlign w:val="center"/>
          </w:tcPr>
          <w:p w14:paraId="11734BE2" w14:textId="77777777" w:rsidR="00C77A43" w:rsidRPr="007D336C" w:rsidRDefault="00C77A43" w:rsidP="00B704C3">
            <w:pPr>
              <w:spacing w:before="60" w:after="60"/>
              <w:rPr>
                <w:rFonts w:ascii="Garamond" w:hAnsi="Garamond" w:cs="Times New Roman"/>
              </w:rPr>
            </w:pPr>
            <w:r w:rsidRPr="007D336C">
              <w:rPr>
                <w:rFonts w:ascii="Garamond" w:hAnsi="Garamond" w:cs="Times New Roman"/>
              </w:rPr>
              <w:t>Możliwość uregulowania prędkości przepływu do prawidłowej wartości  przez użytkownika</w:t>
            </w:r>
          </w:p>
        </w:tc>
        <w:tc>
          <w:tcPr>
            <w:tcW w:w="1843" w:type="dxa"/>
            <w:tcBorders>
              <w:top w:val="single" w:sz="4" w:space="0" w:color="000000"/>
              <w:left w:val="single" w:sz="4" w:space="0" w:color="auto"/>
              <w:bottom w:val="single" w:sz="4" w:space="0" w:color="000000"/>
            </w:tcBorders>
            <w:shd w:val="clear" w:color="auto" w:fill="auto"/>
            <w:vAlign w:val="center"/>
          </w:tcPr>
          <w:p w14:paraId="0F32D5FA" w14:textId="77777777" w:rsidR="00C77A43" w:rsidRPr="007D336C" w:rsidRDefault="00C77A43" w:rsidP="00B704C3">
            <w:pPr>
              <w:spacing w:before="60" w:after="60"/>
              <w:jc w:val="center"/>
              <w:rPr>
                <w:rFonts w:ascii="Garamond" w:hAnsi="Garamond"/>
              </w:rPr>
            </w:pPr>
            <w:r w:rsidRPr="007D336C">
              <w:rPr>
                <w:rFonts w:ascii="Garamond" w:hAnsi="Garamond" w:cs="Times New Roman"/>
              </w:rPr>
              <w:t>Tak</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2C478621" w14:textId="77777777" w:rsidR="00C77A43" w:rsidRPr="007D336C" w:rsidRDefault="00C77A43" w:rsidP="00B704C3">
            <w:pPr>
              <w:suppressAutoHyphens/>
              <w:snapToGrid w:val="0"/>
              <w:spacing w:before="60" w:after="6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vAlign w:val="center"/>
          </w:tcPr>
          <w:p w14:paraId="4EF15D34" w14:textId="77777777" w:rsidR="00C77A43" w:rsidRPr="007D336C" w:rsidRDefault="00C77A43" w:rsidP="00B704C3">
            <w:pPr>
              <w:spacing w:before="60" w:after="60"/>
              <w:jc w:val="center"/>
              <w:rPr>
                <w:rFonts w:ascii="Garamond" w:hAnsi="Garamond"/>
              </w:rPr>
            </w:pPr>
            <w:r w:rsidRPr="007D336C">
              <w:rPr>
                <w:rFonts w:ascii="Garamond" w:eastAsia="Times New Roman" w:hAnsi="Garamond" w:cs="Times New Roman"/>
                <w:b/>
                <w:lang w:eastAsia="ar-SA"/>
              </w:rPr>
              <w:t>----</w:t>
            </w:r>
          </w:p>
        </w:tc>
      </w:tr>
      <w:tr w:rsidR="00C77A43" w:rsidRPr="007D336C" w14:paraId="2339F910" w14:textId="77777777" w:rsidTr="00B704C3">
        <w:tc>
          <w:tcPr>
            <w:tcW w:w="568" w:type="dxa"/>
            <w:tcBorders>
              <w:top w:val="single" w:sz="4" w:space="0" w:color="000000"/>
              <w:left w:val="single" w:sz="4" w:space="0" w:color="000000"/>
              <w:bottom w:val="single" w:sz="4" w:space="0" w:color="000000"/>
            </w:tcBorders>
            <w:shd w:val="clear" w:color="auto" w:fill="auto"/>
          </w:tcPr>
          <w:p w14:paraId="1478B619" w14:textId="77777777" w:rsidR="00C77A43" w:rsidRPr="007D336C" w:rsidRDefault="00C77A43" w:rsidP="00B704C3">
            <w:pPr>
              <w:pStyle w:val="Zawartotabeli"/>
              <w:numPr>
                <w:ilvl w:val="0"/>
                <w:numId w:val="32"/>
              </w:numPr>
              <w:snapToGrid w:val="0"/>
              <w:spacing w:before="60" w:after="60" w:line="360" w:lineRule="auto"/>
              <w:ind w:hanging="645"/>
              <w:rPr>
                <w:rFonts w:ascii="Garamond" w:hAnsi="Garamond"/>
                <w:sz w:val="22"/>
                <w:szCs w:val="22"/>
              </w:rPr>
            </w:pPr>
          </w:p>
        </w:tc>
        <w:tc>
          <w:tcPr>
            <w:tcW w:w="8646" w:type="dxa"/>
            <w:tcBorders>
              <w:top w:val="single" w:sz="4" w:space="0" w:color="000000"/>
              <w:left w:val="single" w:sz="4" w:space="0" w:color="000000"/>
              <w:bottom w:val="single" w:sz="4" w:space="0" w:color="000000"/>
            </w:tcBorders>
            <w:shd w:val="clear" w:color="auto" w:fill="auto"/>
            <w:vAlign w:val="center"/>
          </w:tcPr>
          <w:p w14:paraId="75EE8F48" w14:textId="77777777" w:rsidR="00C77A43" w:rsidRPr="007D336C" w:rsidRDefault="00C77A43" w:rsidP="00B704C3">
            <w:pPr>
              <w:spacing w:before="60" w:after="60"/>
              <w:rPr>
                <w:rFonts w:ascii="Garamond" w:hAnsi="Garamond" w:cs="Times New Roman"/>
              </w:rPr>
            </w:pPr>
            <w:r w:rsidRPr="007D336C">
              <w:rPr>
                <w:rFonts w:ascii="Garamond" w:hAnsi="Garamond" w:cs="Times New Roman"/>
              </w:rPr>
              <w:t>Klasa czystości powietrza - klasa A wg EU GMP</w:t>
            </w:r>
          </w:p>
        </w:tc>
        <w:tc>
          <w:tcPr>
            <w:tcW w:w="1843" w:type="dxa"/>
            <w:tcBorders>
              <w:top w:val="single" w:sz="4" w:space="0" w:color="000000"/>
              <w:left w:val="single" w:sz="4" w:space="0" w:color="auto"/>
              <w:bottom w:val="single" w:sz="4" w:space="0" w:color="000000"/>
            </w:tcBorders>
            <w:shd w:val="clear" w:color="auto" w:fill="auto"/>
            <w:vAlign w:val="center"/>
          </w:tcPr>
          <w:p w14:paraId="5BFBB1D1" w14:textId="77777777" w:rsidR="00C77A43" w:rsidRPr="007D336C" w:rsidRDefault="00C77A43" w:rsidP="00B704C3">
            <w:pPr>
              <w:spacing w:before="60" w:after="60"/>
              <w:jc w:val="center"/>
              <w:rPr>
                <w:rFonts w:ascii="Garamond" w:hAnsi="Garamond"/>
              </w:rPr>
            </w:pPr>
            <w:r w:rsidRPr="007D336C">
              <w:rPr>
                <w:rFonts w:ascii="Garamond" w:hAnsi="Garamond" w:cs="Times New Roman"/>
              </w:rPr>
              <w:t>Tak</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61E19815" w14:textId="77777777" w:rsidR="00C77A43" w:rsidRPr="007D336C" w:rsidRDefault="00C77A43" w:rsidP="00B704C3">
            <w:pPr>
              <w:suppressAutoHyphens/>
              <w:snapToGrid w:val="0"/>
              <w:spacing w:before="60" w:after="6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vAlign w:val="center"/>
          </w:tcPr>
          <w:p w14:paraId="269452D2" w14:textId="77777777" w:rsidR="00C77A43" w:rsidRPr="007D336C" w:rsidRDefault="00C77A43" w:rsidP="00B704C3">
            <w:pPr>
              <w:spacing w:before="60" w:after="60"/>
              <w:jc w:val="center"/>
              <w:rPr>
                <w:rFonts w:ascii="Garamond" w:hAnsi="Garamond"/>
              </w:rPr>
            </w:pPr>
            <w:r w:rsidRPr="007D336C">
              <w:rPr>
                <w:rFonts w:ascii="Garamond" w:eastAsia="Times New Roman" w:hAnsi="Garamond" w:cs="Times New Roman"/>
                <w:b/>
                <w:lang w:eastAsia="ar-SA"/>
              </w:rPr>
              <w:t>----</w:t>
            </w:r>
          </w:p>
        </w:tc>
      </w:tr>
      <w:tr w:rsidR="00C77A43" w:rsidRPr="007D336C" w14:paraId="450B098D" w14:textId="77777777" w:rsidTr="00B704C3">
        <w:tc>
          <w:tcPr>
            <w:tcW w:w="568" w:type="dxa"/>
            <w:tcBorders>
              <w:top w:val="single" w:sz="4" w:space="0" w:color="000000"/>
              <w:left w:val="single" w:sz="4" w:space="0" w:color="000000"/>
              <w:bottom w:val="single" w:sz="4" w:space="0" w:color="000000"/>
            </w:tcBorders>
            <w:shd w:val="clear" w:color="auto" w:fill="auto"/>
          </w:tcPr>
          <w:p w14:paraId="0214AC30" w14:textId="77777777" w:rsidR="00C77A43" w:rsidRPr="007D336C" w:rsidRDefault="00C77A43" w:rsidP="00B704C3">
            <w:pPr>
              <w:pStyle w:val="Zawartotabeli"/>
              <w:numPr>
                <w:ilvl w:val="0"/>
                <w:numId w:val="32"/>
              </w:numPr>
              <w:snapToGrid w:val="0"/>
              <w:spacing w:before="60" w:after="60" w:line="360" w:lineRule="auto"/>
              <w:ind w:hanging="645"/>
              <w:rPr>
                <w:rFonts w:ascii="Garamond" w:hAnsi="Garamond"/>
                <w:sz w:val="22"/>
                <w:szCs w:val="22"/>
              </w:rPr>
            </w:pPr>
          </w:p>
        </w:tc>
        <w:tc>
          <w:tcPr>
            <w:tcW w:w="8646" w:type="dxa"/>
            <w:tcBorders>
              <w:top w:val="single" w:sz="4" w:space="0" w:color="000000"/>
              <w:left w:val="single" w:sz="4" w:space="0" w:color="000000"/>
              <w:bottom w:val="single" w:sz="4" w:space="0" w:color="000000"/>
            </w:tcBorders>
            <w:shd w:val="clear" w:color="auto" w:fill="auto"/>
            <w:vAlign w:val="center"/>
          </w:tcPr>
          <w:p w14:paraId="6E1E6AF3" w14:textId="77777777" w:rsidR="00C77A43" w:rsidRPr="007D336C" w:rsidRDefault="00C77A43" w:rsidP="00B704C3">
            <w:pPr>
              <w:spacing w:before="60" w:after="60"/>
              <w:rPr>
                <w:rFonts w:ascii="Garamond" w:hAnsi="Garamond" w:cs="Times New Roman"/>
              </w:rPr>
            </w:pPr>
            <w:r w:rsidRPr="007D336C">
              <w:rPr>
                <w:rFonts w:ascii="Garamond" w:hAnsi="Garamond" w:cs="Times New Roman"/>
              </w:rPr>
              <w:t xml:space="preserve">Ilość filtrów -  min. dwa, w tym filtr wstępny i filtr absolutny  </w:t>
            </w:r>
          </w:p>
        </w:tc>
        <w:tc>
          <w:tcPr>
            <w:tcW w:w="1843" w:type="dxa"/>
            <w:tcBorders>
              <w:top w:val="single" w:sz="4" w:space="0" w:color="000000"/>
              <w:left w:val="single" w:sz="4" w:space="0" w:color="auto"/>
              <w:bottom w:val="single" w:sz="4" w:space="0" w:color="000000"/>
            </w:tcBorders>
            <w:shd w:val="clear" w:color="auto" w:fill="auto"/>
            <w:vAlign w:val="center"/>
          </w:tcPr>
          <w:p w14:paraId="1FF9F15B" w14:textId="77777777" w:rsidR="00C77A43" w:rsidRPr="007D336C" w:rsidRDefault="00C77A43" w:rsidP="00B704C3">
            <w:pPr>
              <w:spacing w:before="60" w:after="60"/>
              <w:jc w:val="center"/>
              <w:rPr>
                <w:rFonts w:ascii="Garamond" w:eastAsia="Times New Roman" w:hAnsi="Garamond" w:cs="Times New Roman"/>
                <w:lang w:eastAsia="ar-SA"/>
              </w:rPr>
            </w:pPr>
            <w:r w:rsidRPr="007D336C">
              <w:rPr>
                <w:rFonts w:ascii="Garamond" w:eastAsia="Times New Roman" w:hAnsi="Garamond" w:cs="Times New Roman"/>
                <w:lang w:eastAsia="ar-SA"/>
              </w:rPr>
              <w:t>Tak/podać</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52ACEB07" w14:textId="77777777" w:rsidR="00C77A43" w:rsidRPr="007D336C" w:rsidRDefault="00C77A43" w:rsidP="00B704C3">
            <w:pPr>
              <w:suppressAutoHyphens/>
              <w:snapToGrid w:val="0"/>
              <w:spacing w:before="60" w:after="6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vAlign w:val="center"/>
          </w:tcPr>
          <w:p w14:paraId="4EC14382" w14:textId="77777777" w:rsidR="00C77A43" w:rsidRPr="007D336C" w:rsidRDefault="00C77A43" w:rsidP="00B704C3">
            <w:pPr>
              <w:suppressAutoHyphens/>
              <w:spacing w:before="60" w:after="60" w:line="240" w:lineRule="auto"/>
              <w:jc w:val="center"/>
              <w:rPr>
                <w:rFonts w:ascii="Garamond" w:eastAsia="Times New Roman" w:hAnsi="Garamond" w:cs="Times New Roman"/>
                <w:lang w:eastAsia="ar-SA"/>
              </w:rPr>
            </w:pPr>
            <w:r w:rsidRPr="007D336C">
              <w:rPr>
                <w:rFonts w:ascii="Garamond" w:eastAsia="Times New Roman" w:hAnsi="Garamond" w:cs="Times New Roman"/>
                <w:lang w:eastAsia="ar-SA"/>
              </w:rPr>
              <w:t>Wymagane – 0 pkt.</w:t>
            </w:r>
          </w:p>
          <w:p w14:paraId="6747B581" w14:textId="77777777" w:rsidR="00C77A43" w:rsidRPr="007D336C" w:rsidRDefault="00C77A43" w:rsidP="00B704C3">
            <w:pPr>
              <w:suppressAutoHyphens/>
              <w:spacing w:before="60" w:after="60" w:line="240" w:lineRule="auto"/>
              <w:jc w:val="center"/>
              <w:rPr>
                <w:rFonts w:ascii="Garamond" w:eastAsia="Times New Roman" w:hAnsi="Garamond" w:cs="Times New Roman"/>
                <w:lang w:eastAsia="ar-SA"/>
              </w:rPr>
            </w:pPr>
            <w:r w:rsidRPr="007D336C">
              <w:rPr>
                <w:rFonts w:ascii="Garamond" w:eastAsia="Times New Roman" w:hAnsi="Garamond" w:cs="Times New Roman"/>
                <w:lang w:eastAsia="ar-SA"/>
              </w:rPr>
              <w:t>Więcej – 2 pkt</w:t>
            </w:r>
          </w:p>
        </w:tc>
      </w:tr>
      <w:tr w:rsidR="00C77A43" w:rsidRPr="007D336C" w14:paraId="2421A61D" w14:textId="77777777" w:rsidTr="00B704C3">
        <w:tc>
          <w:tcPr>
            <w:tcW w:w="568" w:type="dxa"/>
            <w:tcBorders>
              <w:top w:val="single" w:sz="4" w:space="0" w:color="000000"/>
              <w:left w:val="single" w:sz="4" w:space="0" w:color="000000"/>
              <w:bottom w:val="single" w:sz="4" w:space="0" w:color="000000"/>
            </w:tcBorders>
            <w:shd w:val="clear" w:color="auto" w:fill="auto"/>
          </w:tcPr>
          <w:p w14:paraId="537A5172" w14:textId="77777777" w:rsidR="00C77A43" w:rsidRPr="007D336C" w:rsidRDefault="00C77A43" w:rsidP="00B704C3">
            <w:pPr>
              <w:pStyle w:val="Zawartotabeli"/>
              <w:numPr>
                <w:ilvl w:val="0"/>
                <w:numId w:val="32"/>
              </w:numPr>
              <w:snapToGrid w:val="0"/>
              <w:spacing w:before="60" w:after="60" w:line="360" w:lineRule="auto"/>
              <w:ind w:hanging="645"/>
              <w:rPr>
                <w:rFonts w:ascii="Garamond" w:hAnsi="Garamond"/>
                <w:sz w:val="22"/>
                <w:szCs w:val="22"/>
              </w:rPr>
            </w:pPr>
          </w:p>
        </w:tc>
        <w:tc>
          <w:tcPr>
            <w:tcW w:w="8646" w:type="dxa"/>
            <w:tcBorders>
              <w:top w:val="single" w:sz="4" w:space="0" w:color="000000"/>
              <w:left w:val="single" w:sz="4" w:space="0" w:color="000000"/>
              <w:bottom w:val="single" w:sz="4" w:space="0" w:color="000000"/>
            </w:tcBorders>
            <w:shd w:val="clear" w:color="auto" w:fill="auto"/>
            <w:vAlign w:val="center"/>
          </w:tcPr>
          <w:p w14:paraId="1693597C" w14:textId="3F552A79" w:rsidR="00C77A43" w:rsidRPr="007D336C" w:rsidRDefault="00C77A43" w:rsidP="00B704C3">
            <w:pPr>
              <w:spacing w:before="60" w:after="60"/>
              <w:rPr>
                <w:rFonts w:ascii="Garamond" w:hAnsi="Garamond" w:cs="Times New Roman"/>
              </w:rPr>
            </w:pPr>
            <w:r w:rsidRPr="007D336C">
              <w:rPr>
                <w:rFonts w:ascii="Garamond" w:hAnsi="Garamond" w:cs="Times New Roman"/>
              </w:rPr>
              <w:t>Filtr HEPA – klasy min. H 14 z i</w:t>
            </w:r>
            <w:r w:rsidR="004B5214">
              <w:rPr>
                <w:rFonts w:ascii="Garamond" w:hAnsi="Garamond" w:cs="Times New Roman"/>
              </w:rPr>
              <w:t xml:space="preserve">ndywidualnym </w:t>
            </w:r>
            <w:r w:rsidRPr="007D336C">
              <w:rPr>
                <w:rFonts w:ascii="Garamond" w:hAnsi="Garamond" w:cs="Times New Roman"/>
              </w:rPr>
              <w:t xml:space="preserve"> certyfikatem efektywności filtrowania </w:t>
            </w:r>
          </w:p>
        </w:tc>
        <w:tc>
          <w:tcPr>
            <w:tcW w:w="1843" w:type="dxa"/>
            <w:tcBorders>
              <w:top w:val="single" w:sz="4" w:space="0" w:color="000000"/>
              <w:left w:val="single" w:sz="4" w:space="0" w:color="auto"/>
              <w:bottom w:val="single" w:sz="4" w:space="0" w:color="000000"/>
            </w:tcBorders>
            <w:shd w:val="clear" w:color="auto" w:fill="auto"/>
            <w:vAlign w:val="center"/>
          </w:tcPr>
          <w:p w14:paraId="2DDCA012" w14:textId="77777777" w:rsidR="00C77A43" w:rsidRPr="007D336C" w:rsidRDefault="00C77A43" w:rsidP="00B704C3">
            <w:pPr>
              <w:spacing w:before="60" w:after="60"/>
              <w:jc w:val="center"/>
              <w:rPr>
                <w:rFonts w:ascii="Garamond" w:eastAsia="Times New Roman" w:hAnsi="Garamond" w:cs="Times New Roman"/>
                <w:lang w:eastAsia="ar-SA"/>
              </w:rPr>
            </w:pPr>
            <w:r w:rsidRPr="007D336C">
              <w:rPr>
                <w:rFonts w:ascii="Garamond" w:hAnsi="Garamond" w:cs="Times New Roman"/>
              </w:rPr>
              <w:t>Tak</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03F5AAF5" w14:textId="77777777" w:rsidR="00C77A43" w:rsidRPr="007D336C" w:rsidRDefault="00C77A43" w:rsidP="00B704C3">
            <w:pPr>
              <w:suppressAutoHyphens/>
              <w:snapToGrid w:val="0"/>
              <w:spacing w:before="60" w:after="6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vAlign w:val="center"/>
          </w:tcPr>
          <w:p w14:paraId="02AC395F" w14:textId="77777777" w:rsidR="00C77A43" w:rsidRPr="007D336C" w:rsidRDefault="00C77A43" w:rsidP="00B704C3">
            <w:pPr>
              <w:suppressAutoHyphens/>
              <w:spacing w:before="60" w:after="60" w:line="240" w:lineRule="auto"/>
              <w:jc w:val="center"/>
              <w:rPr>
                <w:rFonts w:ascii="Garamond" w:eastAsia="Times New Roman" w:hAnsi="Garamond" w:cs="Times New Roman"/>
                <w:lang w:eastAsia="ar-SA"/>
              </w:rPr>
            </w:pPr>
            <w:r w:rsidRPr="007D336C">
              <w:rPr>
                <w:rFonts w:ascii="Garamond" w:eastAsia="Times New Roman" w:hAnsi="Garamond" w:cs="Times New Roman"/>
                <w:b/>
                <w:lang w:eastAsia="ar-SA"/>
              </w:rPr>
              <w:t>----</w:t>
            </w:r>
          </w:p>
        </w:tc>
      </w:tr>
      <w:tr w:rsidR="00C77A43" w:rsidRPr="007D336C" w14:paraId="6EAA2748" w14:textId="77777777" w:rsidTr="00B704C3">
        <w:tc>
          <w:tcPr>
            <w:tcW w:w="568" w:type="dxa"/>
            <w:tcBorders>
              <w:top w:val="single" w:sz="4" w:space="0" w:color="000000"/>
              <w:left w:val="single" w:sz="4" w:space="0" w:color="000000"/>
              <w:bottom w:val="single" w:sz="4" w:space="0" w:color="000000"/>
            </w:tcBorders>
            <w:shd w:val="clear" w:color="auto" w:fill="auto"/>
          </w:tcPr>
          <w:p w14:paraId="39EE6DA5" w14:textId="77777777" w:rsidR="00C77A43" w:rsidRPr="007D336C" w:rsidRDefault="00C77A43" w:rsidP="00B704C3">
            <w:pPr>
              <w:pStyle w:val="Zawartotabeli"/>
              <w:numPr>
                <w:ilvl w:val="0"/>
                <w:numId w:val="32"/>
              </w:numPr>
              <w:snapToGrid w:val="0"/>
              <w:spacing w:before="60" w:after="60" w:line="360" w:lineRule="auto"/>
              <w:ind w:hanging="645"/>
              <w:rPr>
                <w:rFonts w:ascii="Garamond" w:hAnsi="Garamond"/>
                <w:sz w:val="22"/>
                <w:szCs w:val="22"/>
              </w:rPr>
            </w:pPr>
          </w:p>
        </w:tc>
        <w:tc>
          <w:tcPr>
            <w:tcW w:w="8646" w:type="dxa"/>
            <w:tcBorders>
              <w:top w:val="single" w:sz="4" w:space="0" w:color="000000"/>
              <w:left w:val="single" w:sz="4" w:space="0" w:color="000000"/>
              <w:bottom w:val="single" w:sz="4" w:space="0" w:color="000000"/>
            </w:tcBorders>
            <w:shd w:val="clear" w:color="auto" w:fill="auto"/>
            <w:vAlign w:val="center"/>
          </w:tcPr>
          <w:p w14:paraId="0AF12BE3" w14:textId="77777777" w:rsidR="00C77A43" w:rsidRPr="007D336C" w:rsidRDefault="00C77A43" w:rsidP="00B704C3">
            <w:pPr>
              <w:spacing w:before="60" w:after="60"/>
              <w:rPr>
                <w:rFonts w:ascii="Garamond" w:hAnsi="Garamond" w:cs="Times New Roman"/>
              </w:rPr>
            </w:pPr>
            <w:r w:rsidRPr="007D336C">
              <w:rPr>
                <w:rFonts w:ascii="Garamond" w:hAnsi="Garamond" w:cs="Times New Roman"/>
              </w:rPr>
              <w:t xml:space="preserve">Oświetlenie przestrzeni roboczej – min. 800 Lux         </w:t>
            </w:r>
          </w:p>
        </w:tc>
        <w:tc>
          <w:tcPr>
            <w:tcW w:w="1843" w:type="dxa"/>
            <w:tcBorders>
              <w:top w:val="single" w:sz="4" w:space="0" w:color="000000"/>
              <w:left w:val="single" w:sz="4" w:space="0" w:color="auto"/>
              <w:bottom w:val="single" w:sz="4" w:space="0" w:color="000000"/>
            </w:tcBorders>
            <w:shd w:val="clear" w:color="auto" w:fill="auto"/>
            <w:vAlign w:val="center"/>
          </w:tcPr>
          <w:p w14:paraId="612D47E1" w14:textId="77777777" w:rsidR="00C77A43" w:rsidRPr="007D336C" w:rsidRDefault="00C77A43" w:rsidP="00B704C3">
            <w:pPr>
              <w:spacing w:before="60" w:after="60"/>
              <w:jc w:val="center"/>
              <w:rPr>
                <w:rFonts w:ascii="Garamond" w:eastAsia="Times New Roman" w:hAnsi="Garamond" w:cs="Times New Roman"/>
                <w:lang w:eastAsia="ar-SA"/>
              </w:rPr>
            </w:pPr>
            <w:r w:rsidRPr="007D336C">
              <w:rPr>
                <w:rFonts w:ascii="Garamond" w:eastAsia="Times New Roman" w:hAnsi="Garamond" w:cs="Times New Roman"/>
                <w:lang w:eastAsia="ar-SA"/>
              </w:rPr>
              <w:t>Tak/podać</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212B6738" w14:textId="77777777" w:rsidR="00C77A43" w:rsidRPr="007D336C" w:rsidRDefault="00C77A43" w:rsidP="00B704C3">
            <w:pPr>
              <w:suppressAutoHyphens/>
              <w:snapToGrid w:val="0"/>
              <w:spacing w:before="60" w:after="6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vAlign w:val="center"/>
          </w:tcPr>
          <w:p w14:paraId="19239913" w14:textId="77777777" w:rsidR="00C77A43" w:rsidRPr="007D336C" w:rsidRDefault="00C77A43" w:rsidP="00B704C3">
            <w:pPr>
              <w:suppressAutoHyphens/>
              <w:spacing w:before="60" w:after="60" w:line="240" w:lineRule="auto"/>
              <w:jc w:val="center"/>
              <w:rPr>
                <w:rFonts w:ascii="Garamond" w:eastAsia="Times New Roman" w:hAnsi="Garamond" w:cs="Times New Roman"/>
                <w:lang w:eastAsia="ar-SA"/>
              </w:rPr>
            </w:pPr>
            <w:r w:rsidRPr="007D336C">
              <w:rPr>
                <w:rFonts w:ascii="Garamond" w:eastAsia="Times New Roman" w:hAnsi="Garamond" w:cs="Times New Roman"/>
                <w:lang w:eastAsia="ar-SA"/>
              </w:rPr>
              <w:t>800 – 900 – 0 pkt.</w:t>
            </w:r>
          </w:p>
          <w:p w14:paraId="05B43D8E" w14:textId="77777777" w:rsidR="00C77A43" w:rsidRPr="007D336C" w:rsidRDefault="00C77A43" w:rsidP="00B704C3">
            <w:pPr>
              <w:suppressAutoHyphens/>
              <w:spacing w:before="60" w:after="60" w:line="240" w:lineRule="auto"/>
              <w:jc w:val="center"/>
              <w:rPr>
                <w:rFonts w:ascii="Garamond" w:eastAsia="Times New Roman" w:hAnsi="Garamond" w:cs="Times New Roman"/>
                <w:lang w:eastAsia="ar-SA"/>
              </w:rPr>
            </w:pPr>
            <w:r w:rsidRPr="007D336C">
              <w:rPr>
                <w:rFonts w:ascii="Garamond" w:eastAsia="Times New Roman" w:hAnsi="Garamond" w:cs="Times New Roman"/>
                <w:lang w:eastAsia="ar-SA"/>
              </w:rPr>
              <w:t>901 i więcej -2 pkt</w:t>
            </w:r>
          </w:p>
        </w:tc>
      </w:tr>
      <w:tr w:rsidR="00C77A43" w:rsidRPr="007D336C" w14:paraId="5954E235" w14:textId="77777777" w:rsidTr="00B704C3">
        <w:tc>
          <w:tcPr>
            <w:tcW w:w="568" w:type="dxa"/>
            <w:tcBorders>
              <w:top w:val="single" w:sz="4" w:space="0" w:color="000000"/>
              <w:left w:val="single" w:sz="4" w:space="0" w:color="000000"/>
              <w:bottom w:val="single" w:sz="4" w:space="0" w:color="000000"/>
            </w:tcBorders>
            <w:shd w:val="clear" w:color="auto" w:fill="auto"/>
          </w:tcPr>
          <w:p w14:paraId="10B1E5ED" w14:textId="77777777" w:rsidR="00C77A43" w:rsidRPr="007D336C" w:rsidRDefault="00C77A43" w:rsidP="00B704C3">
            <w:pPr>
              <w:pStyle w:val="Zawartotabeli"/>
              <w:numPr>
                <w:ilvl w:val="0"/>
                <w:numId w:val="32"/>
              </w:numPr>
              <w:snapToGrid w:val="0"/>
              <w:spacing w:before="60" w:after="60" w:line="360" w:lineRule="auto"/>
              <w:ind w:hanging="645"/>
              <w:rPr>
                <w:rFonts w:ascii="Garamond" w:hAnsi="Garamond"/>
                <w:sz w:val="22"/>
                <w:szCs w:val="22"/>
              </w:rPr>
            </w:pPr>
          </w:p>
        </w:tc>
        <w:tc>
          <w:tcPr>
            <w:tcW w:w="8646" w:type="dxa"/>
            <w:tcBorders>
              <w:top w:val="single" w:sz="4" w:space="0" w:color="000000"/>
              <w:left w:val="single" w:sz="4" w:space="0" w:color="000000"/>
              <w:bottom w:val="single" w:sz="4" w:space="0" w:color="000000"/>
            </w:tcBorders>
            <w:shd w:val="clear" w:color="auto" w:fill="auto"/>
            <w:vAlign w:val="center"/>
          </w:tcPr>
          <w:p w14:paraId="13CE76D0" w14:textId="77777777" w:rsidR="00C77A43" w:rsidRPr="007D336C" w:rsidRDefault="00C77A43" w:rsidP="00B704C3">
            <w:pPr>
              <w:spacing w:before="60" w:after="60"/>
              <w:rPr>
                <w:rFonts w:ascii="Garamond" w:hAnsi="Garamond" w:cs="Times New Roman"/>
              </w:rPr>
            </w:pPr>
            <w:r w:rsidRPr="007D336C">
              <w:rPr>
                <w:rFonts w:ascii="Garamond" w:hAnsi="Garamond" w:cs="Times New Roman"/>
              </w:rPr>
              <w:t xml:space="preserve">Poziom natężenia dźwięku - max. 58 dB(A)      </w:t>
            </w:r>
          </w:p>
        </w:tc>
        <w:tc>
          <w:tcPr>
            <w:tcW w:w="1843" w:type="dxa"/>
            <w:tcBorders>
              <w:top w:val="single" w:sz="4" w:space="0" w:color="000000"/>
              <w:left w:val="single" w:sz="4" w:space="0" w:color="auto"/>
              <w:bottom w:val="single" w:sz="4" w:space="0" w:color="000000"/>
            </w:tcBorders>
            <w:shd w:val="clear" w:color="auto" w:fill="auto"/>
            <w:vAlign w:val="center"/>
          </w:tcPr>
          <w:p w14:paraId="72B0C880" w14:textId="77777777" w:rsidR="00C77A43" w:rsidRPr="007D336C" w:rsidRDefault="00C77A43" w:rsidP="00B704C3">
            <w:pPr>
              <w:spacing w:before="60" w:after="60"/>
              <w:jc w:val="center"/>
              <w:rPr>
                <w:rFonts w:ascii="Garamond" w:eastAsia="Times New Roman" w:hAnsi="Garamond" w:cs="Times New Roman"/>
                <w:lang w:eastAsia="ar-SA"/>
              </w:rPr>
            </w:pPr>
            <w:r w:rsidRPr="007D336C">
              <w:rPr>
                <w:rFonts w:ascii="Garamond" w:eastAsia="Times New Roman" w:hAnsi="Garamond" w:cs="Times New Roman"/>
                <w:lang w:eastAsia="ar-SA"/>
              </w:rPr>
              <w:t>Tak/podać</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0308C686" w14:textId="77777777" w:rsidR="00C77A43" w:rsidRPr="007D336C" w:rsidRDefault="00C77A43" w:rsidP="00B704C3">
            <w:pPr>
              <w:suppressAutoHyphens/>
              <w:snapToGrid w:val="0"/>
              <w:spacing w:before="60" w:after="6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vAlign w:val="center"/>
          </w:tcPr>
          <w:p w14:paraId="02B4A513" w14:textId="77777777" w:rsidR="00C77A43" w:rsidRPr="007D336C" w:rsidRDefault="00C77A43" w:rsidP="00B704C3">
            <w:pPr>
              <w:suppressAutoHyphens/>
              <w:spacing w:before="60" w:after="60" w:line="240" w:lineRule="auto"/>
              <w:jc w:val="center"/>
              <w:rPr>
                <w:rFonts w:ascii="Garamond" w:eastAsia="Times New Roman" w:hAnsi="Garamond" w:cs="Times New Roman"/>
                <w:lang w:eastAsia="ar-SA"/>
              </w:rPr>
            </w:pPr>
            <w:r w:rsidRPr="007D336C">
              <w:rPr>
                <w:rFonts w:ascii="Garamond" w:eastAsia="Times New Roman" w:hAnsi="Garamond" w:cs="Times New Roman"/>
                <w:lang w:eastAsia="ar-SA"/>
              </w:rPr>
              <w:t>58 dB – 0 pkt.</w:t>
            </w:r>
          </w:p>
          <w:p w14:paraId="672D8BB1" w14:textId="77777777" w:rsidR="00C77A43" w:rsidRPr="007D336C" w:rsidRDefault="00C77A43" w:rsidP="00B704C3">
            <w:pPr>
              <w:suppressAutoHyphens/>
              <w:spacing w:before="60" w:after="60" w:line="240" w:lineRule="auto"/>
              <w:jc w:val="center"/>
              <w:rPr>
                <w:rFonts w:ascii="Garamond" w:eastAsia="Times New Roman" w:hAnsi="Garamond" w:cs="Times New Roman"/>
                <w:lang w:eastAsia="ar-SA"/>
              </w:rPr>
            </w:pPr>
            <w:r w:rsidRPr="007D336C">
              <w:rPr>
                <w:rFonts w:ascii="Garamond" w:eastAsia="Times New Roman" w:hAnsi="Garamond" w:cs="Times New Roman"/>
                <w:lang w:eastAsia="ar-SA"/>
              </w:rPr>
              <w:t>57 i mniej dB 2 pkt.</w:t>
            </w:r>
          </w:p>
        </w:tc>
      </w:tr>
      <w:tr w:rsidR="00C77A43" w:rsidRPr="007D336C" w14:paraId="7772CA6D" w14:textId="77777777" w:rsidTr="00B704C3">
        <w:tc>
          <w:tcPr>
            <w:tcW w:w="568" w:type="dxa"/>
            <w:tcBorders>
              <w:top w:val="single" w:sz="4" w:space="0" w:color="000000"/>
              <w:left w:val="single" w:sz="4" w:space="0" w:color="000000"/>
              <w:bottom w:val="single" w:sz="4" w:space="0" w:color="000000"/>
            </w:tcBorders>
            <w:shd w:val="clear" w:color="auto" w:fill="auto"/>
          </w:tcPr>
          <w:p w14:paraId="2876E672" w14:textId="77777777" w:rsidR="00C77A43" w:rsidRPr="007D336C" w:rsidRDefault="00C77A43" w:rsidP="00B704C3">
            <w:pPr>
              <w:pStyle w:val="Zawartotabeli"/>
              <w:numPr>
                <w:ilvl w:val="0"/>
                <w:numId w:val="32"/>
              </w:numPr>
              <w:snapToGrid w:val="0"/>
              <w:spacing w:before="60" w:after="60" w:line="360" w:lineRule="auto"/>
              <w:ind w:hanging="645"/>
              <w:rPr>
                <w:rFonts w:ascii="Garamond" w:hAnsi="Garamond"/>
                <w:sz w:val="22"/>
                <w:szCs w:val="22"/>
              </w:rPr>
            </w:pPr>
          </w:p>
        </w:tc>
        <w:tc>
          <w:tcPr>
            <w:tcW w:w="8646" w:type="dxa"/>
            <w:tcBorders>
              <w:top w:val="single" w:sz="4" w:space="0" w:color="000000"/>
              <w:left w:val="single" w:sz="4" w:space="0" w:color="000000"/>
              <w:bottom w:val="single" w:sz="4" w:space="0" w:color="000000"/>
            </w:tcBorders>
            <w:shd w:val="clear" w:color="auto" w:fill="auto"/>
            <w:vAlign w:val="center"/>
          </w:tcPr>
          <w:p w14:paraId="7473590F" w14:textId="77777777" w:rsidR="00C77A43" w:rsidRPr="007D336C" w:rsidRDefault="00C77A43" w:rsidP="00B704C3">
            <w:pPr>
              <w:spacing w:before="60" w:after="60"/>
              <w:rPr>
                <w:rFonts w:ascii="Garamond" w:hAnsi="Garamond" w:cs="Times New Roman"/>
              </w:rPr>
            </w:pPr>
            <w:r w:rsidRPr="007D336C">
              <w:rPr>
                <w:rFonts w:ascii="Garamond" w:hAnsi="Garamond" w:cs="Times New Roman"/>
              </w:rPr>
              <w:t xml:space="preserve">Zasilanie - 230 V, 50 Hz    </w:t>
            </w:r>
          </w:p>
        </w:tc>
        <w:tc>
          <w:tcPr>
            <w:tcW w:w="1843" w:type="dxa"/>
            <w:tcBorders>
              <w:top w:val="single" w:sz="4" w:space="0" w:color="000000"/>
              <w:left w:val="single" w:sz="4" w:space="0" w:color="auto"/>
              <w:bottom w:val="single" w:sz="4" w:space="0" w:color="000000"/>
            </w:tcBorders>
            <w:shd w:val="clear" w:color="auto" w:fill="auto"/>
            <w:vAlign w:val="center"/>
          </w:tcPr>
          <w:p w14:paraId="082C96C1" w14:textId="77777777" w:rsidR="00C77A43" w:rsidRPr="007D336C" w:rsidRDefault="00C77A43" w:rsidP="00B704C3">
            <w:pPr>
              <w:spacing w:before="60" w:after="60"/>
              <w:jc w:val="center"/>
              <w:rPr>
                <w:rFonts w:ascii="Garamond" w:hAnsi="Garamond"/>
              </w:rPr>
            </w:pPr>
            <w:r w:rsidRPr="007D336C">
              <w:rPr>
                <w:rFonts w:ascii="Garamond" w:hAnsi="Garamond" w:cs="Times New Roman"/>
              </w:rPr>
              <w:t>Tak</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31A018CB" w14:textId="77777777" w:rsidR="00C77A43" w:rsidRPr="007D336C" w:rsidRDefault="00C77A43" w:rsidP="00B704C3">
            <w:pPr>
              <w:suppressAutoHyphens/>
              <w:snapToGrid w:val="0"/>
              <w:spacing w:before="60" w:after="6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vAlign w:val="center"/>
          </w:tcPr>
          <w:p w14:paraId="65E403CD" w14:textId="77777777" w:rsidR="00C77A43" w:rsidRPr="007D336C" w:rsidRDefault="00C77A43" w:rsidP="00B704C3">
            <w:pPr>
              <w:spacing w:before="60" w:after="60"/>
              <w:jc w:val="center"/>
              <w:rPr>
                <w:rFonts w:ascii="Garamond" w:hAnsi="Garamond"/>
              </w:rPr>
            </w:pPr>
            <w:r w:rsidRPr="007D336C">
              <w:rPr>
                <w:rFonts w:ascii="Garamond" w:eastAsia="Times New Roman" w:hAnsi="Garamond" w:cs="Times New Roman"/>
                <w:b/>
                <w:lang w:eastAsia="ar-SA"/>
              </w:rPr>
              <w:t>----</w:t>
            </w:r>
          </w:p>
        </w:tc>
      </w:tr>
      <w:tr w:rsidR="00C77A43" w:rsidRPr="007D336C" w14:paraId="11918ADF" w14:textId="77777777" w:rsidTr="00B704C3">
        <w:tc>
          <w:tcPr>
            <w:tcW w:w="568" w:type="dxa"/>
            <w:tcBorders>
              <w:top w:val="single" w:sz="4" w:space="0" w:color="000000"/>
              <w:left w:val="single" w:sz="4" w:space="0" w:color="000000"/>
              <w:bottom w:val="single" w:sz="4" w:space="0" w:color="000000"/>
            </w:tcBorders>
            <w:shd w:val="clear" w:color="auto" w:fill="auto"/>
          </w:tcPr>
          <w:p w14:paraId="09CCBA93" w14:textId="77777777" w:rsidR="00C77A43" w:rsidRPr="007D336C" w:rsidRDefault="00C77A43" w:rsidP="003A6767">
            <w:pPr>
              <w:pStyle w:val="Zawartotabeli"/>
              <w:numPr>
                <w:ilvl w:val="0"/>
                <w:numId w:val="32"/>
              </w:numPr>
              <w:snapToGrid w:val="0"/>
              <w:spacing w:line="360" w:lineRule="auto"/>
              <w:ind w:hanging="645"/>
              <w:rPr>
                <w:rFonts w:ascii="Garamond" w:hAnsi="Garamond"/>
                <w:sz w:val="22"/>
                <w:szCs w:val="22"/>
              </w:rPr>
            </w:pPr>
          </w:p>
        </w:tc>
        <w:tc>
          <w:tcPr>
            <w:tcW w:w="8646" w:type="dxa"/>
            <w:tcBorders>
              <w:top w:val="single" w:sz="4" w:space="0" w:color="000000"/>
              <w:left w:val="single" w:sz="4" w:space="0" w:color="000000"/>
              <w:bottom w:val="single" w:sz="4" w:space="0" w:color="000000"/>
            </w:tcBorders>
            <w:shd w:val="clear" w:color="auto" w:fill="auto"/>
            <w:vAlign w:val="center"/>
          </w:tcPr>
          <w:p w14:paraId="0E1E605D" w14:textId="77777777" w:rsidR="00C77A43" w:rsidRPr="00743F62" w:rsidRDefault="00C77A43" w:rsidP="003A6767">
            <w:pPr>
              <w:spacing w:after="0"/>
              <w:rPr>
                <w:rFonts w:ascii="Garamond" w:hAnsi="Garamond" w:cs="Times New Roman"/>
              </w:rPr>
            </w:pPr>
            <w:r w:rsidRPr="00743F62">
              <w:rPr>
                <w:rFonts w:ascii="Garamond" w:hAnsi="Garamond" w:cs="Times New Roman"/>
              </w:rPr>
              <w:t xml:space="preserve">Maksymalne wymiary  zewnętrzne: </w:t>
            </w:r>
          </w:p>
          <w:p w14:paraId="3E6383C9" w14:textId="77777777" w:rsidR="00C77A43" w:rsidRPr="00743F62" w:rsidRDefault="00C77A43" w:rsidP="003A6767">
            <w:pPr>
              <w:spacing w:after="0"/>
              <w:rPr>
                <w:rFonts w:ascii="Garamond" w:hAnsi="Garamond" w:cs="Times New Roman"/>
              </w:rPr>
            </w:pPr>
            <w:r w:rsidRPr="00743F62">
              <w:rPr>
                <w:rFonts w:ascii="Garamond" w:hAnsi="Garamond" w:cs="Times New Roman"/>
              </w:rPr>
              <w:t xml:space="preserve"> -szerokość  1950  mm   </w:t>
            </w:r>
            <w:r w:rsidR="000236DB" w:rsidRPr="00743F62">
              <w:rPr>
                <w:rFonts w:ascii="Garamond" w:hAnsi="Garamond"/>
              </w:rPr>
              <w:t>(+/- 10%)</w:t>
            </w:r>
          </w:p>
          <w:p w14:paraId="0AC3921C" w14:textId="77777777" w:rsidR="00C77A43" w:rsidRPr="00743F62" w:rsidRDefault="00C77A43" w:rsidP="003A6767">
            <w:pPr>
              <w:spacing w:after="0"/>
              <w:rPr>
                <w:rFonts w:ascii="Garamond" w:hAnsi="Garamond" w:cs="Times New Roman"/>
              </w:rPr>
            </w:pPr>
            <w:r w:rsidRPr="00743F62">
              <w:rPr>
                <w:rFonts w:ascii="Garamond" w:hAnsi="Garamond" w:cs="Times New Roman"/>
              </w:rPr>
              <w:t xml:space="preserve"> - wysokość  2300 mm    </w:t>
            </w:r>
            <w:r w:rsidR="000236DB" w:rsidRPr="00743F62">
              <w:rPr>
                <w:rFonts w:ascii="Garamond" w:hAnsi="Garamond"/>
              </w:rPr>
              <w:t>(+/- 10%)</w:t>
            </w:r>
          </w:p>
          <w:p w14:paraId="0BC8F8B8" w14:textId="77777777" w:rsidR="00C77A43" w:rsidRPr="00743F62" w:rsidRDefault="00C77A43" w:rsidP="003A6767">
            <w:pPr>
              <w:spacing w:after="0"/>
              <w:rPr>
                <w:rFonts w:ascii="Garamond" w:hAnsi="Garamond" w:cs="Times New Roman"/>
              </w:rPr>
            </w:pPr>
            <w:r w:rsidRPr="00743F62">
              <w:rPr>
                <w:rFonts w:ascii="Garamond" w:hAnsi="Garamond" w:cs="Times New Roman"/>
              </w:rPr>
              <w:t xml:space="preserve">  -głębokość  710 mm  </w:t>
            </w:r>
            <w:r w:rsidR="000236DB" w:rsidRPr="00743F62">
              <w:rPr>
                <w:rFonts w:ascii="Garamond" w:hAnsi="Garamond"/>
              </w:rPr>
              <w:t>(+/- 10%)</w:t>
            </w:r>
          </w:p>
        </w:tc>
        <w:tc>
          <w:tcPr>
            <w:tcW w:w="1843" w:type="dxa"/>
            <w:tcBorders>
              <w:top w:val="single" w:sz="4" w:space="0" w:color="000000"/>
              <w:left w:val="single" w:sz="4" w:space="0" w:color="auto"/>
              <w:bottom w:val="single" w:sz="4" w:space="0" w:color="000000"/>
            </w:tcBorders>
            <w:shd w:val="clear" w:color="auto" w:fill="auto"/>
            <w:vAlign w:val="center"/>
          </w:tcPr>
          <w:p w14:paraId="37FA5554" w14:textId="77777777" w:rsidR="00C77A43" w:rsidRPr="007D336C" w:rsidRDefault="00C77A43" w:rsidP="003A6767">
            <w:pPr>
              <w:spacing w:after="0"/>
              <w:jc w:val="center"/>
              <w:rPr>
                <w:rFonts w:ascii="Garamond" w:hAnsi="Garamond"/>
              </w:rPr>
            </w:pPr>
            <w:r w:rsidRPr="007D336C">
              <w:rPr>
                <w:rFonts w:ascii="Garamond" w:hAnsi="Garamond" w:cs="Times New Roman"/>
              </w:rPr>
              <w:t>Tak</w:t>
            </w:r>
            <w:r w:rsidR="00DB1C4E">
              <w:rPr>
                <w:rFonts w:ascii="Garamond" w:hAnsi="Garamond" w:cs="Times New Roman"/>
              </w:rPr>
              <w:t>, podać</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19A850FC" w14:textId="77777777" w:rsidR="00C77A43" w:rsidRPr="007D336C" w:rsidRDefault="00C77A43" w:rsidP="003A6767">
            <w:pPr>
              <w:suppressAutoHyphens/>
              <w:snapToGrid w:val="0"/>
              <w:spacing w:after="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vAlign w:val="center"/>
          </w:tcPr>
          <w:p w14:paraId="69378260" w14:textId="77777777" w:rsidR="00C77A43" w:rsidRPr="007D336C" w:rsidRDefault="00C77A43" w:rsidP="003A6767">
            <w:pPr>
              <w:spacing w:after="0"/>
              <w:jc w:val="center"/>
              <w:rPr>
                <w:rFonts w:ascii="Garamond" w:hAnsi="Garamond"/>
              </w:rPr>
            </w:pPr>
            <w:r w:rsidRPr="007D336C">
              <w:rPr>
                <w:rFonts w:ascii="Garamond" w:eastAsia="Times New Roman" w:hAnsi="Garamond" w:cs="Times New Roman"/>
                <w:b/>
                <w:lang w:eastAsia="ar-SA"/>
              </w:rPr>
              <w:t>----</w:t>
            </w:r>
          </w:p>
        </w:tc>
      </w:tr>
      <w:tr w:rsidR="00C77A43" w:rsidRPr="007D336C" w14:paraId="30B4CFEB" w14:textId="77777777" w:rsidTr="00B704C3">
        <w:tc>
          <w:tcPr>
            <w:tcW w:w="568" w:type="dxa"/>
            <w:tcBorders>
              <w:top w:val="single" w:sz="4" w:space="0" w:color="000000"/>
              <w:left w:val="single" w:sz="4" w:space="0" w:color="000000"/>
              <w:bottom w:val="single" w:sz="4" w:space="0" w:color="000000"/>
            </w:tcBorders>
            <w:shd w:val="clear" w:color="auto" w:fill="auto"/>
          </w:tcPr>
          <w:p w14:paraId="1789595E" w14:textId="77777777" w:rsidR="00C77A43" w:rsidRPr="007D336C" w:rsidRDefault="00C77A43" w:rsidP="003A6767">
            <w:pPr>
              <w:pStyle w:val="Zawartotabeli"/>
              <w:numPr>
                <w:ilvl w:val="0"/>
                <w:numId w:val="32"/>
              </w:numPr>
              <w:snapToGrid w:val="0"/>
              <w:spacing w:line="360" w:lineRule="auto"/>
              <w:ind w:hanging="645"/>
              <w:rPr>
                <w:rFonts w:ascii="Garamond" w:hAnsi="Garamond"/>
                <w:sz w:val="22"/>
                <w:szCs w:val="22"/>
              </w:rPr>
            </w:pPr>
          </w:p>
        </w:tc>
        <w:tc>
          <w:tcPr>
            <w:tcW w:w="8646" w:type="dxa"/>
            <w:tcBorders>
              <w:top w:val="single" w:sz="4" w:space="0" w:color="000000"/>
              <w:left w:val="single" w:sz="4" w:space="0" w:color="000000"/>
              <w:bottom w:val="single" w:sz="4" w:space="0" w:color="000000"/>
            </w:tcBorders>
            <w:shd w:val="clear" w:color="auto" w:fill="auto"/>
            <w:vAlign w:val="center"/>
          </w:tcPr>
          <w:p w14:paraId="0B362226" w14:textId="77777777" w:rsidR="00C77A43" w:rsidRPr="00743F62" w:rsidRDefault="00C77A43" w:rsidP="003A6767">
            <w:pPr>
              <w:spacing w:after="0"/>
              <w:rPr>
                <w:rFonts w:ascii="Garamond" w:hAnsi="Garamond" w:cs="Times New Roman"/>
              </w:rPr>
            </w:pPr>
            <w:r w:rsidRPr="00743F62">
              <w:rPr>
                <w:rFonts w:ascii="Garamond" w:hAnsi="Garamond" w:cs="Times New Roman"/>
              </w:rPr>
              <w:t xml:space="preserve">Minimalne wymiary przestrzeni roboczej: </w:t>
            </w:r>
          </w:p>
          <w:p w14:paraId="36C8CBB8" w14:textId="77777777" w:rsidR="00C77A43" w:rsidRPr="00743F62" w:rsidRDefault="00C77A43" w:rsidP="003A6767">
            <w:pPr>
              <w:spacing w:after="0"/>
              <w:rPr>
                <w:rFonts w:ascii="Garamond" w:hAnsi="Garamond" w:cs="Times New Roman"/>
              </w:rPr>
            </w:pPr>
            <w:r w:rsidRPr="00743F62">
              <w:rPr>
                <w:rFonts w:ascii="Garamond" w:hAnsi="Garamond" w:cs="Times New Roman"/>
              </w:rPr>
              <w:t xml:space="preserve">-  szerokość   1850  </w:t>
            </w:r>
            <w:r w:rsidR="000236DB" w:rsidRPr="00743F62">
              <w:rPr>
                <w:rFonts w:ascii="Garamond" w:hAnsi="Garamond"/>
              </w:rPr>
              <w:t>(+/- 10%)</w:t>
            </w:r>
          </w:p>
          <w:p w14:paraId="503C295C" w14:textId="77777777" w:rsidR="00C77A43" w:rsidRPr="00743F62" w:rsidRDefault="00C77A43" w:rsidP="003A6767">
            <w:pPr>
              <w:spacing w:after="0"/>
              <w:rPr>
                <w:rFonts w:ascii="Garamond" w:hAnsi="Garamond" w:cs="Times New Roman"/>
              </w:rPr>
            </w:pPr>
            <w:r w:rsidRPr="00743F62">
              <w:rPr>
                <w:rFonts w:ascii="Garamond" w:hAnsi="Garamond" w:cs="Times New Roman"/>
              </w:rPr>
              <w:t xml:space="preserve"> -  wysokość    900 mm</w:t>
            </w:r>
            <w:r w:rsidR="000236DB" w:rsidRPr="00743F62">
              <w:rPr>
                <w:rFonts w:ascii="Garamond" w:hAnsi="Garamond"/>
              </w:rPr>
              <w:t>(+/- 10%)</w:t>
            </w:r>
          </w:p>
          <w:p w14:paraId="2F0B8E42" w14:textId="77777777" w:rsidR="00C77A43" w:rsidRPr="00743F62" w:rsidRDefault="00C77A43" w:rsidP="003A6767">
            <w:pPr>
              <w:spacing w:after="0"/>
              <w:rPr>
                <w:rFonts w:ascii="Garamond" w:hAnsi="Garamond" w:cs="Times New Roman"/>
              </w:rPr>
            </w:pPr>
            <w:r w:rsidRPr="00743F62">
              <w:rPr>
                <w:rFonts w:ascii="Garamond" w:hAnsi="Garamond" w:cs="Times New Roman"/>
              </w:rPr>
              <w:t xml:space="preserve">  - głębokość   625 mm     </w:t>
            </w:r>
            <w:r w:rsidR="000236DB" w:rsidRPr="00743F62">
              <w:rPr>
                <w:rFonts w:ascii="Garamond" w:hAnsi="Garamond"/>
              </w:rPr>
              <w:t>(+/- 10%)</w:t>
            </w:r>
          </w:p>
        </w:tc>
        <w:tc>
          <w:tcPr>
            <w:tcW w:w="1843" w:type="dxa"/>
            <w:tcBorders>
              <w:top w:val="single" w:sz="4" w:space="0" w:color="000000"/>
              <w:left w:val="single" w:sz="4" w:space="0" w:color="auto"/>
              <w:bottom w:val="single" w:sz="4" w:space="0" w:color="000000"/>
            </w:tcBorders>
            <w:shd w:val="clear" w:color="auto" w:fill="auto"/>
            <w:vAlign w:val="center"/>
          </w:tcPr>
          <w:p w14:paraId="695D39AA" w14:textId="77777777" w:rsidR="00C77A43" w:rsidRPr="007D336C" w:rsidRDefault="00C77A43" w:rsidP="003A6767">
            <w:pPr>
              <w:spacing w:after="0"/>
              <w:jc w:val="center"/>
              <w:rPr>
                <w:rFonts w:ascii="Garamond" w:hAnsi="Garamond"/>
              </w:rPr>
            </w:pPr>
            <w:r w:rsidRPr="007D336C">
              <w:rPr>
                <w:rFonts w:ascii="Garamond" w:hAnsi="Garamond" w:cs="Times New Roman"/>
              </w:rPr>
              <w:t>Tak</w:t>
            </w:r>
            <w:r w:rsidR="00DB1C4E">
              <w:rPr>
                <w:rFonts w:ascii="Garamond" w:hAnsi="Garamond" w:cs="Times New Roman"/>
              </w:rPr>
              <w:t>, podać</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387A17BC" w14:textId="77777777" w:rsidR="00C77A43" w:rsidRPr="007D336C" w:rsidRDefault="00C77A43" w:rsidP="003A6767">
            <w:pPr>
              <w:suppressAutoHyphens/>
              <w:snapToGrid w:val="0"/>
              <w:spacing w:after="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vAlign w:val="center"/>
          </w:tcPr>
          <w:p w14:paraId="3EED4D21" w14:textId="77777777" w:rsidR="00C77A43" w:rsidRPr="007D336C" w:rsidRDefault="00C77A43" w:rsidP="003A6767">
            <w:pPr>
              <w:spacing w:after="0"/>
              <w:jc w:val="center"/>
              <w:rPr>
                <w:rFonts w:ascii="Garamond" w:hAnsi="Garamond"/>
              </w:rPr>
            </w:pPr>
            <w:r w:rsidRPr="007D336C">
              <w:rPr>
                <w:rFonts w:ascii="Garamond" w:eastAsia="Times New Roman" w:hAnsi="Garamond" w:cs="Times New Roman"/>
                <w:b/>
                <w:lang w:eastAsia="ar-SA"/>
              </w:rPr>
              <w:t>----</w:t>
            </w:r>
          </w:p>
        </w:tc>
      </w:tr>
      <w:tr w:rsidR="00C77A43" w:rsidRPr="007D336C" w14:paraId="278997CF" w14:textId="77777777" w:rsidTr="00B704C3">
        <w:tc>
          <w:tcPr>
            <w:tcW w:w="568" w:type="dxa"/>
            <w:tcBorders>
              <w:top w:val="single" w:sz="4" w:space="0" w:color="000000"/>
              <w:left w:val="single" w:sz="4" w:space="0" w:color="000000"/>
              <w:bottom w:val="single" w:sz="4" w:space="0" w:color="000000"/>
            </w:tcBorders>
            <w:shd w:val="clear" w:color="auto" w:fill="auto"/>
          </w:tcPr>
          <w:p w14:paraId="2399378D" w14:textId="77777777" w:rsidR="00C77A43" w:rsidRPr="007D336C" w:rsidRDefault="00C77A43" w:rsidP="00B704C3">
            <w:pPr>
              <w:pStyle w:val="Zawartotabeli"/>
              <w:numPr>
                <w:ilvl w:val="0"/>
                <w:numId w:val="32"/>
              </w:numPr>
              <w:snapToGrid w:val="0"/>
              <w:spacing w:before="60" w:after="60" w:line="360" w:lineRule="auto"/>
              <w:ind w:hanging="645"/>
              <w:rPr>
                <w:rFonts w:ascii="Garamond" w:hAnsi="Garamond"/>
                <w:sz w:val="22"/>
                <w:szCs w:val="22"/>
              </w:rPr>
            </w:pPr>
          </w:p>
        </w:tc>
        <w:tc>
          <w:tcPr>
            <w:tcW w:w="8646" w:type="dxa"/>
            <w:tcBorders>
              <w:top w:val="single" w:sz="4" w:space="0" w:color="000000"/>
              <w:left w:val="single" w:sz="4" w:space="0" w:color="000000"/>
              <w:bottom w:val="single" w:sz="4" w:space="0" w:color="000000"/>
            </w:tcBorders>
            <w:shd w:val="clear" w:color="auto" w:fill="auto"/>
            <w:vAlign w:val="center"/>
          </w:tcPr>
          <w:p w14:paraId="47F4D325" w14:textId="77777777" w:rsidR="00C77A43" w:rsidRPr="007D336C" w:rsidRDefault="00C77A43" w:rsidP="00B704C3">
            <w:pPr>
              <w:spacing w:before="60" w:after="60"/>
              <w:rPr>
                <w:rFonts w:ascii="Garamond" w:hAnsi="Garamond" w:cs="Times New Roman"/>
              </w:rPr>
            </w:pPr>
            <w:r w:rsidRPr="007D336C">
              <w:rPr>
                <w:rFonts w:ascii="Garamond" w:hAnsi="Garamond" w:cs="Times New Roman"/>
              </w:rPr>
              <w:t xml:space="preserve">Ściany boczne i ściana tylna: przezroczysty poliwęglan  </w:t>
            </w:r>
          </w:p>
        </w:tc>
        <w:tc>
          <w:tcPr>
            <w:tcW w:w="1843" w:type="dxa"/>
            <w:tcBorders>
              <w:top w:val="single" w:sz="4" w:space="0" w:color="000000"/>
              <w:left w:val="single" w:sz="4" w:space="0" w:color="auto"/>
              <w:bottom w:val="single" w:sz="4" w:space="0" w:color="000000"/>
            </w:tcBorders>
            <w:shd w:val="clear" w:color="auto" w:fill="auto"/>
            <w:vAlign w:val="center"/>
          </w:tcPr>
          <w:p w14:paraId="165511C1" w14:textId="77777777" w:rsidR="00C77A43" w:rsidRPr="007D336C" w:rsidRDefault="00C77A43" w:rsidP="00B704C3">
            <w:pPr>
              <w:spacing w:before="60" w:after="60"/>
              <w:jc w:val="center"/>
              <w:rPr>
                <w:rFonts w:ascii="Garamond" w:hAnsi="Garamond"/>
              </w:rPr>
            </w:pPr>
            <w:r w:rsidRPr="007D336C">
              <w:rPr>
                <w:rFonts w:ascii="Garamond" w:hAnsi="Garamond" w:cs="Times New Roman"/>
              </w:rPr>
              <w:t>Tak</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5896CE63" w14:textId="77777777" w:rsidR="00C77A43" w:rsidRPr="007D336C" w:rsidRDefault="00C77A43" w:rsidP="00B704C3">
            <w:pPr>
              <w:suppressAutoHyphens/>
              <w:snapToGrid w:val="0"/>
              <w:spacing w:before="60" w:after="6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vAlign w:val="center"/>
          </w:tcPr>
          <w:p w14:paraId="2C788B6D" w14:textId="77777777" w:rsidR="00C77A43" w:rsidRPr="007D336C" w:rsidRDefault="00C77A43" w:rsidP="00B704C3">
            <w:pPr>
              <w:spacing w:before="60" w:after="60"/>
              <w:jc w:val="center"/>
              <w:rPr>
                <w:rFonts w:ascii="Garamond" w:hAnsi="Garamond"/>
              </w:rPr>
            </w:pPr>
            <w:r w:rsidRPr="007D336C">
              <w:rPr>
                <w:rFonts w:ascii="Garamond" w:eastAsia="Times New Roman" w:hAnsi="Garamond" w:cs="Times New Roman"/>
                <w:b/>
                <w:lang w:eastAsia="ar-SA"/>
              </w:rPr>
              <w:t>----</w:t>
            </w:r>
          </w:p>
        </w:tc>
      </w:tr>
      <w:tr w:rsidR="00C77A43" w:rsidRPr="007D336C" w14:paraId="13B5628B" w14:textId="77777777" w:rsidTr="00B704C3">
        <w:tc>
          <w:tcPr>
            <w:tcW w:w="568" w:type="dxa"/>
            <w:tcBorders>
              <w:top w:val="single" w:sz="4" w:space="0" w:color="000000"/>
              <w:left w:val="single" w:sz="4" w:space="0" w:color="000000"/>
              <w:bottom w:val="single" w:sz="4" w:space="0" w:color="000000"/>
            </w:tcBorders>
            <w:shd w:val="clear" w:color="auto" w:fill="auto"/>
          </w:tcPr>
          <w:p w14:paraId="6491B76A" w14:textId="77777777" w:rsidR="00C77A43" w:rsidRPr="007D336C" w:rsidRDefault="00C77A43" w:rsidP="00B704C3">
            <w:pPr>
              <w:pStyle w:val="Zawartotabeli"/>
              <w:numPr>
                <w:ilvl w:val="0"/>
                <w:numId w:val="32"/>
              </w:numPr>
              <w:snapToGrid w:val="0"/>
              <w:spacing w:before="60" w:after="60" w:line="360" w:lineRule="auto"/>
              <w:ind w:hanging="645"/>
              <w:rPr>
                <w:rFonts w:ascii="Garamond" w:hAnsi="Garamond"/>
                <w:sz w:val="22"/>
                <w:szCs w:val="22"/>
              </w:rPr>
            </w:pPr>
          </w:p>
        </w:tc>
        <w:tc>
          <w:tcPr>
            <w:tcW w:w="8646" w:type="dxa"/>
            <w:tcBorders>
              <w:top w:val="single" w:sz="4" w:space="0" w:color="000000"/>
              <w:left w:val="single" w:sz="4" w:space="0" w:color="000000"/>
              <w:bottom w:val="single" w:sz="4" w:space="0" w:color="000000"/>
            </w:tcBorders>
            <w:shd w:val="clear" w:color="auto" w:fill="auto"/>
            <w:vAlign w:val="center"/>
          </w:tcPr>
          <w:p w14:paraId="453647D5" w14:textId="77777777" w:rsidR="00C77A43" w:rsidRPr="007D336C" w:rsidRDefault="00C77A43" w:rsidP="00B704C3">
            <w:pPr>
              <w:spacing w:before="60" w:after="60"/>
              <w:rPr>
                <w:rFonts w:ascii="Garamond" w:hAnsi="Garamond" w:cs="Times New Roman"/>
              </w:rPr>
            </w:pPr>
            <w:r w:rsidRPr="007D336C">
              <w:rPr>
                <w:rFonts w:ascii="Garamond" w:hAnsi="Garamond" w:cs="Times New Roman"/>
              </w:rPr>
              <w:t>Możliwość wyprowadzenia kabli zasilających i komputerowych przez szczeliny wzdłuż tylnej ściany  komory</w:t>
            </w:r>
          </w:p>
        </w:tc>
        <w:tc>
          <w:tcPr>
            <w:tcW w:w="1843" w:type="dxa"/>
            <w:tcBorders>
              <w:top w:val="single" w:sz="4" w:space="0" w:color="000000"/>
              <w:left w:val="single" w:sz="4" w:space="0" w:color="auto"/>
              <w:bottom w:val="single" w:sz="4" w:space="0" w:color="000000"/>
            </w:tcBorders>
            <w:shd w:val="clear" w:color="auto" w:fill="auto"/>
            <w:vAlign w:val="center"/>
          </w:tcPr>
          <w:p w14:paraId="4E6E868D" w14:textId="77777777" w:rsidR="00C77A43" w:rsidRPr="007D336C" w:rsidRDefault="00C77A43" w:rsidP="00B704C3">
            <w:pPr>
              <w:spacing w:before="60" w:after="60"/>
              <w:jc w:val="center"/>
              <w:rPr>
                <w:rFonts w:ascii="Garamond" w:hAnsi="Garamond"/>
              </w:rPr>
            </w:pPr>
            <w:r w:rsidRPr="007D336C">
              <w:rPr>
                <w:rFonts w:ascii="Garamond" w:hAnsi="Garamond" w:cs="Times New Roman"/>
              </w:rPr>
              <w:t>Tak</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012CB6B4" w14:textId="77777777" w:rsidR="00C77A43" w:rsidRPr="007D336C" w:rsidRDefault="00C77A43" w:rsidP="00B704C3">
            <w:pPr>
              <w:suppressAutoHyphens/>
              <w:snapToGrid w:val="0"/>
              <w:spacing w:before="60" w:after="6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vAlign w:val="center"/>
          </w:tcPr>
          <w:p w14:paraId="2B69C4F3" w14:textId="77777777" w:rsidR="00C77A43" w:rsidRPr="007D336C" w:rsidRDefault="00C77A43" w:rsidP="00B704C3">
            <w:pPr>
              <w:spacing w:before="60" w:after="60"/>
              <w:jc w:val="center"/>
              <w:rPr>
                <w:rFonts w:ascii="Garamond" w:hAnsi="Garamond"/>
              </w:rPr>
            </w:pPr>
            <w:r w:rsidRPr="007D336C">
              <w:rPr>
                <w:rFonts w:ascii="Garamond" w:eastAsia="Times New Roman" w:hAnsi="Garamond" w:cs="Times New Roman"/>
                <w:b/>
                <w:lang w:eastAsia="ar-SA"/>
              </w:rPr>
              <w:t>----</w:t>
            </w:r>
          </w:p>
        </w:tc>
      </w:tr>
      <w:tr w:rsidR="00C77A43" w:rsidRPr="007D336C" w14:paraId="02D649C8" w14:textId="77777777" w:rsidTr="00B704C3">
        <w:tc>
          <w:tcPr>
            <w:tcW w:w="568" w:type="dxa"/>
            <w:tcBorders>
              <w:top w:val="single" w:sz="4" w:space="0" w:color="000000"/>
              <w:left w:val="single" w:sz="4" w:space="0" w:color="000000"/>
              <w:bottom w:val="single" w:sz="4" w:space="0" w:color="000000"/>
            </w:tcBorders>
            <w:shd w:val="clear" w:color="auto" w:fill="auto"/>
          </w:tcPr>
          <w:p w14:paraId="30921952" w14:textId="77777777" w:rsidR="00C77A43" w:rsidRPr="007D336C" w:rsidRDefault="00C77A43" w:rsidP="00B704C3">
            <w:pPr>
              <w:pStyle w:val="Zawartotabeli"/>
              <w:numPr>
                <w:ilvl w:val="0"/>
                <w:numId w:val="32"/>
              </w:numPr>
              <w:snapToGrid w:val="0"/>
              <w:spacing w:before="60" w:after="60" w:line="360" w:lineRule="auto"/>
              <w:ind w:hanging="645"/>
              <w:rPr>
                <w:rFonts w:ascii="Garamond" w:hAnsi="Garamond"/>
                <w:sz w:val="22"/>
                <w:szCs w:val="22"/>
              </w:rPr>
            </w:pPr>
          </w:p>
        </w:tc>
        <w:tc>
          <w:tcPr>
            <w:tcW w:w="8646" w:type="dxa"/>
            <w:tcBorders>
              <w:top w:val="single" w:sz="4" w:space="0" w:color="000000"/>
              <w:left w:val="single" w:sz="4" w:space="0" w:color="000000"/>
              <w:bottom w:val="single" w:sz="4" w:space="0" w:color="000000"/>
            </w:tcBorders>
            <w:shd w:val="clear" w:color="auto" w:fill="auto"/>
            <w:vAlign w:val="center"/>
          </w:tcPr>
          <w:p w14:paraId="6FE21E10" w14:textId="77777777" w:rsidR="00C77A43" w:rsidRPr="007D336C" w:rsidRDefault="00C77A43" w:rsidP="00B704C3">
            <w:pPr>
              <w:spacing w:before="60" w:after="60"/>
              <w:rPr>
                <w:rFonts w:ascii="Garamond" w:hAnsi="Garamond" w:cs="Times New Roman"/>
              </w:rPr>
            </w:pPr>
            <w:r w:rsidRPr="007D336C">
              <w:rPr>
                <w:rFonts w:ascii="Garamond" w:hAnsi="Garamond" w:cs="Times New Roman"/>
              </w:rPr>
              <w:t>Pręt ze stali nierdzewnej do zawieszania worków</w:t>
            </w:r>
          </w:p>
        </w:tc>
        <w:tc>
          <w:tcPr>
            <w:tcW w:w="1843" w:type="dxa"/>
            <w:tcBorders>
              <w:top w:val="single" w:sz="4" w:space="0" w:color="000000"/>
              <w:left w:val="single" w:sz="4" w:space="0" w:color="auto"/>
              <w:bottom w:val="single" w:sz="4" w:space="0" w:color="000000"/>
            </w:tcBorders>
            <w:shd w:val="clear" w:color="auto" w:fill="auto"/>
            <w:vAlign w:val="center"/>
          </w:tcPr>
          <w:p w14:paraId="50A84801" w14:textId="77777777" w:rsidR="00C77A43" w:rsidRPr="007D336C" w:rsidRDefault="00C77A43" w:rsidP="00B704C3">
            <w:pPr>
              <w:spacing w:before="60" w:after="60"/>
              <w:jc w:val="center"/>
              <w:rPr>
                <w:rFonts w:ascii="Garamond" w:hAnsi="Garamond"/>
              </w:rPr>
            </w:pPr>
            <w:r w:rsidRPr="007D336C">
              <w:rPr>
                <w:rFonts w:ascii="Garamond" w:hAnsi="Garamond" w:cs="Times New Roman"/>
              </w:rPr>
              <w:t>Tak</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62DF3E14" w14:textId="77777777" w:rsidR="00C77A43" w:rsidRPr="007D336C" w:rsidRDefault="00C77A43" w:rsidP="00B704C3">
            <w:pPr>
              <w:suppressAutoHyphens/>
              <w:snapToGrid w:val="0"/>
              <w:spacing w:before="60" w:after="6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vAlign w:val="center"/>
          </w:tcPr>
          <w:p w14:paraId="295D7ECD" w14:textId="77777777" w:rsidR="00C77A43" w:rsidRPr="007D336C" w:rsidRDefault="00C77A43" w:rsidP="00B704C3">
            <w:pPr>
              <w:spacing w:before="60" w:after="60"/>
              <w:jc w:val="center"/>
              <w:rPr>
                <w:rFonts w:ascii="Garamond" w:hAnsi="Garamond"/>
              </w:rPr>
            </w:pPr>
            <w:r w:rsidRPr="007D336C">
              <w:rPr>
                <w:rFonts w:ascii="Garamond" w:eastAsia="Times New Roman" w:hAnsi="Garamond" w:cs="Times New Roman"/>
                <w:b/>
                <w:lang w:eastAsia="ar-SA"/>
              </w:rPr>
              <w:t>----</w:t>
            </w:r>
          </w:p>
        </w:tc>
      </w:tr>
      <w:tr w:rsidR="00C77A43" w:rsidRPr="007D336C" w14:paraId="6ADD3857" w14:textId="77777777" w:rsidTr="00B704C3">
        <w:tc>
          <w:tcPr>
            <w:tcW w:w="568" w:type="dxa"/>
            <w:tcBorders>
              <w:top w:val="single" w:sz="4" w:space="0" w:color="000000"/>
              <w:left w:val="single" w:sz="4" w:space="0" w:color="000000"/>
              <w:bottom w:val="single" w:sz="4" w:space="0" w:color="000000"/>
            </w:tcBorders>
            <w:shd w:val="clear" w:color="auto" w:fill="auto"/>
          </w:tcPr>
          <w:p w14:paraId="71D91FD2" w14:textId="77777777" w:rsidR="00C77A43" w:rsidRPr="007D336C" w:rsidRDefault="00C77A43" w:rsidP="00B704C3">
            <w:pPr>
              <w:pStyle w:val="Zawartotabeli"/>
              <w:numPr>
                <w:ilvl w:val="0"/>
                <w:numId w:val="32"/>
              </w:numPr>
              <w:snapToGrid w:val="0"/>
              <w:spacing w:before="60" w:after="60" w:line="360" w:lineRule="auto"/>
              <w:ind w:hanging="645"/>
              <w:rPr>
                <w:rFonts w:ascii="Garamond" w:hAnsi="Garamond"/>
                <w:sz w:val="22"/>
                <w:szCs w:val="22"/>
              </w:rPr>
            </w:pPr>
          </w:p>
        </w:tc>
        <w:tc>
          <w:tcPr>
            <w:tcW w:w="8646" w:type="dxa"/>
            <w:tcBorders>
              <w:top w:val="single" w:sz="4" w:space="0" w:color="000000"/>
              <w:left w:val="single" w:sz="4" w:space="0" w:color="000000"/>
              <w:bottom w:val="single" w:sz="4" w:space="0" w:color="000000"/>
            </w:tcBorders>
            <w:shd w:val="clear" w:color="auto" w:fill="auto"/>
            <w:vAlign w:val="center"/>
          </w:tcPr>
          <w:p w14:paraId="31A6B4E7" w14:textId="77777777" w:rsidR="00C77A43" w:rsidRPr="007D336C" w:rsidRDefault="00C77A43" w:rsidP="00B704C3">
            <w:pPr>
              <w:spacing w:before="60" w:after="60"/>
              <w:rPr>
                <w:rFonts w:ascii="Garamond" w:hAnsi="Garamond" w:cs="Times New Roman"/>
              </w:rPr>
            </w:pPr>
            <w:r w:rsidRPr="007D336C">
              <w:rPr>
                <w:rFonts w:ascii="Garamond" w:hAnsi="Garamond" w:cs="Times New Roman"/>
              </w:rPr>
              <w:t>Elektroniczny panel kontrolno – sterowniczny ze wskaźnikiem stanu  filtra HEPA (sprawny / do wymiany)</w:t>
            </w:r>
          </w:p>
        </w:tc>
        <w:tc>
          <w:tcPr>
            <w:tcW w:w="1843" w:type="dxa"/>
            <w:tcBorders>
              <w:top w:val="single" w:sz="4" w:space="0" w:color="000000"/>
              <w:left w:val="single" w:sz="4" w:space="0" w:color="auto"/>
              <w:bottom w:val="single" w:sz="4" w:space="0" w:color="000000"/>
            </w:tcBorders>
            <w:shd w:val="clear" w:color="auto" w:fill="auto"/>
            <w:vAlign w:val="center"/>
          </w:tcPr>
          <w:p w14:paraId="6376C4D4" w14:textId="77777777" w:rsidR="00C77A43" w:rsidRPr="007D336C" w:rsidRDefault="00C77A43" w:rsidP="00B704C3">
            <w:pPr>
              <w:spacing w:before="60" w:after="60"/>
              <w:jc w:val="center"/>
              <w:rPr>
                <w:rFonts w:ascii="Garamond" w:hAnsi="Garamond"/>
              </w:rPr>
            </w:pPr>
            <w:r w:rsidRPr="007D336C">
              <w:rPr>
                <w:rFonts w:ascii="Garamond" w:hAnsi="Garamond" w:cs="Times New Roman"/>
              </w:rPr>
              <w:t>Tak</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5E69DAB8" w14:textId="77777777" w:rsidR="00C77A43" w:rsidRPr="007D336C" w:rsidRDefault="00C77A43" w:rsidP="00B704C3">
            <w:pPr>
              <w:suppressAutoHyphens/>
              <w:snapToGrid w:val="0"/>
              <w:spacing w:before="60" w:after="6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vAlign w:val="center"/>
          </w:tcPr>
          <w:p w14:paraId="1DF8BFA7" w14:textId="77777777" w:rsidR="00C77A43" w:rsidRPr="007D336C" w:rsidRDefault="00C77A43" w:rsidP="00B704C3">
            <w:pPr>
              <w:spacing w:before="60" w:after="60"/>
              <w:jc w:val="center"/>
              <w:rPr>
                <w:rFonts w:ascii="Garamond" w:hAnsi="Garamond"/>
              </w:rPr>
            </w:pPr>
            <w:r w:rsidRPr="007D336C">
              <w:rPr>
                <w:rFonts w:ascii="Garamond" w:eastAsia="Times New Roman" w:hAnsi="Garamond" w:cs="Times New Roman"/>
                <w:b/>
                <w:lang w:eastAsia="ar-SA"/>
              </w:rPr>
              <w:t>----</w:t>
            </w:r>
          </w:p>
        </w:tc>
      </w:tr>
      <w:tr w:rsidR="00C77A43" w:rsidRPr="007D336C" w14:paraId="705F404B" w14:textId="77777777" w:rsidTr="00B704C3">
        <w:tc>
          <w:tcPr>
            <w:tcW w:w="568" w:type="dxa"/>
            <w:tcBorders>
              <w:top w:val="single" w:sz="4" w:space="0" w:color="000000"/>
              <w:left w:val="single" w:sz="4" w:space="0" w:color="000000"/>
              <w:bottom w:val="single" w:sz="4" w:space="0" w:color="000000"/>
            </w:tcBorders>
            <w:shd w:val="clear" w:color="auto" w:fill="auto"/>
          </w:tcPr>
          <w:p w14:paraId="43C7572B" w14:textId="77777777" w:rsidR="00C77A43" w:rsidRPr="007D336C" w:rsidRDefault="00C77A43" w:rsidP="00B704C3">
            <w:pPr>
              <w:pStyle w:val="Zawartotabeli"/>
              <w:numPr>
                <w:ilvl w:val="0"/>
                <w:numId w:val="32"/>
              </w:numPr>
              <w:snapToGrid w:val="0"/>
              <w:spacing w:before="60" w:after="60" w:line="360" w:lineRule="auto"/>
              <w:ind w:hanging="645"/>
              <w:rPr>
                <w:rFonts w:ascii="Garamond" w:hAnsi="Garamond"/>
                <w:sz w:val="22"/>
                <w:szCs w:val="22"/>
              </w:rPr>
            </w:pPr>
          </w:p>
        </w:tc>
        <w:tc>
          <w:tcPr>
            <w:tcW w:w="8646" w:type="dxa"/>
            <w:tcBorders>
              <w:top w:val="single" w:sz="4" w:space="0" w:color="000000"/>
              <w:left w:val="single" w:sz="4" w:space="0" w:color="000000"/>
              <w:bottom w:val="single" w:sz="4" w:space="0" w:color="000000"/>
            </w:tcBorders>
            <w:shd w:val="clear" w:color="auto" w:fill="auto"/>
            <w:vAlign w:val="center"/>
          </w:tcPr>
          <w:p w14:paraId="5167E64F" w14:textId="77777777" w:rsidR="00C77A43" w:rsidRPr="007D336C" w:rsidRDefault="00C77A43" w:rsidP="00B704C3">
            <w:pPr>
              <w:spacing w:before="60" w:after="60"/>
              <w:rPr>
                <w:rFonts w:ascii="Garamond" w:hAnsi="Garamond" w:cs="Times New Roman"/>
              </w:rPr>
            </w:pPr>
            <w:r w:rsidRPr="007D336C">
              <w:rPr>
                <w:rFonts w:ascii="Garamond" w:hAnsi="Garamond" w:cs="Times New Roman"/>
              </w:rPr>
              <w:t>Gniazdo elektryczne do podłączenia narzędzi używanych w komorze aktywowane z panela sterowniczego</w:t>
            </w:r>
          </w:p>
        </w:tc>
        <w:tc>
          <w:tcPr>
            <w:tcW w:w="1843" w:type="dxa"/>
            <w:tcBorders>
              <w:top w:val="single" w:sz="4" w:space="0" w:color="000000"/>
              <w:left w:val="single" w:sz="4" w:space="0" w:color="auto"/>
              <w:bottom w:val="single" w:sz="4" w:space="0" w:color="000000"/>
            </w:tcBorders>
            <w:shd w:val="clear" w:color="auto" w:fill="auto"/>
            <w:vAlign w:val="center"/>
          </w:tcPr>
          <w:p w14:paraId="19FB4ECD" w14:textId="77777777" w:rsidR="00C77A43" w:rsidRPr="007D336C" w:rsidRDefault="00C77A43" w:rsidP="00B704C3">
            <w:pPr>
              <w:spacing w:before="60" w:after="60"/>
              <w:jc w:val="center"/>
              <w:rPr>
                <w:rFonts w:ascii="Garamond" w:hAnsi="Garamond"/>
              </w:rPr>
            </w:pPr>
            <w:r w:rsidRPr="007D336C">
              <w:rPr>
                <w:rFonts w:ascii="Garamond" w:hAnsi="Garamond" w:cs="Times New Roman"/>
              </w:rPr>
              <w:t>Tak</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590AC9BD" w14:textId="77777777" w:rsidR="00C77A43" w:rsidRPr="007D336C" w:rsidRDefault="00C77A43" w:rsidP="00B704C3">
            <w:pPr>
              <w:suppressAutoHyphens/>
              <w:snapToGrid w:val="0"/>
              <w:spacing w:before="60" w:after="6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vAlign w:val="center"/>
          </w:tcPr>
          <w:p w14:paraId="0DEA4B81" w14:textId="77777777" w:rsidR="00C77A43" w:rsidRPr="007D336C" w:rsidRDefault="00C77A43" w:rsidP="00B704C3">
            <w:pPr>
              <w:spacing w:before="60" w:after="60"/>
              <w:jc w:val="center"/>
              <w:rPr>
                <w:rFonts w:ascii="Garamond" w:hAnsi="Garamond"/>
              </w:rPr>
            </w:pPr>
            <w:r w:rsidRPr="007D336C">
              <w:rPr>
                <w:rFonts w:ascii="Garamond" w:eastAsia="Times New Roman" w:hAnsi="Garamond" w:cs="Times New Roman"/>
                <w:b/>
                <w:lang w:eastAsia="ar-SA"/>
              </w:rPr>
              <w:t>----</w:t>
            </w:r>
          </w:p>
        </w:tc>
      </w:tr>
      <w:tr w:rsidR="00C77A43" w:rsidRPr="007D336C" w14:paraId="41AC213A" w14:textId="77777777" w:rsidTr="00B704C3">
        <w:tc>
          <w:tcPr>
            <w:tcW w:w="568" w:type="dxa"/>
            <w:tcBorders>
              <w:top w:val="single" w:sz="4" w:space="0" w:color="000000"/>
              <w:left w:val="single" w:sz="4" w:space="0" w:color="000000"/>
              <w:bottom w:val="single" w:sz="4" w:space="0" w:color="000000"/>
            </w:tcBorders>
            <w:shd w:val="clear" w:color="auto" w:fill="auto"/>
          </w:tcPr>
          <w:p w14:paraId="11327270" w14:textId="77777777" w:rsidR="00C77A43" w:rsidRPr="007D336C" w:rsidRDefault="00C77A43" w:rsidP="00B704C3">
            <w:pPr>
              <w:pStyle w:val="Zawartotabeli"/>
              <w:numPr>
                <w:ilvl w:val="0"/>
                <w:numId w:val="32"/>
              </w:numPr>
              <w:snapToGrid w:val="0"/>
              <w:spacing w:before="60" w:after="60" w:line="360" w:lineRule="auto"/>
              <w:ind w:hanging="645"/>
              <w:rPr>
                <w:rFonts w:ascii="Garamond" w:hAnsi="Garamond"/>
                <w:sz w:val="22"/>
                <w:szCs w:val="22"/>
              </w:rPr>
            </w:pPr>
          </w:p>
        </w:tc>
        <w:tc>
          <w:tcPr>
            <w:tcW w:w="8646" w:type="dxa"/>
            <w:tcBorders>
              <w:top w:val="single" w:sz="4" w:space="0" w:color="000000"/>
              <w:left w:val="single" w:sz="4" w:space="0" w:color="000000"/>
              <w:bottom w:val="single" w:sz="4" w:space="0" w:color="000000"/>
            </w:tcBorders>
            <w:shd w:val="clear" w:color="auto" w:fill="auto"/>
            <w:vAlign w:val="center"/>
          </w:tcPr>
          <w:p w14:paraId="575CE976" w14:textId="77777777" w:rsidR="00C77A43" w:rsidRPr="007D336C" w:rsidRDefault="00C77A43" w:rsidP="00B704C3">
            <w:pPr>
              <w:spacing w:before="60" w:after="60"/>
              <w:rPr>
                <w:rFonts w:ascii="Garamond" w:hAnsi="Garamond" w:cs="Times New Roman"/>
              </w:rPr>
            </w:pPr>
            <w:r w:rsidRPr="007D336C">
              <w:rPr>
                <w:rFonts w:ascii="Garamond" w:hAnsi="Garamond" w:cs="Times New Roman"/>
              </w:rPr>
              <w:t>Blat roboczy ze stali nierdzewnej</w:t>
            </w:r>
          </w:p>
        </w:tc>
        <w:tc>
          <w:tcPr>
            <w:tcW w:w="1843" w:type="dxa"/>
            <w:tcBorders>
              <w:top w:val="single" w:sz="4" w:space="0" w:color="000000"/>
              <w:left w:val="single" w:sz="4" w:space="0" w:color="auto"/>
              <w:bottom w:val="single" w:sz="4" w:space="0" w:color="000000"/>
            </w:tcBorders>
            <w:shd w:val="clear" w:color="auto" w:fill="auto"/>
            <w:vAlign w:val="center"/>
          </w:tcPr>
          <w:p w14:paraId="2275253E" w14:textId="77777777" w:rsidR="00C77A43" w:rsidRPr="007D336C" w:rsidRDefault="00C77A43" w:rsidP="00B704C3">
            <w:pPr>
              <w:spacing w:before="60" w:after="60"/>
              <w:jc w:val="center"/>
              <w:rPr>
                <w:rFonts w:ascii="Garamond" w:hAnsi="Garamond"/>
              </w:rPr>
            </w:pPr>
            <w:r w:rsidRPr="007D336C">
              <w:rPr>
                <w:rFonts w:ascii="Garamond" w:hAnsi="Garamond" w:cs="Times New Roman"/>
              </w:rPr>
              <w:t>Tak</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0322790B" w14:textId="77777777" w:rsidR="00C77A43" w:rsidRPr="007D336C" w:rsidRDefault="00C77A43" w:rsidP="00B704C3">
            <w:pPr>
              <w:suppressAutoHyphens/>
              <w:snapToGrid w:val="0"/>
              <w:spacing w:before="60" w:after="6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vAlign w:val="center"/>
          </w:tcPr>
          <w:p w14:paraId="5C8A5357" w14:textId="77777777" w:rsidR="00C77A43" w:rsidRPr="007D336C" w:rsidRDefault="00C77A43" w:rsidP="00B704C3">
            <w:pPr>
              <w:spacing w:before="60" w:after="60"/>
              <w:jc w:val="center"/>
              <w:rPr>
                <w:rFonts w:ascii="Garamond" w:hAnsi="Garamond"/>
              </w:rPr>
            </w:pPr>
            <w:r w:rsidRPr="007D336C">
              <w:rPr>
                <w:rFonts w:ascii="Garamond" w:eastAsia="Times New Roman" w:hAnsi="Garamond" w:cs="Times New Roman"/>
                <w:b/>
                <w:lang w:eastAsia="ar-SA"/>
              </w:rPr>
              <w:t>----</w:t>
            </w:r>
          </w:p>
        </w:tc>
      </w:tr>
      <w:tr w:rsidR="007833B2" w:rsidRPr="007D336C" w14:paraId="340353CB" w14:textId="77777777" w:rsidTr="00B704C3">
        <w:tc>
          <w:tcPr>
            <w:tcW w:w="568" w:type="dxa"/>
            <w:tcBorders>
              <w:top w:val="single" w:sz="4" w:space="0" w:color="000000"/>
              <w:left w:val="single" w:sz="4" w:space="0" w:color="000000"/>
              <w:bottom w:val="single" w:sz="4" w:space="0" w:color="000000"/>
            </w:tcBorders>
            <w:shd w:val="clear" w:color="auto" w:fill="auto"/>
          </w:tcPr>
          <w:p w14:paraId="26F274B4" w14:textId="77777777" w:rsidR="007833B2" w:rsidRPr="007D336C" w:rsidRDefault="007833B2" w:rsidP="00B704C3">
            <w:pPr>
              <w:pStyle w:val="Zawartotabeli"/>
              <w:numPr>
                <w:ilvl w:val="0"/>
                <w:numId w:val="32"/>
              </w:numPr>
              <w:snapToGrid w:val="0"/>
              <w:spacing w:before="60" w:after="60" w:line="360" w:lineRule="auto"/>
              <w:ind w:hanging="645"/>
              <w:rPr>
                <w:rFonts w:ascii="Garamond" w:hAnsi="Garamond"/>
                <w:sz w:val="22"/>
                <w:szCs w:val="22"/>
              </w:rPr>
            </w:pPr>
          </w:p>
        </w:tc>
        <w:tc>
          <w:tcPr>
            <w:tcW w:w="8646" w:type="dxa"/>
            <w:tcBorders>
              <w:top w:val="single" w:sz="4" w:space="0" w:color="000000"/>
              <w:left w:val="single" w:sz="4" w:space="0" w:color="000000"/>
              <w:bottom w:val="single" w:sz="4" w:space="0" w:color="000000"/>
            </w:tcBorders>
            <w:shd w:val="clear" w:color="auto" w:fill="auto"/>
            <w:vAlign w:val="center"/>
          </w:tcPr>
          <w:p w14:paraId="3E73E6F8" w14:textId="4FA2F6CA" w:rsidR="007833B2" w:rsidRPr="007D336C" w:rsidRDefault="007833B2" w:rsidP="00B704C3">
            <w:pPr>
              <w:spacing w:before="60" w:after="60"/>
              <w:rPr>
                <w:rFonts w:ascii="Garamond" w:hAnsi="Garamond" w:cs="Times New Roman"/>
              </w:rPr>
            </w:pPr>
            <w:r w:rsidRPr="007833B2">
              <w:rPr>
                <w:rFonts w:ascii="Garamond" w:hAnsi="Garamond" w:cs="Times New Roman"/>
              </w:rPr>
              <w:t>Przed pierwszym uruchomieniem walidacja potwierdzona stosownym świadectwem</w:t>
            </w:r>
            <w:r w:rsidRPr="007833B2">
              <w:rPr>
                <w:rFonts w:ascii="Garamond" w:hAnsi="Garamond" w:cs="Times New Roman"/>
              </w:rPr>
              <w:tab/>
            </w:r>
          </w:p>
        </w:tc>
        <w:tc>
          <w:tcPr>
            <w:tcW w:w="1843" w:type="dxa"/>
            <w:tcBorders>
              <w:top w:val="single" w:sz="4" w:space="0" w:color="000000"/>
              <w:left w:val="single" w:sz="4" w:space="0" w:color="auto"/>
              <w:bottom w:val="single" w:sz="4" w:space="0" w:color="000000"/>
            </w:tcBorders>
            <w:shd w:val="clear" w:color="auto" w:fill="auto"/>
            <w:vAlign w:val="center"/>
          </w:tcPr>
          <w:p w14:paraId="7F70A02A" w14:textId="27FAA9E0" w:rsidR="007833B2" w:rsidRPr="007D336C" w:rsidRDefault="007833B2" w:rsidP="00B704C3">
            <w:pPr>
              <w:spacing w:before="60" w:after="60"/>
              <w:jc w:val="center"/>
              <w:rPr>
                <w:rFonts w:ascii="Garamond" w:hAnsi="Garamond" w:cs="Times New Roman"/>
              </w:rPr>
            </w:pPr>
            <w:r>
              <w:rPr>
                <w:rFonts w:ascii="Garamond" w:hAnsi="Garamond" w:cs="Times New Roman"/>
              </w:rPr>
              <w:t>Tak</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1EBD76ED" w14:textId="77777777" w:rsidR="007833B2" w:rsidRPr="007D336C" w:rsidRDefault="007833B2" w:rsidP="00B704C3">
            <w:pPr>
              <w:suppressAutoHyphens/>
              <w:snapToGrid w:val="0"/>
              <w:spacing w:before="60" w:after="6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vAlign w:val="center"/>
          </w:tcPr>
          <w:p w14:paraId="65882BC0" w14:textId="67BCD45B" w:rsidR="007833B2" w:rsidRPr="007D336C" w:rsidRDefault="007833B2" w:rsidP="00B704C3">
            <w:pPr>
              <w:spacing w:before="60" w:after="60"/>
              <w:jc w:val="center"/>
              <w:rPr>
                <w:rFonts w:ascii="Garamond" w:eastAsia="Times New Roman" w:hAnsi="Garamond" w:cs="Times New Roman"/>
                <w:b/>
                <w:lang w:eastAsia="ar-SA"/>
              </w:rPr>
            </w:pPr>
            <w:r>
              <w:rPr>
                <w:rFonts w:ascii="Garamond" w:eastAsia="Times New Roman" w:hAnsi="Garamond" w:cs="Times New Roman"/>
                <w:b/>
                <w:lang w:eastAsia="ar-SA"/>
              </w:rPr>
              <w:t>------</w:t>
            </w:r>
          </w:p>
        </w:tc>
      </w:tr>
    </w:tbl>
    <w:p w14:paraId="038378C7" w14:textId="77777777" w:rsidR="00C77A43" w:rsidRPr="007D336C" w:rsidRDefault="00C77A43" w:rsidP="00BC771B">
      <w:pPr>
        <w:suppressAutoHyphens/>
        <w:spacing w:after="0" w:line="240" w:lineRule="auto"/>
        <w:rPr>
          <w:rFonts w:ascii="Garamond" w:eastAsia="Times New Roman" w:hAnsi="Garamond" w:cs="Times New Roman"/>
          <w:b/>
          <w:lang w:eastAsia="ar-SA"/>
        </w:rPr>
      </w:pPr>
    </w:p>
    <w:tbl>
      <w:tblPr>
        <w:tblW w:w="14885"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4A0" w:firstRow="1" w:lastRow="0" w:firstColumn="1" w:lastColumn="0" w:noHBand="0" w:noVBand="1"/>
      </w:tblPr>
      <w:tblGrid>
        <w:gridCol w:w="569"/>
        <w:gridCol w:w="8646"/>
        <w:gridCol w:w="1843"/>
        <w:gridCol w:w="1843"/>
        <w:gridCol w:w="1984"/>
      </w:tblGrid>
      <w:tr w:rsidR="00610E21" w:rsidRPr="007D336C" w14:paraId="23B8B9E7" w14:textId="77777777" w:rsidTr="00F65D68">
        <w:trPr>
          <w:trHeight w:val="434"/>
        </w:trPr>
        <w:tc>
          <w:tcPr>
            <w:tcW w:w="14885" w:type="dxa"/>
            <w:gridSpan w:val="5"/>
            <w:tcBorders>
              <w:top w:val="single" w:sz="4" w:space="0" w:color="000000"/>
              <w:left w:val="single" w:sz="4" w:space="0" w:color="000000"/>
              <w:bottom w:val="single" w:sz="4" w:space="0" w:color="000000"/>
              <w:right w:val="single" w:sz="4" w:space="0" w:color="000000"/>
            </w:tcBorders>
            <w:vAlign w:val="center"/>
            <w:hideMark/>
          </w:tcPr>
          <w:p w14:paraId="65BD2170" w14:textId="77777777" w:rsidR="00610E21" w:rsidRPr="007D336C" w:rsidRDefault="00610E21" w:rsidP="00F65D68">
            <w:pPr>
              <w:suppressAutoHyphens/>
              <w:spacing w:after="0" w:line="240" w:lineRule="auto"/>
              <w:rPr>
                <w:rFonts w:ascii="Garamond" w:eastAsia="Times New Roman" w:hAnsi="Garamond" w:cs="Times New Roman"/>
                <w:b/>
                <w:lang w:eastAsia="ar-SA"/>
              </w:rPr>
            </w:pPr>
            <w:r w:rsidRPr="007D336C">
              <w:rPr>
                <w:rFonts w:ascii="Garamond" w:eastAsia="Times New Roman" w:hAnsi="Garamond" w:cs="Times New Roman"/>
                <w:b/>
                <w:lang w:eastAsia="ar-SA"/>
              </w:rPr>
              <w:t>Warunki energetyczne urządzenia</w:t>
            </w:r>
          </w:p>
        </w:tc>
      </w:tr>
      <w:tr w:rsidR="00610E21" w:rsidRPr="007D336C" w14:paraId="28C6C888" w14:textId="77777777" w:rsidTr="00787556">
        <w:tc>
          <w:tcPr>
            <w:tcW w:w="569" w:type="dxa"/>
            <w:tcBorders>
              <w:top w:val="single" w:sz="4" w:space="0" w:color="000000"/>
              <w:left w:val="single" w:sz="4" w:space="0" w:color="000000"/>
              <w:bottom w:val="single" w:sz="4" w:space="0" w:color="000000"/>
              <w:right w:val="single" w:sz="4" w:space="0" w:color="000000"/>
            </w:tcBorders>
            <w:vAlign w:val="center"/>
          </w:tcPr>
          <w:p w14:paraId="00C0A232" w14:textId="77777777" w:rsidR="00610E21" w:rsidRPr="007D336C" w:rsidRDefault="00610E21" w:rsidP="00F65D68">
            <w:pPr>
              <w:pStyle w:val="Akapitzlist"/>
              <w:numPr>
                <w:ilvl w:val="0"/>
                <w:numId w:val="32"/>
              </w:numPr>
              <w:suppressAutoHyphens/>
              <w:spacing w:after="0" w:line="240" w:lineRule="auto"/>
              <w:ind w:hanging="645"/>
              <w:rPr>
                <w:rFonts w:ascii="Garamond" w:eastAsia="Times New Roman" w:hAnsi="Garamond"/>
                <w:lang w:eastAsia="ar-SA"/>
              </w:rPr>
            </w:pPr>
          </w:p>
        </w:tc>
        <w:tc>
          <w:tcPr>
            <w:tcW w:w="8646" w:type="dxa"/>
            <w:tcBorders>
              <w:top w:val="single" w:sz="4" w:space="0" w:color="000000"/>
              <w:left w:val="single" w:sz="4" w:space="0" w:color="000000"/>
              <w:bottom w:val="single" w:sz="4" w:space="0" w:color="000000"/>
              <w:right w:val="single" w:sz="4" w:space="0" w:color="000000"/>
            </w:tcBorders>
            <w:vAlign w:val="center"/>
            <w:hideMark/>
          </w:tcPr>
          <w:p w14:paraId="791B1261" w14:textId="77777777" w:rsidR="00610E21" w:rsidRPr="007D336C" w:rsidRDefault="00610E21" w:rsidP="00F368EF">
            <w:pPr>
              <w:suppressAutoHyphens/>
              <w:spacing w:before="60" w:after="60" w:line="240" w:lineRule="auto"/>
              <w:rPr>
                <w:rFonts w:ascii="Garamond" w:eastAsia="Times New Roman" w:hAnsi="Garamond" w:cs="Times New Roman"/>
                <w:lang w:eastAsia="ar-SA"/>
              </w:rPr>
            </w:pPr>
            <w:r w:rsidRPr="007D336C">
              <w:rPr>
                <w:rFonts w:ascii="Garamond" w:eastAsia="Times New Roman" w:hAnsi="Garamond" w:cs="Times New Roman"/>
                <w:lang w:eastAsia="ar-SA"/>
              </w:rPr>
              <w:t>tryb niskiego poboru mocy [kW/h]</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1E9D189D" w14:textId="77777777" w:rsidR="00610E21" w:rsidRPr="007D336C" w:rsidRDefault="00610E21" w:rsidP="00787556">
            <w:pPr>
              <w:suppressAutoHyphens/>
              <w:spacing w:after="0" w:line="240" w:lineRule="auto"/>
              <w:jc w:val="center"/>
              <w:rPr>
                <w:rFonts w:ascii="Garamond" w:eastAsia="Times New Roman" w:hAnsi="Garamond" w:cs="Times New Roman"/>
                <w:lang w:eastAsia="ar-SA"/>
              </w:rPr>
            </w:pPr>
            <w:r w:rsidRPr="007D336C">
              <w:rPr>
                <w:rFonts w:ascii="Garamond" w:eastAsia="Times New Roman" w:hAnsi="Garamond" w:cs="Times New Roman"/>
                <w:lang w:eastAsia="ar-SA"/>
              </w:rPr>
              <w:t>TAK/NIE</w:t>
            </w:r>
          </w:p>
        </w:tc>
        <w:tc>
          <w:tcPr>
            <w:tcW w:w="1843" w:type="dxa"/>
            <w:tcBorders>
              <w:top w:val="single" w:sz="4" w:space="0" w:color="000000"/>
              <w:left w:val="single" w:sz="4" w:space="0" w:color="000000"/>
              <w:bottom w:val="single" w:sz="4" w:space="0" w:color="000000"/>
              <w:right w:val="single" w:sz="4" w:space="0" w:color="000000"/>
            </w:tcBorders>
            <w:vAlign w:val="center"/>
          </w:tcPr>
          <w:p w14:paraId="0BC60A57" w14:textId="77777777" w:rsidR="00610E21" w:rsidRPr="007D336C" w:rsidRDefault="00610E21" w:rsidP="00F65D68">
            <w:pPr>
              <w:suppressAutoHyphens/>
              <w:spacing w:after="0" w:line="240" w:lineRule="auto"/>
              <w:rPr>
                <w:rFonts w:ascii="Garamond" w:eastAsia="Times New Roman" w:hAnsi="Garamond" w:cs="Times New Roman"/>
                <w:lang w:eastAsia="ar-SA"/>
              </w:rPr>
            </w:pPr>
          </w:p>
          <w:p w14:paraId="47877423" w14:textId="77777777" w:rsidR="00610E21" w:rsidRPr="007D336C" w:rsidRDefault="00610E21" w:rsidP="00F65D68">
            <w:pPr>
              <w:suppressAutoHyphens/>
              <w:spacing w:after="0" w:line="240" w:lineRule="auto"/>
              <w:rPr>
                <w:rFonts w:ascii="Garamond" w:eastAsia="Times New Roman" w:hAnsi="Garamond" w:cs="Times New Roman"/>
                <w:lang w:eastAsia="ar-SA"/>
              </w:rPr>
            </w:pPr>
          </w:p>
          <w:p w14:paraId="327F35F6" w14:textId="77777777" w:rsidR="00610E21" w:rsidRPr="007D336C" w:rsidRDefault="00610E21" w:rsidP="00F65D68">
            <w:pPr>
              <w:suppressAutoHyphens/>
              <w:spacing w:after="0" w:line="240" w:lineRule="auto"/>
              <w:rPr>
                <w:rFonts w:ascii="Garamond" w:eastAsia="Times New Roman" w:hAnsi="Garamond" w:cs="Times New Roman"/>
                <w:lang w:eastAsia="ar-SA"/>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5545F0A3" w14:textId="77777777" w:rsidR="00610E21" w:rsidRPr="007D336C" w:rsidRDefault="00610E21" w:rsidP="00F65D68">
            <w:pPr>
              <w:suppressAutoHyphens/>
              <w:spacing w:after="0" w:line="240" w:lineRule="auto"/>
              <w:jc w:val="center"/>
              <w:rPr>
                <w:rFonts w:ascii="Garamond" w:eastAsia="Times New Roman" w:hAnsi="Garamond" w:cs="Times New Roman"/>
                <w:lang w:eastAsia="ar-SA"/>
              </w:rPr>
            </w:pPr>
            <w:r w:rsidRPr="007D336C">
              <w:rPr>
                <w:rFonts w:ascii="Garamond" w:eastAsia="Times New Roman" w:hAnsi="Garamond" w:cs="Times New Roman"/>
                <w:lang w:eastAsia="ar-SA"/>
              </w:rPr>
              <w:t>TAK – 1 pkt.</w:t>
            </w:r>
          </w:p>
          <w:p w14:paraId="772D87FC" w14:textId="77777777" w:rsidR="00610E21" w:rsidRPr="007D336C" w:rsidRDefault="00610E21" w:rsidP="00F65D68">
            <w:pPr>
              <w:suppressAutoHyphens/>
              <w:spacing w:after="0" w:line="240" w:lineRule="auto"/>
              <w:jc w:val="center"/>
              <w:rPr>
                <w:rFonts w:ascii="Garamond" w:eastAsia="Times New Roman" w:hAnsi="Garamond" w:cs="Times New Roman"/>
                <w:lang w:eastAsia="ar-SA"/>
              </w:rPr>
            </w:pPr>
            <w:r w:rsidRPr="007D336C">
              <w:rPr>
                <w:rFonts w:ascii="Garamond" w:eastAsia="Times New Roman" w:hAnsi="Garamond" w:cs="Times New Roman"/>
                <w:lang w:eastAsia="ar-SA"/>
              </w:rPr>
              <w:t>NIE – 0 pkt.</w:t>
            </w:r>
          </w:p>
        </w:tc>
      </w:tr>
      <w:tr w:rsidR="00610E21" w:rsidRPr="007D336C" w14:paraId="633BE125" w14:textId="77777777" w:rsidTr="00787556">
        <w:tc>
          <w:tcPr>
            <w:tcW w:w="569" w:type="dxa"/>
            <w:tcBorders>
              <w:top w:val="single" w:sz="4" w:space="0" w:color="000000"/>
              <w:left w:val="single" w:sz="4" w:space="0" w:color="000000"/>
              <w:bottom w:val="single" w:sz="4" w:space="0" w:color="000000"/>
              <w:right w:val="single" w:sz="4" w:space="0" w:color="000000"/>
            </w:tcBorders>
            <w:vAlign w:val="center"/>
          </w:tcPr>
          <w:p w14:paraId="6D07D827" w14:textId="77777777" w:rsidR="00610E21" w:rsidRPr="007D336C" w:rsidRDefault="00610E21" w:rsidP="00F65D68">
            <w:pPr>
              <w:pStyle w:val="Akapitzlist"/>
              <w:numPr>
                <w:ilvl w:val="0"/>
                <w:numId w:val="32"/>
              </w:numPr>
              <w:suppressAutoHyphens/>
              <w:spacing w:after="0" w:line="240" w:lineRule="auto"/>
              <w:ind w:hanging="645"/>
              <w:rPr>
                <w:rFonts w:ascii="Garamond" w:eastAsia="Times New Roman" w:hAnsi="Garamond"/>
                <w:lang w:eastAsia="ar-SA"/>
              </w:rPr>
            </w:pPr>
          </w:p>
        </w:tc>
        <w:tc>
          <w:tcPr>
            <w:tcW w:w="8646" w:type="dxa"/>
            <w:tcBorders>
              <w:top w:val="single" w:sz="4" w:space="0" w:color="000000"/>
              <w:left w:val="single" w:sz="4" w:space="0" w:color="000000"/>
              <w:bottom w:val="single" w:sz="4" w:space="0" w:color="000000"/>
              <w:right w:val="single" w:sz="4" w:space="0" w:color="000000"/>
            </w:tcBorders>
            <w:vAlign w:val="center"/>
            <w:hideMark/>
          </w:tcPr>
          <w:p w14:paraId="60FC4CB2" w14:textId="77777777" w:rsidR="00610E21" w:rsidRPr="007D336C" w:rsidRDefault="00610E21" w:rsidP="00F368EF">
            <w:pPr>
              <w:suppressAutoHyphens/>
              <w:spacing w:before="60" w:after="60" w:line="240" w:lineRule="auto"/>
              <w:rPr>
                <w:rFonts w:ascii="Garamond" w:eastAsia="Times New Roman" w:hAnsi="Garamond" w:cs="Times New Roman"/>
                <w:lang w:eastAsia="ar-SA"/>
              </w:rPr>
            </w:pPr>
            <w:r w:rsidRPr="007D336C">
              <w:rPr>
                <w:rFonts w:ascii="Garamond" w:eastAsia="Times New Roman" w:hAnsi="Garamond" w:cs="Times New Roman"/>
                <w:lang w:eastAsia="ar-SA"/>
              </w:rPr>
              <w:t>instrukcja obsługi zawierająca wskazówki zarządzania wydajnością i energooszczędnością urządzenia</w:t>
            </w:r>
          </w:p>
        </w:tc>
        <w:tc>
          <w:tcPr>
            <w:tcW w:w="1843" w:type="dxa"/>
            <w:tcBorders>
              <w:top w:val="single" w:sz="4" w:space="0" w:color="000000"/>
              <w:left w:val="single" w:sz="4" w:space="0" w:color="000000"/>
              <w:bottom w:val="single" w:sz="4" w:space="0" w:color="000000"/>
              <w:right w:val="single" w:sz="4" w:space="0" w:color="000000"/>
            </w:tcBorders>
            <w:vAlign w:val="center"/>
          </w:tcPr>
          <w:p w14:paraId="4A1744AC" w14:textId="77777777" w:rsidR="00610E21" w:rsidRPr="007D336C" w:rsidRDefault="00610E21" w:rsidP="00787556">
            <w:pPr>
              <w:suppressAutoHyphens/>
              <w:spacing w:after="0" w:line="240" w:lineRule="auto"/>
              <w:jc w:val="center"/>
              <w:rPr>
                <w:rFonts w:ascii="Garamond" w:eastAsia="Times New Roman" w:hAnsi="Garamond" w:cs="Times New Roman"/>
                <w:lang w:eastAsia="ar-SA"/>
              </w:rPr>
            </w:pPr>
            <w:r w:rsidRPr="007D336C">
              <w:rPr>
                <w:rFonts w:ascii="Garamond" w:eastAsia="Times New Roman" w:hAnsi="Garamond" w:cs="Times New Roman"/>
                <w:lang w:eastAsia="ar-SA"/>
              </w:rPr>
              <w:t>TAK/NIE</w:t>
            </w:r>
          </w:p>
        </w:tc>
        <w:tc>
          <w:tcPr>
            <w:tcW w:w="1843" w:type="dxa"/>
            <w:tcBorders>
              <w:top w:val="single" w:sz="4" w:space="0" w:color="000000"/>
              <w:left w:val="single" w:sz="4" w:space="0" w:color="000000"/>
              <w:bottom w:val="single" w:sz="4" w:space="0" w:color="000000"/>
              <w:right w:val="single" w:sz="4" w:space="0" w:color="000000"/>
            </w:tcBorders>
            <w:vAlign w:val="center"/>
          </w:tcPr>
          <w:p w14:paraId="79B2458F" w14:textId="77777777" w:rsidR="00610E21" w:rsidRPr="007D336C" w:rsidRDefault="00610E21" w:rsidP="00F65D68">
            <w:pPr>
              <w:suppressAutoHyphens/>
              <w:spacing w:after="0" w:line="240" w:lineRule="auto"/>
              <w:rPr>
                <w:rFonts w:ascii="Garamond" w:eastAsia="Times New Roman" w:hAnsi="Garamond" w:cs="Times New Roman"/>
                <w:lang w:eastAsia="ar-SA"/>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47237F4D" w14:textId="77777777" w:rsidR="00610E21" w:rsidRPr="007D336C" w:rsidRDefault="00610E21" w:rsidP="00F65D68">
            <w:pPr>
              <w:suppressAutoHyphens/>
              <w:spacing w:after="0" w:line="240" w:lineRule="auto"/>
              <w:jc w:val="center"/>
              <w:rPr>
                <w:rFonts w:ascii="Garamond" w:eastAsia="Times New Roman" w:hAnsi="Garamond" w:cs="Times New Roman"/>
                <w:lang w:eastAsia="ar-SA"/>
              </w:rPr>
            </w:pPr>
            <w:r w:rsidRPr="007D336C">
              <w:rPr>
                <w:rFonts w:ascii="Garamond" w:eastAsia="Times New Roman" w:hAnsi="Garamond" w:cs="Times New Roman"/>
                <w:lang w:eastAsia="ar-SA"/>
              </w:rPr>
              <w:t>TAK – 1 pkt.</w:t>
            </w:r>
          </w:p>
          <w:p w14:paraId="37D78CA8" w14:textId="77777777" w:rsidR="00610E21" w:rsidRPr="007D336C" w:rsidRDefault="00610E21" w:rsidP="00F65D68">
            <w:pPr>
              <w:suppressAutoHyphens/>
              <w:spacing w:after="0" w:line="240" w:lineRule="auto"/>
              <w:jc w:val="center"/>
              <w:rPr>
                <w:rFonts w:ascii="Garamond" w:eastAsia="Times New Roman" w:hAnsi="Garamond" w:cs="Times New Roman"/>
                <w:lang w:eastAsia="ar-SA"/>
              </w:rPr>
            </w:pPr>
            <w:r w:rsidRPr="007D336C">
              <w:rPr>
                <w:rFonts w:ascii="Garamond" w:eastAsia="Times New Roman" w:hAnsi="Garamond" w:cs="Times New Roman"/>
                <w:lang w:eastAsia="ar-SA"/>
              </w:rPr>
              <w:t>NIE – 0 pkt.</w:t>
            </w:r>
          </w:p>
        </w:tc>
      </w:tr>
      <w:tr w:rsidR="00610E21" w:rsidRPr="007D336C" w14:paraId="60F41177" w14:textId="77777777" w:rsidTr="00787556">
        <w:tc>
          <w:tcPr>
            <w:tcW w:w="569" w:type="dxa"/>
            <w:tcBorders>
              <w:top w:val="single" w:sz="4" w:space="0" w:color="000000"/>
              <w:left w:val="single" w:sz="4" w:space="0" w:color="000000"/>
              <w:bottom w:val="single" w:sz="4" w:space="0" w:color="000000"/>
              <w:right w:val="single" w:sz="4" w:space="0" w:color="000000"/>
            </w:tcBorders>
            <w:vAlign w:val="center"/>
          </w:tcPr>
          <w:p w14:paraId="0B3939A9" w14:textId="77777777" w:rsidR="00610E21" w:rsidRPr="007D336C" w:rsidRDefault="00610E21" w:rsidP="00F65D68">
            <w:pPr>
              <w:pStyle w:val="Akapitzlist"/>
              <w:numPr>
                <w:ilvl w:val="0"/>
                <w:numId w:val="32"/>
              </w:numPr>
              <w:suppressAutoHyphens/>
              <w:spacing w:after="0" w:line="240" w:lineRule="auto"/>
              <w:ind w:hanging="645"/>
              <w:rPr>
                <w:rFonts w:ascii="Garamond" w:eastAsia="Times New Roman" w:hAnsi="Garamond"/>
                <w:lang w:eastAsia="ar-SA"/>
              </w:rPr>
            </w:pPr>
          </w:p>
        </w:tc>
        <w:tc>
          <w:tcPr>
            <w:tcW w:w="8646" w:type="dxa"/>
            <w:tcBorders>
              <w:top w:val="single" w:sz="4" w:space="0" w:color="000000"/>
              <w:left w:val="single" w:sz="4" w:space="0" w:color="000000"/>
              <w:bottom w:val="single" w:sz="4" w:space="0" w:color="000000"/>
              <w:right w:val="single" w:sz="4" w:space="0" w:color="000000"/>
            </w:tcBorders>
            <w:vAlign w:val="center"/>
            <w:hideMark/>
          </w:tcPr>
          <w:p w14:paraId="2D65CD7B" w14:textId="77777777" w:rsidR="00610E21" w:rsidRPr="007D336C" w:rsidRDefault="00610E21" w:rsidP="00F368EF">
            <w:pPr>
              <w:suppressAutoHyphens/>
              <w:spacing w:before="60" w:after="60" w:line="240" w:lineRule="auto"/>
              <w:rPr>
                <w:rFonts w:ascii="Garamond" w:eastAsia="Times New Roman" w:hAnsi="Garamond" w:cs="Times New Roman"/>
                <w:lang w:eastAsia="ar-SA"/>
              </w:rPr>
            </w:pPr>
            <w:r w:rsidRPr="007D336C">
              <w:rPr>
                <w:rFonts w:ascii="Garamond" w:eastAsia="Times New Roman" w:hAnsi="Garamond" w:cs="Times New Roman"/>
                <w:lang w:eastAsia="ar-SA"/>
              </w:rPr>
              <w:t>szkolenia dla personelu medycznego i technicznego w zakresie efektywności energetycznej urządzenia(2 medyczne, 1 techniczna)</w:t>
            </w:r>
          </w:p>
        </w:tc>
        <w:tc>
          <w:tcPr>
            <w:tcW w:w="1843" w:type="dxa"/>
            <w:tcBorders>
              <w:top w:val="single" w:sz="4" w:space="0" w:color="000000"/>
              <w:left w:val="single" w:sz="4" w:space="0" w:color="000000"/>
              <w:bottom w:val="single" w:sz="4" w:space="0" w:color="000000"/>
              <w:right w:val="single" w:sz="4" w:space="0" w:color="000000"/>
            </w:tcBorders>
            <w:vAlign w:val="center"/>
          </w:tcPr>
          <w:p w14:paraId="3588AD4B" w14:textId="77777777" w:rsidR="00610E21" w:rsidRPr="007D336C" w:rsidRDefault="00610E21" w:rsidP="00787556">
            <w:pPr>
              <w:suppressAutoHyphens/>
              <w:spacing w:after="0" w:line="240" w:lineRule="auto"/>
              <w:jc w:val="center"/>
              <w:rPr>
                <w:rFonts w:ascii="Garamond" w:eastAsia="Times New Roman" w:hAnsi="Garamond" w:cs="Times New Roman"/>
                <w:lang w:eastAsia="ar-SA"/>
              </w:rPr>
            </w:pPr>
            <w:r w:rsidRPr="007D336C">
              <w:rPr>
                <w:rFonts w:ascii="Garamond" w:eastAsia="Times New Roman" w:hAnsi="Garamond" w:cs="Times New Roman"/>
                <w:lang w:eastAsia="ar-SA"/>
              </w:rPr>
              <w:t>TAK/NIE</w:t>
            </w:r>
          </w:p>
        </w:tc>
        <w:tc>
          <w:tcPr>
            <w:tcW w:w="1843" w:type="dxa"/>
            <w:tcBorders>
              <w:top w:val="single" w:sz="4" w:space="0" w:color="000000"/>
              <w:left w:val="single" w:sz="4" w:space="0" w:color="000000"/>
              <w:bottom w:val="single" w:sz="4" w:space="0" w:color="000000"/>
              <w:right w:val="single" w:sz="4" w:space="0" w:color="000000"/>
            </w:tcBorders>
            <w:vAlign w:val="center"/>
          </w:tcPr>
          <w:p w14:paraId="576CE645" w14:textId="77777777" w:rsidR="00610E21" w:rsidRPr="007D336C" w:rsidRDefault="00610E21" w:rsidP="00F65D68">
            <w:pPr>
              <w:suppressAutoHyphens/>
              <w:spacing w:after="0" w:line="240" w:lineRule="auto"/>
              <w:rPr>
                <w:rFonts w:ascii="Garamond" w:eastAsia="Times New Roman" w:hAnsi="Garamond" w:cs="Times New Roman"/>
                <w:lang w:eastAsia="ar-SA"/>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07CABE9C" w14:textId="77777777" w:rsidR="00610E21" w:rsidRPr="007D336C" w:rsidRDefault="00610E21" w:rsidP="00F65D68">
            <w:pPr>
              <w:suppressAutoHyphens/>
              <w:spacing w:after="0" w:line="240" w:lineRule="auto"/>
              <w:jc w:val="center"/>
              <w:rPr>
                <w:rFonts w:ascii="Garamond" w:eastAsia="Times New Roman" w:hAnsi="Garamond" w:cs="Times New Roman"/>
                <w:lang w:eastAsia="ar-SA"/>
              </w:rPr>
            </w:pPr>
            <w:r w:rsidRPr="007D336C">
              <w:rPr>
                <w:rFonts w:ascii="Garamond" w:eastAsia="Times New Roman" w:hAnsi="Garamond" w:cs="Times New Roman"/>
                <w:lang w:eastAsia="ar-SA"/>
              </w:rPr>
              <w:t>TAK – 1 pkt.</w:t>
            </w:r>
          </w:p>
          <w:p w14:paraId="07FF1C79" w14:textId="77777777" w:rsidR="00610E21" w:rsidRPr="007D336C" w:rsidRDefault="00610E21" w:rsidP="00F65D68">
            <w:pPr>
              <w:suppressAutoHyphens/>
              <w:spacing w:after="0" w:line="240" w:lineRule="auto"/>
              <w:jc w:val="center"/>
              <w:rPr>
                <w:rFonts w:ascii="Garamond" w:eastAsia="Times New Roman" w:hAnsi="Garamond" w:cs="Times New Roman"/>
                <w:lang w:eastAsia="ar-SA"/>
              </w:rPr>
            </w:pPr>
            <w:r w:rsidRPr="007D336C">
              <w:rPr>
                <w:rFonts w:ascii="Garamond" w:eastAsia="Times New Roman" w:hAnsi="Garamond" w:cs="Times New Roman"/>
                <w:lang w:eastAsia="ar-SA"/>
              </w:rPr>
              <w:t>NIE – 0 pkt.</w:t>
            </w:r>
          </w:p>
        </w:tc>
      </w:tr>
      <w:tr w:rsidR="00610E21" w:rsidRPr="007D336C" w14:paraId="21644E4F" w14:textId="77777777" w:rsidTr="00787556">
        <w:tc>
          <w:tcPr>
            <w:tcW w:w="569" w:type="dxa"/>
            <w:tcBorders>
              <w:top w:val="single" w:sz="4" w:space="0" w:color="000000"/>
              <w:left w:val="single" w:sz="4" w:space="0" w:color="000000"/>
              <w:bottom w:val="single" w:sz="4" w:space="0" w:color="000000"/>
              <w:right w:val="single" w:sz="4" w:space="0" w:color="000000"/>
            </w:tcBorders>
            <w:vAlign w:val="center"/>
          </w:tcPr>
          <w:p w14:paraId="0E4EF553" w14:textId="77777777" w:rsidR="00610E21" w:rsidRPr="007D336C" w:rsidRDefault="00610E21" w:rsidP="00F65D68">
            <w:pPr>
              <w:pStyle w:val="Akapitzlist"/>
              <w:numPr>
                <w:ilvl w:val="0"/>
                <w:numId w:val="32"/>
              </w:numPr>
              <w:suppressAutoHyphens/>
              <w:spacing w:after="0" w:line="240" w:lineRule="auto"/>
              <w:ind w:hanging="645"/>
              <w:rPr>
                <w:rFonts w:ascii="Garamond" w:eastAsia="Times New Roman" w:hAnsi="Garamond"/>
                <w:lang w:eastAsia="ar-SA"/>
              </w:rPr>
            </w:pPr>
          </w:p>
        </w:tc>
        <w:tc>
          <w:tcPr>
            <w:tcW w:w="8646" w:type="dxa"/>
            <w:tcBorders>
              <w:top w:val="single" w:sz="4" w:space="0" w:color="000000"/>
              <w:left w:val="single" w:sz="4" w:space="0" w:color="000000"/>
              <w:bottom w:val="single" w:sz="4" w:space="0" w:color="000000"/>
              <w:right w:val="single" w:sz="4" w:space="0" w:color="000000"/>
            </w:tcBorders>
            <w:vAlign w:val="center"/>
            <w:hideMark/>
          </w:tcPr>
          <w:p w14:paraId="062624A2" w14:textId="77777777" w:rsidR="00610E21" w:rsidRPr="007D336C" w:rsidRDefault="00610E21" w:rsidP="00F368EF">
            <w:pPr>
              <w:suppressAutoHyphens/>
              <w:spacing w:before="60" w:after="60" w:line="240" w:lineRule="auto"/>
              <w:rPr>
                <w:rFonts w:ascii="Garamond" w:eastAsia="Times New Roman" w:hAnsi="Garamond" w:cs="Times New Roman"/>
                <w:lang w:eastAsia="ar-SA"/>
              </w:rPr>
            </w:pPr>
            <w:r w:rsidRPr="007D336C">
              <w:rPr>
                <w:rFonts w:ascii="Garamond" w:eastAsia="Times New Roman" w:hAnsi="Garamond" w:cs="Times New Roman"/>
                <w:lang w:eastAsia="ar-SA"/>
              </w:rPr>
              <w:t>certyfikaty producenta potwierdzające wprowadzenie systemu zarządzania  produkcji zgodnego z dyrektywami i/lub normami dotyczącymi ekologii, energooszczędności</w:t>
            </w:r>
          </w:p>
        </w:tc>
        <w:tc>
          <w:tcPr>
            <w:tcW w:w="1843" w:type="dxa"/>
            <w:tcBorders>
              <w:top w:val="single" w:sz="4" w:space="0" w:color="000000"/>
              <w:left w:val="single" w:sz="4" w:space="0" w:color="000000"/>
              <w:bottom w:val="single" w:sz="4" w:space="0" w:color="000000"/>
              <w:right w:val="single" w:sz="4" w:space="0" w:color="000000"/>
            </w:tcBorders>
            <w:vAlign w:val="center"/>
          </w:tcPr>
          <w:p w14:paraId="0058062A" w14:textId="77777777" w:rsidR="00610E21" w:rsidRPr="007D336C" w:rsidRDefault="00610E21" w:rsidP="00787556">
            <w:pPr>
              <w:suppressAutoHyphens/>
              <w:spacing w:after="0" w:line="240" w:lineRule="auto"/>
              <w:jc w:val="center"/>
              <w:rPr>
                <w:rFonts w:ascii="Garamond" w:eastAsia="Times New Roman" w:hAnsi="Garamond" w:cs="Times New Roman"/>
                <w:lang w:eastAsia="ar-SA"/>
              </w:rPr>
            </w:pPr>
            <w:r w:rsidRPr="007D336C">
              <w:rPr>
                <w:rFonts w:ascii="Garamond" w:eastAsia="Times New Roman" w:hAnsi="Garamond" w:cs="Times New Roman"/>
                <w:lang w:eastAsia="ar-SA"/>
              </w:rPr>
              <w:t>TAK/NIE</w:t>
            </w:r>
          </w:p>
        </w:tc>
        <w:tc>
          <w:tcPr>
            <w:tcW w:w="1843" w:type="dxa"/>
            <w:tcBorders>
              <w:top w:val="single" w:sz="4" w:space="0" w:color="000000"/>
              <w:left w:val="single" w:sz="4" w:space="0" w:color="000000"/>
              <w:bottom w:val="single" w:sz="4" w:space="0" w:color="000000"/>
              <w:right w:val="single" w:sz="4" w:space="0" w:color="000000"/>
            </w:tcBorders>
            <w:vAlign w:val="center"/>
          </w:tcPr>
          <w:p w14:paraId="4BF12C49" w14:textId="77777777" w:rsidR="00610E21" w:rsidRPr="007D336C" w:rsidRDefault="00610E21" w:rsidP="00F65D68">
            <w:pPr>
              <w:suppressAutoHyphens/>
              <w:spacing w:after="0" w:line="240" w:lineRule="auto"/>
              <w:rPr>
                <w:rFonts w:ascii="Garamond" w:eastAsia="Times New Roman" w:hAnsi="Garamond" w:cs="Times New Roman"/>
                <w:lang w:eastAsia="ar-SA"/>
              </w:rPr>
            </w:pPr>
          </w:p>
          <w:p w14:paraId="7E3CBABE" w14:textId="77777777" w:rsidR="00610E21" w:rsidRPr="007D336C" w:rsidRDefault="00610E21" w:rsidP="00F65D68">
            <w:pPr>
              <w:suppressAutoHyphens/>
              <w:spacing w:after="0" w:line="240" w:lineRule="auto"/>
              <w:rPr>
                <w:rFonts w:ascii="Garamond" w:eastAsia="Times New Roman" w:hAnsi="Garamond" w:cs="Times New Roman"/>
                <w:lang w:eastAsia="ar-SA"/>
              </w:rPr>
            </w:pPr>
          </w:p>
          <w:p w14:paraId="7AD50B86" w14:textId="77777777" w:rsidR="00610E21" w:rsidRPr="007D336C" w:rsidRDefault="00610E21" w:rsidP="00F65D68">
            <w:pPr>
              <w:suppressAutoHyphens/>
              <w:spacing w:after="0" w:line="240" w:lineRule="auto"/>
              <w:rPr>
                <w:rFonts w:ascii="Garamond" w:eastAsia="Times New Roman" w:hAnsi="Garamond" w:cs="Times New Roman"/>
                <w:lang w:eastAsia="ar-SA"/>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5A28014C" w14:textId="77777777" w:rsidR="00610E21" w:rsidRPr="007D336C" w:rsidRDefault="00610E21" w:rsidP="00F65D68">
            <w:pPr>
              <w:suppressAutoHyphens/>
              <w:spacing w:after="0" w:line="240" w:lineRule="auto"/>
              <w:jc w:val="center"/>
              <w:rPr>
                <w:rFonts w:ascii="Garamond" w:eastAsia="Times New Roman" w:hAnsi="Garamond" w:cs="Times New Roman"/>
                <w:lang w:eastAsia="ar-SA"/>
              </w:rPr>
            </w:pPr>
            <w:r w:rsidRPr="007D336C">
              <w:rPr>
                <w:rFonts w:ascii="Garamond" w:eastAsia="Times New Roman" w:hAnsi="Garamond" w:cs="Times New Roman"/>
                <w:lang w:eastAsia="ar-SA"/>
              </w:rPr>
              <w:t>TAK – 1 pkt.</w:t>
            </w:r>
          </w:p>
          <w:p w14:paraId="4BC6B6EC" w14:textId="77777777" w:rsidR="00610E21" w:rsidRPr="007D336C" w:rsidRDefault="00610E21" w:rsidP="00F65D68">
            <w:pPr>
              <w:suppressAutoHyphens/>
              <w:spacing w:after="0" w:line="240" w:lineRule="auto"/>
              <w:jc w:val="center"/>
              <w:rPr>
                <w:rFonts w:ascii="Garamond" w:eastAsia="Times New Roman" w:hAnsi="Garamond" w:cs="Times New Roman"/>
                <w:lang w:eastAsia="ar-SA"/>
              </w:rPr>
            </w:pPr>
            <w:r w:rsidRPr="007D336C">
              <w:rPr>
                <w:rFonts w:ascii="Garamond" w:eastAsia="Times New Roman" w:hAnsi="Garamond" w:cs="Times New Roman"/>
                <w:lang w:eastAsia="ar-SA"/>
              </w:rPr>
              <w:t>NIE – 0 pkt.</w:t>
            </w:r>
          </w:p>
        </w:tc>
      </w:tr>
      <w:tr w:rsidR="00610E21" w:rsidRPr="007D336C" w14:paraId="3FDB06A9" w14:textId="77777777" w:rsidTr="00787556">
        <w:tc>
          <w:tcPr>
            <w:tcW w:w="569" w:type="dxa"/>
            <w:tcBorders>
              <w:top w:val="single" w:sz="4" w:space="0" w:color="000000"/>
              <w:left w:val="single" w:sz="4" w:space="0" w:color="000000"/>
              <w:bottom w:val="single" w:sz="4" w:space="0" w:color="000000"/>
              <w:right w:val="single" w:sz="4" w:space="0" w:color="000000"/>
            </w:tcBorders>
            <w:vAlign w:val="center"/>
          </w:tcPr>
          <w:p w14:paraId="201CE69F" w14:textId="77777777" w:rsidR="00610E21" w:rsidRPr="007D336C" w:rsidRDefault="00610E21" w:rsidP="00F65D68">
            <w:pPr>
              <w:pStyle w:val="Akapitzlist"/>
              <w:numPr>
                <w:ilvl w:val="0"/>
                <w:numId w:val="32"/>
              </w:numPr>
              <w:suppressAutoHyphens/>
              <w:spacing w:after="0" w:line="240" w:lineRule="auto"/>
              <w:ind w:hanging="645"/>
              <w:rPr>
                <w:rFonts w:ascii="Garamond" w:eastAsia="Times New Roman" w:hAnsi="Garamond"/>
                <w:lang w:eastAsia="ar-SA"/>
              </w:rPr>
            </w:pPr>
          </w:p>
        </w:tc>
        <w:tc>
          <w:tcPr>
            <w:tcW w:w="8646" w:type="dxa"/>
            <w:tcBorders>
              <w:top w:val="single" w:sz="4" w:space="0" w:color="000000"/>
              <w:left w:val="single" w:sz="4" w:space="0" w:color="000000"/>
              <w:bottom w:val="single" w:sz="4" w:space="0" w:color="000000"/>
              <w:right w:val="single" w:sz="4" w:space="0" w:color="000000"/>
            </w:tcBorders>
            <w:vAlign w:val="center"/>
            <w:hideMark/>
          </w:tcPr>
          <w:p w14:paraId="0FC824E7" w14:textId="77777777" w:rsidR="00610E21" w:rsidRPr="007D336C" w:rsidRDefault="00610E21" w:rsidP="00F368EF">
            <w:pPr>
              <w:suppressAutoHyphens/>
              <w:spacing w:before="60" w:after="60" w:line="240" w:lineRule="auto"/>
              <w:rPr>
                <w:rFonts w:ascii="Garamond" w:eastAsia="Times New Roman" w:hAnsi="Garamond" w:cs="Times New Roman"/>
                <w:lang w:eastAsia="ar-SA"/>
              </w:rPr>
            </w:pPr>
            <w:r w:rsidRPr="007D336C">
              <w:rPr>
                <w:rFonts w:ascii="Garamond" w:eastAsia="Times New Roman" w:hAnsi="Garamond" w:cs="Times New Roman"/>
                <w:lang w:eastAsia="ar-SA"/>
              </w:rPr>
              <w:t>trwałość produktu rozumiana jako gwarantowany okres pełnego wsparcia serwisowego oraz pełnego dostępu części zamiennych i oprogramowania</w:t>
            </w:r>
          </w:p>
        </w:tc>
        <w:tc>
          <w:tcPr>
            <w:tcW w:w="1843" w:type="dxa"/>
            <w:tcBorders>
              <w:top w:val="single" w:sz="4" w:space="0" w:color="000000"/>
              <w:left w:val="single" w:sz="4" w:space="0" w:color="000000"/>
              <w:bottom w:val="single" w:sz="4" w:space="0" w:color="000000"/>
              <w:right w:val="single" w:sz="4" w:space="0" w:color="000000"/>
            </w:tcBorders>
            <w:vAlign w:val="center"/>
          </w:tcPr>
          <w:p w14:paraId="0C3C5BCE" w14:textId="77777777" w:rsidR="00610E21" w:rsidRPr="007D336C" w:rsidRDefault="00610E21" w:rsidP="00787556">
            <w:pPr>
              <w:suppressAutoHyphens/>
              <w:spacing w:after="0" w:line="240" w:lineRule="auto"/>
              <w:jc w:val="center"/>
              <w:rPr>
                <w:rFonts w:ascii="Garamond" w:eastAsia="Times New Roman" w:hAnsi="Garamond" w:cs="Times New Roman"/>
                <w:lang w:eastAsia="ar-SA"/>
              </w:rPr>
            </w:pPr>
            <w:r w:rsidRPr="007D336C">
              <w:rPr>
                <w:rFonts w:ascii="Garamond" w:eastAsia="Times New Roman" w:hAnsi="Garamond" w:cs="Times New Roman"/>
                <w:lang w:eastAsia="ar-SA"/>
              </w:rPr>
              <w:t>TAK/NIE</w:t>
            </w:r>
          </w:p>
        </w:tc>
        <w:tc>
          <w:tcPr>
            <w:tcW w:w="1843" w:type="dxa"/>
            <w:tcBorders>
              <w:top w:val="single" w:sz="4" w:space="0" w:color="000000"/>
              <w:left w:val="single" w:sz="4" w:space="0" w:color="000000"/>
              <w:bottom w:val="single" w:sz="4" w:space="0" w:color="000000"/>
              <w:right w:val="single" w:sz="4" w:space="0" w:color="000000"/>
            </w:tcBorders>
            <w:vAlign w:val="center"/>
          </w:tcPr>
          <w:p w14:paraId="029AB5EC" w14:textId="77777777" w:rsidR="00610E21" w:rsidRPr="007D336C" w:rsidRDefault="00610E21" w:rsidP="00F65D68">
            <w:pPr>
              <w:suppressAutoHyphens/>
              <w:spacing w:after="0" w:line="240" w:lineRule="auto"/>
              <w:rPr>
                <w:rFonts w:ascii="Garamond" w:eastAsia="Times New Roman" w:hAnsi="Garamond" w:cs="Times New Roman"/>
                <w:lang w:eastAsia="ar-SA"/>
              </w:rPr>
            </w:pPr>
          </w:p>
          <w:p w14:paraId="0441C82C" w14:textId="77777777" w:rsidR="00610E21" w:rsidRPr="007D336C" w:rsidRDefault="00610E21" w:rsidP="00F65D68">
            <w:pPr>
              <w:suppressAutoHyphens/>
              <w:spacing w:after="0" w:line="240" w:lineRule="auto"/>
              <w:rPr>
                <w:rFonts w:ascii="Garamond" w:eastAsia="Times New Roman" w:hAnsi="Garamond" w:cs="Times New Roman"/>
                <w:lang w:eastAsia="ar-SA"/>
              </w:rPr>
            </w:pPr>
          </w:p>
          <w:p w14:paraId="6AA9049E" w14:textId="77777777" w:rsidR="00610E21" w:rsidRPr="007D336C" w:rsidRDefault="00610E21" w:rsidP="00F65D68">
            <w:pPr>
              <w:suppressAutoHyphens/>
              <w:spacing w:after="0" w:line="240" w:lineRule="auto"/>
              <w:rPr>
                <w:rFonts w:ascii="Garamond" w:eastAsia="Times New Roman" w:hAnsi="Garamond" w:cs="Times New Roman"/>
                <w:lang w:eastAsia="ar-SA"/>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712320EA" w14:textId="77777777" w:rsidR="00610E21" w:rsidRPr="007D336C" w:rsidRDefault="00610E21" w:rsidP="00F65D68">
            <w:pPr>
              <w:suppressAutoHyphens/>
              <w:spacing w:after="0" w:line="240" w:lineRule="auto"/>
              <w:jc w:val="center"/>
              <w:rPr>
                <w:rFonts w:ascii="Garamond" w:eastAsia="Times New Roman" w:hAnsi="Garamond" w:cs="Times New Roman"/>
                <w:lang w:eastAsia="ar-SA"/>
              </w:rPr>
            </w:pPr>
            <w:r w:rsidRPr="007D336C">
              <w:rPr>
                <w:rFonts w:ascii="Garamond" w:eastAsia="Times New Roman" w:hAnsi="Garamond" w:cs="Times New Roman"/>
                <w:lang w:eastAsia="ar-SA"/>
              </w:rPr>
              <w:t>TAK – 1 pkt.</w:t>
            </w:r>
          </w:p>
          <w:p w14:paraId="6BB2A7C4" w14:textId="77777777" w:rsidR="00610E21" w:rsidRPr="007D336C" w:rsidRDefault="00610E21" w:rsidP="00F65D68">
            <w:pPr>
              <w:suppressAutoHyphens/>
              <w:spacing w:after="0" w:line="240" w:lineRule="auto"/>
              <w:jc w:val="center"/>
              <w:rPr>
                <w:rFonts w:ascii="Garamond" w:eastAsia="Times New Roman" w:hAnsi="Garamond" w:cs="Times New Roman"/>
                <w:lang w:eastAsia="ar-SA"/>
              </w:rPr>
            </w:pPr>
            <w:r w:rsidRPr="007D336C">
              <w:rPr>
                <w:rFonts w:ascii="Garamond" w:eastAsia="Times New Roman" w:hAnsi="Garamond" w:cs="Times New Roman"/>
                <w:lang w:eastAsia="ar-SA"/>
              </w:rPr>
              <w:t>NIE – 0 pkt.</w:t>
            </w:r>
          </w:p>
        </w:tc>
      </w:tr>
      <w:tr w:rsidR="00610E21" w:rsidRPr="007D336C" w14:paraId="4EB5D407" w14:textId="77777777" w:rsidTr="00787556">
        <w:tc>
          <w:tcPr>
            <w:tcW w:w="569" w:type="dxa"/>
            <w:tcBorders>
              <w:top w:val="single" w:sz="4" w:space="0" w:color="000000"/>
              <w:left w:val="single" w:sz="4" w:space="0" w:color="000000"/>
              <w:bottom w:val="single" w:sz="4" w:space="0" w:color="000000"/>
              <w:right w:val="single" w:sz="4" w:space="0" w:color="000000"/>
            </w:tcBorders>
            <w:vAlign w:val="center"/>
          </w:tcPr>
          <w:p w14:paraId="509B4FFE" w14:textId="77777777" w:rsidR="00610E21" w:rsidRPr="007D336C" w:rsidRDefault="00610E21" w:rsidP="00F65D68">
            <w:pPr>
              <w:pStyle w:val="Akapitzlist"/>
              <w:numPr>
                <w:ilvl w:val="0"/>
                <w:numId w:val="32"/>
              </w:numPr>
              <w:suppressAutoHyphens/>
              <w:spacing w:after="0" w:line="240" w:lineRule="auto"/>
              <w:ind w:hanging="645"/>
              <w:rPr>
                <w:rFonts w:ascii="Garamond" w:eastAsia="Times New Roman" w:hAnsi="Garamond"/>
                <w:lang w:eastAsia="ar-SA"/>
              </w:rPr>
            </w:pPr>
          </w:p>
        </w:tc>
        <w:tc>
          <w:tcPr>
            <w:tcW w:w="8646" w:type="dxa"/>
            <w:tcBorders>
              <w:top w:val="single" w:sz="4" w:space="0" w:color="000000"/>
              <w:left w:val="single" w:sz="4" w:space="0" w:color="000000"/>
              <w:bottom w:val="single" w:sz="4" w:space="0" w:color="000000"/>
              <w:right w:val="single" w:sz="4" w:space="0" w:color="000000"/>
            </w:tcBorders>
            <w:vAlign w:val="center"/>
            <w:hideMark/>
          </w:tcPr>
          <w:p w14:paraId="7158B1DD" w14:textId="77777777" w:rsidR="00610E21" w:rsidRPr="007D336C" w:rsidRDefault="00610E21" w:rsidP="00F368EF">
            <w:pPr>
              <w:suppressAutoHyphens/>
              <w:spacing w:before="60" w:after="60" w:line="240" w:lineRule="auto"/>
              <w:rPr>
                <w:rFonts w:ascii="Garamond" w:eastAsia="Times New Roman" w:hAnsi="Garamond" w:cs="Times New Roman"/>
                <w:lang w:eastAsia="ar-SA"/>
              </w:rPr>
            </w:pPr>
            <w:r w:rsidRPr="007D336C">
              <w:rPr>
                <w:rFonts w:ascii="Garamond" w:eastAsia="Times New Roman" w:hAnsi="Garamond" w:cs="Times New Roman"/>
                <w:lang w:eastAsia="ar-SA"/>
              </w:rPr>
              <w:t>możliwość automatycznego przechodzenia urządzenia w tryb czuwania/niskiego poboru mocy</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72AC6F62" w14:textId="77777777" w:rsidR="00610E21" w:rsidRPr="007D336C" w:rsidRDefault="00610E21" w:rsidP="00787556">
            <w:pPr>
              <w:suppressAutoHyphens/>
              <w:spacing w:after="0" w:line="240" w:lineRule="auto"/>
              <w:jc w:val="center"/>
              <w:rPr>
                <w:rFonts w:ascii="Garamond" w:eastAsia="Times New Roman" w:hAnsi="Garamond" w:cs="Times New Roman"/>
                <w:lang w:eastAsia="ar-SA"/>
              </w:rPr>
            </w:pPr>
            <w:r w:rsidRPr="007D336C">
              <w:rPr>
                <w:rFonts w:ascii="Garamond" w:eastAsia="Times New Roman" w:hAnsi="Garamond" w:cs="Times New Roman"/>
                <w:lang w:eastAsia="ar-SA"/>
              </w:rPr>
              <w:t>TAK/NIE</w:t>
            </w:r>
          </w:p>
        </w:tc>
        <w:tc>
          <w:tcPr>
            <w:tcW w:w="1843" w:type="dxa"/>
            <w:tcBorders>
              <w:top w:val="single" w:sz="4" w:space="0" w:color="000000"/>
              <w:left w:val="single" w:sz="4" w:space="0" w:color="000000"/>
              <w:bottom w:val="single" w:sz="4" w:space="0" w:color="000000"/>
              <w:right w:val="single" w:sz="4" w:space="0" w:color="000000"/>
            </w:tcBorders>
            <w:vAlign w:val="center"/>
          </w:tcPr>
          <w:p w14:paraId="5C39E56E" w14:textId="77777777" w:rsidR="00610E21" w:rsidRPr="007D336C" w:rsidRDefault="00610E21" w:rsidP="00F65D68">
            <w:pPr>
              <w:suppressAutoHyphens/>
              <w:spacing w:after="0" w:line="240" w:lineRule="auto"/>
              <w:rPr>
                <w:rFonts w:ascii="Garamond" w:eastAsia="Times New Roman" w:hAnsi="Garamond" w:cs="Times New Roman"/>
                <w:lang w:eastAsia="ar-SA"/>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34239D48" w14:textId="77777777" w:rsidR="00610E21" w:rsidRPr="007D336C" w:rsidRDefault="00610E21" w:rsidP="00F65D68">
            <w:pPr>
              <w:suppressAutoHyphens/>
              <w:spacing w:after="0" w:line="240" w:lineRule="auto"/>
              <w:jc w:val="center"/>
              <w:rPr>
                <w:rFonts w:ascii="Garamond" w:eastAsia="Times New Roman" w:hAnsi="Garamond" w:cs="Times New Roman"/>
                <w:lang w:eastAsia="ar-SA"/>
              </w:rPr>
            </w:pPr>
            <w:r w:rsidRPr="007D336C">
              <w:rPr>
                <w:rFonts w:ascii="Garamond" w:eastAsia="Times New Roman" w:hAnsi="Garamond" w:cs="Times New Roman"/>
                <w:lang w:eastAsia="ar-SA"/>
              </w:rPr>
              <w:t>TAK – 1 pkt.</w:t>
            </w:r>
          </w:p>
          <w:p w14:paraId="55559159" w14:textId="77777777" w:rsidR="00610E21" w:rsidRPr="007D336C" w:rsidRDefault="00610E21" w:rsidP="00F65D68">
            <w:pPr>
              <w:suppressAutoHyphens/>
              <w:spacing w:after="0" w:line="240" w:lineRule="auto"/>
              <w:jc w:val="center"/>
              <w:rPr>
                <w:rFonts w:ascii="Garamond" w:eastAsia="Times New Roman" w:hAnsi="Garamond" w:cs="Times New Roman"/>
                <w:lang w:eastAsia="ar-SA"/>
              </w:rPr>
            </w:pPr>
            <w:r w:rsidRPr="007D336C">
              <w:rPr>
                <w:rFonts w:ascii="Garamond" w:eastAsia="Times New Roman" w:hAnsi="Garamond" w:cs="Times New Roman"/>
                <w:lang w:eastAsia="ar-SA"/>
              </w:rPr>
              <w:t>NIE – 0 pkt.</w:t>
            </w:r>
          </w:p>
        </w:tc>
      </w:tr>
    </w:tbl>
    <w:p w14:paraId="392E39C3" w14:textId="4E8227A2" w:rsidR="00610E21" w:rsidRPr="007D336C" w:rsidRDefault="00610E21" w:rsidP="00BC771B">
      <w:pPr>
        <w:suppressAutoHyphens/>
        <w:spacing w:after="0" w:line="240" w:lineRule="auto"/>
        <w:rPr>
          <w:rFonts w:ascii="Garamond" w:eastAsia="Times New Roman" w:hAnsi="Garamond" w:cs="Times New Roman"/>
          <w:b/>
          <w:lang w:eastAsia="ar-SA"/>
        </w:rPr>
      </w:pPr>
      <w:bookmarkStart w:id="0" w:name="_GoBack"/>
      <w:bookmarkEnd w:id="0"/>
    </w:p>
    <w:p w14:paraId="3D6AB4B9" w14:textId="77777777" w:rsidR="00BC771B" w:rsidRPr="007D336C" w:rsidRDefault="005838E5" w:rsidP="00F65D68">
      <w:pPr>
        <w:suppressAutoHyphens/>
        <w:spacing w:after="120" w:line="240" w:lineRule="auto"/>
        <w:jc w:val="center"/>
        <w:rPr>
          <w:rFonts w:ascii="Garamond" w:eastAsia="Times New Roman" w:hAnsi="Garamond" w:cs="Times New Roman"/>
          <w:b/>
          <w:lang w:eastAsia="ar-SA"/>
        </w:rPr>
      </w:pPr>
      <w:r w:rsidRPr="007D336C">
        <w:rPr>
          <w:rFonts w:ascii="Garamond" w:eastAsia="Times New Roman" w:hAnsi="Garamond" w:cs="Times New Roman"/>
          <w:b/>
          <w:lang w:eastAsia="ar-SA"/>
        </w:rPr>
        <w:t xml:space="preserve">WARUNKI GWARANCJI </w:t>
      </w:r>
    </w:p>
    <w:tbl>
      <w:tblPr>
        <w:tblW w:w="14884" w:type="dxa"/>
        <w:tblInd w:w="-72" w:type="dxa"/>
        <w:tblLayout w:type="fixed"/>
        <w:tblCellMar>
          <w:left w:w="70" w:type="dxa"/>
          <w:right w:w="70" w:type="dxa"/>
        </w:tblCellMar>
        <w:tblLook w:val="0000" w:firstRow="0" w:lastRow="0" w:firstColumn="0" w:lastColumn="0" w:noHBand="0" w:noVBand="0"/>
      </w:tblPr>
      <w:tblGrid>
        <w:gridCol w:w="568"/>
        <w:gridCol w:w="8646"/>
        <w:gridCol w:w="1843"/>
        <w:gridCol w:w="1843"/>
        <w:gridCol w:w="1984"/>
      </w:tblGrid>
      <w:tr w:rsidR="00BC771B" w:rsidRPr="007D336C" w14:paraId="2F67C0E7" w14:textId="77777777" w:rsidTr="00CA2FC7">
        <w:tc>
          <w:tcPr>
            <w:tcW w:w="568" w:type="dxa"/>
            <w:tcBorders>
              <w:top w:val="single" w:sz="4" w:space="0" w:color="000000"/>
              <w:left w:val="single" w:sz="4" w:space="0" w:color="000000"/>
              <w:bottom w:val="single" w:sz="4" w:space="0" w:color="000000"/>
            </w:tcBorders>
            <w:shd w:val="clear" w:color="auto" w:fill="auto"/>
            <w:vAlign w:val="center"/>
          </w:tcPr>
          <w:p w14:paraId="41A3F09A" w14:textId="77777777" w:rsidR="00BC771B" w:rsidRPr="007D336C" w:rsidRDefault="00BC771B" w:rsidP="00BC771B">
            <w:pPr>
              <w:suppressAutoHyphens/>
              <w:snapToGrid w:val="0"/>
              <w:spacing w:after="0" w:line="240" w:lineRule="auto"/>
              <w:jc w:val="center"/>
              <w:rPr>
                <w:rFonts w:ascii="Garamond" w:eastAsia="Times New Roman" w:hAnsi="Garamond" w:cs="Times New Roman"/>
                <w:b/>
                <w:bCs/>
                <w:lang w:eastAsia="ar-SA"/>
              </w:rPr>
            </w:pPr>
            <w:r w:rsidRPr="007D336C">
              <w:rPr>
                <w:rFonts w:ascii="Garamond" w:eastAsia="Times New Roman" w:hAnsi="Garamond" w:cs="Times New Roman"/>
                <w:b/>
                <w:bCs/>
                <w:lang w:eastAsia="ar-SA"/>
              </w:rPr>
              <w:t>LP</w:t>
            </w:r>
          </w:p>
        </w:tc>
        <w:tc>
          <w:tcPr>
            <w:tcW w:w="8646" w:type="dxa"/>
            <w:tcBorders>
              <w:top w:val="single" w:sz="4" w:space="0" w:color="000000"/>
              <w:left w:val="single" w:sz="4" w:space="0" w:color="000000"/>
              <w:bottom w:val="single" w:sz="4" w:space="0" w:color="000000"/>
            </w:tcBorders>
            <w:shd w:val="clear" w:color="auto" w:fill="auto"/>
            <w:vAlign w:val="center"/>
          </w:tcPr>
          <w:p w14:paraId="49522427" w14:textId="77777777" w:rsidR="00BC771B" w:rsidRPr="007D336C" w:rsidRDefault="00BC771B" w:rsidP="00BC771B">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7D336C">
              <w:rPr>
                <w:rFonts w:ascii="Garamond" w:eastAsia="Times New Roman" w:hAnsi="Garamond" w:cs="Times New Roman"/>
                <w:b/>
                <w:bCs/>
                <w:lang w:eastAsia="ar-SA"/>
              </w:rPr>
              <w:t>PARAMETR</w:t>
            </w:r>
          </w:p>
        </w:tc>
        <w:tc>
          <w:tcPr>
            <w:tcW w:w="1843" w:type="dxa"/>
            <w:tcBorders>
              <w:top w:val="single" w:sz="4" w:space="0" w:color="000000"/>
              <w:left w:val="single" w:sz="4" w:space="0" w:color="000000"/>
              <w:bottom w:val="single" w:sz="4" w:space="0" w:color="000000"/>
            </w:tcBorders>
            <w:shd w:val="clear" w:color="auto" w:fill="auto"/>
            <w:vAlign w:val="center"/>
          </w:tcPr>
          <w:p w14:paraId="6F41CEB2" w14:textId="77777777" w:rsidR="00BC771B" w:rsidRPr="007D336C" w:rsidRDefault="00BC771B" w:rsidP="00BC771B">
            <w:pPr>
              <w:suppressAutoHyphens/>
              <w:snapToGrid w:val="0"/>
              <w:spacing w:after="0" w:line="240" w:lineRule="auto"/>
              <w:jc w:val="center"/>
              <w:rPr>
                <w:rFonts w:ascii="Garamond" w:eastAsia="Times New Roman" w:hAnsi="Garamond" w:cs="Times New Roman"/>
                <w:b/>
                <w:bCs/>
                <w:lang w:eastAsia="ar-SA"/>
              </w:rPr>
            </w:pPr>
            <w:r w:rsidRPr="007D336C">
              <w:rPr>
                <w:rFonts w:ascii="Garamond" w:eastAsia="Times New Roman" w:hAnsi="Garamond" w:cs="Times New Roman"/>
                <w:b/>
                <w:bCs/>
                <w:lang w:eastAsia="ar-SA"/>
              </w:rPr>
              <w:t>PARAMETR WYMAGANY</w:t>
            </w:r>
          </w:p>
        </w:tc>
        <w:tc>
          <w:tcPr>
            <w:tcW w:w="1843" w:type="dxa"/>
            <w:tcBorders>
              <w:top w:val="single" w:sz="4" w:space="0" w:color="000000"/>
              <w:left w:val="single" w:sz="4" w:space="0" w:color="000000"/>
              <w:bottom w:val="single" w:sz="4" w:space="0" w:color="000000"/>
            </w:tcBorders>
            <w:shd w:val="clear" w:color="auto" w:fill="auto"/>
            <w:vAlign w:val="center"/>
          </w:tcPr>
          <w:p w14:paraId="4AA37D65" w14:textId="77777777" w:rsidR="00BC771B" w:rsidRPr="007D336C" w:rsidRDefault="00BC771B" w:rsidP="00BC771B">
            <w:pPr>
              <w:suppressAutoHyphens/>
              <w:snapToGrid w:val="0"/>
              <w:spacing w:after="0" w:line="240" w:lineRule="auto"/>
              <w:jc w:val="center"/>
              <w:rPr>
                <w:rFonts w:ascii="Garamond" w:eastAsia="Times New Roman" w:hAnsi="Garamond" w:cs="Times New Roman"/>
                <w:b/>
                <w:bCs/>
                <w:lang w:eastAsia="ar-SA"/>
              </w:rPr>
            </w:pPr>
            <w:r w:rsidRPr="007D336C">
              <w:rPr>
                <w:rFonts w:ascii="Garamond" w:eastAsia="Times New Roman" w:hAnsi="Garamond" w:cs="Times New Roman"/>
                <w:b/>
                <w:bCs/>
                <w:lang w:eastAsia="ar-SA"/>
              </w:rPr>
              <w:t>PARAMETR OFEROWANY</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0E79E8" w14:textId="77777777" w:rsidR="00BC771B" w:rsidRPr="007D336C" w:rsidRDefault="00BC771B" w:rsidP="00BC771B">
            <w:pPr>
              <w:suppressAutoHyphens/>
              <w:snapToGrid w:val="0"/>
              <w:spacing w:after="0" w:line="240" w:lineRule="auto"/>
              <w:jc w:val="center"/>
              <w:rPr>
                <w:rFonts w:ascii="Garamond" w:eastAsia="Times New Roman" w:hAnsi="Garamond" w:cs="Times New Roman"/>
                <w:b/>
                <w:bCs/>
                <w:lang w:eastAsia="ar-SA"/>
              </w:rPr>
            </w:pPr>
            <w:r w:rsidRPr="007D336C">
              <w:rPr>
                <w:rFonts w:ascii="Garamond" w:eastAsia="Times New Roman" w:hAnsi="Garamond" w:cs="Times New Roman"/>
                <w:b/>
                <w:bCs/>
                <w:lang w:eastAsia="ar-SA"/>
              </w:rPr>
              <w:t>SPOSÓB OCENY</w:t>
            </w:r>
          </w:p>
        </w:tc>
      </w:tr>
      <w:tr w:rsidR="006E0039" w:rsidRPr="007D336C" w14:paraId="44EF4351" w14:textId="77777777" w:rsidTr="00CA2FC7">
        <w:tc>
          <w:tcPr>
            <w:tcW w:w="568" w:type="dxa"/>
            <w:tcBorders>
              <w:top w:val="single" w:sz="4" w:space="0" w:color="000000"/>
              <w:left w:val="single" w:sz="4" w:space="0" w:color="000000"/>
              <w:bottom w:val="single" w:sz="4" w:space="0" w:color="000000"/>
            </w:tcBorders>
            <w:shd w:val="clear" w:color="auto" w:fill="auto"/>
          </w:tcPr>
          <w:p w14:paraId="3A602F11" w14:textId="77777777" w:rsidR="006E0039" w:rsidRPr="007D336C" w:rsidRDefault="006E0039" w:rsidP="00F65D68">
            <w:pPr>
              <w:pStyle w:val="Akapitzlist"/>
              <w:numPr>
                <w:ilvl w:val="0"/>
                <w:numId w:val="32"/>
              </w:numPr>
              <w:spacing w:before="100" w:beforeAutospacing="1" w:after="100" w:afterAutospacing="1" w:line="288" w:lineRule="auto"/>
              <w:ind w:hanging="645"/>
              <w:rPr>
                <w:rFonts w:ascii="Garamond" w:hAnsi="Garamond"/>
                <w:color w:val="000000" w:themeColor="text1"/>
              </w:rPr>
            </w:pPr>
          </w:p>
        </w:tc>
        <w:tc>
          <w:tcPr>
            <w:tcW w:w="8646" w:type="dxa"/>
            <w:tcBorders>
              <w:top w:val="single" w:sz="4" w:space="0" w:color="000000"/>
              <w:left w:val="single" w:sz="4" w:space="0" w:color="000000"/>
              <w:bottom w:val="single" w:sz="4" w:space="0" w:color="000000"/>
            </w:tcBorders>
            <w:shd w:val="clear" w:color="auto" w:fill="auto"/>
            <w:vAlign w:val="center"/>
          </w:tcPr>
          <w:p w14:paraId="16FA6E27" w14:textId="20FF7B48" w:rsidR="006E0039" w:rsidRPr="007D336C" w:rsidRDefault="006E0039" w:rsidP="00527E5C">
            <w:pPr>
              <w:snapToGrid w:val="0"/>
              <w:spacing w:before="60" w:after="60" w:line="240" w:lineRule="auto"/>
              <w:jc w:val="both"/>
              <w:rPr>
                <w:rFonts w:ascii="Garamond" w:hAnsi="Garamond" w:cs="Times New Roman"/>
                <w:color w:val="000000" w:themeColor="text1"/>
              </w:rPr>
            </w:pPr>
            <w:r w:rsidRPr="007D336C">
              <w:rPr>
                <w:rFonts w:ascii="Garamond" w:hAnsi="Garamond" w:cs="Times New Roman"/>
                <w:color w:val="000000" w:themeColor="text1"/>
              </w:rPr>
              <w:t xml:space="preserve">Okres gwarancji </w:t>
            </w:r>
            <w:r w:rsidR="00720E8E">
              <w:rPr>
                <w:rFonts w:ascii="Garamond" w:hAnsi="Garamond" w:cs="Times New Roman"/>
                <w:color w:val="000000" w:themeColor="text1"/>
              </w:rPr>
              <w:t>dla aparatu</w:t>
            </w:r>
            <w:r w:rsidRPr="007D336C">
              <w:rPr>
                <w:rFonts w:ascii="Garamond" w:hAnsi="Garamond" w:cs="Times New Roman"/>
                <w:color w:val="000000" w:themeColor="text1"/>
              </w:rPr>
              <w:t xml:space="preserve">  [liczba miesięcy]</w:t>
            </w:r>
          </w:p>
          <w:p w14:paraId="206092E1" w14:textId="77777777" w:rsidR="006E0039" w:rsidRPr="007D336C" w:rsidRDefault="006E0039" w:rsidP="00527E5C">
            <w:pPr>
              <w:spacing w:before="60" w:after="60" w:line="240" w:lineRule="auto"/>
              <w:jc w:val="both"/>
              <w:rPr>
                <w:rFonts w:ascii="Garamond" w:hAnsi="Garamond" w:cs="Times New Roman"/>
                <w:iCs/>
                <w:color w:val="000000" w:themeColor="text1"/>
              </w:rPr>
            </w:pPr>
            <w:r w:rsidRPr="007D336C">
              <w:rPr>
                <w:rFonts w:ascii="Garamond" w:hAnsi="Garamond" w:cs="Times New Roman"/>
                <w:color w:val="000000" w:themeColor="text1"/>
              </w:rPr>
              <w:t>UWAGA - należy podać pełną liczbę miesięcy. Wartości ułamkowe będą przy ocenie zaokrąglane w dół – do pełnych miesięcy. Zamawiający zastrzega, że okres rękojmi musi być równy okresowi gwarancji. Zamawiający zastrzega, że górną granicą punktacji gwarancji będzie 5 lat.</w:t>
            </w:r>
          </w:p>
        </w:tc>
        <w:tc>
          <w:tcPr>
            <w:tcW w:w="1843" w:type="dxa"/>
            <w:tcBorders>
              <w:top w:val="single" w:sz="4" w:space="0" w:color="000000"/>
              <w:left w:val="single" w:sz="4" w:space="0" w:color="000000"/>
              <w:bottom w:val="single" w:sz="4" w:space="0" w:color="000000"/>
            </w:tcBorders>
            <w:shd w:val="clear" w:color="auto" w:fill="auto"/>
            <w:vAlign w:val="center"/>
          </w:tcPr>
          <w:p w14:paraId="33EF8ADF" w14:textId="77777777" w:rsidR="006E0039" w:rsidRPr="007D336C" w:rsidRDefault="006E0039" w:rsidP="00527E5C">
            <w:pPr>
              <w:suppressAutoHyphens/>
              <w:snapToGrid w:val="0"/>
              <w:spacing w:after="160" w:line="240" w:lineRule="auto"/>
              <w:jc w:val="center"/>
              <w:rPr>
                <w:rFonts w:ascii="Garamond" w:eastAsia="Times New Roman" w:hAnsi="Garamond" w:cs="Times New Roman"/>
                <w:lang w:eastAsia="ar-SA"/>
              </w:rPr>
            </w:pPr>
            <w:r w:rsidRPr="007D336C">
              <w:rPr>
                <w:rFonts w:ascii="Garamond" w:eastAsia="Times New Roman" w:hAnsi="Garamond" w:cs="Times New Roman"/>
                <w:lang w:eastAsia="ar-SA"/>
              </w:rPr>
              <w:t>&gt;= 24</w:t>
            </w:r>
          </w:p>
        </w:tc>
        <w:tc>
          <w:tcPr>
            <w:tcW w:w="1843" w:type="dxa"/>
            <w:tcBorders>
              <w:top w:val="single" w:sz="4" w:space="0" w:color="000000"/>
              <w:left w:val="single" w:sz="4" w:space="0" w:color="000000"/>
              <w:bottom w:val="single" w:sz="4" w:space="0" w:color="000000"/>
            </w:tcBorders>
            <w:shd w:val="clear" w:color="auto" w:fill="auto"/>
            <w:vAlign w:val="center"/>
          </w:tcPr>
          <w:p w14:paraId="07AF4B48" w14:textId="77777777" w:rsidR="006E0039" w:rsidRPr="007D336C" w:rsidRDefault="006E0039" w:rsidP="00527E5C">
            <w:pPr>
              <w:suppressAutoHyphens/>
              <w:snapToGrid w:val="0"/>
              <w:spacing w:after="0" w:line="240" w:lineRule="auto"/>
              <w:jc w:val="center"/>
              <w:rPr>
                <w:rFonts w:ascii="Garamond" w:eastAsia="Times New Roman" w:hAnsi="Garamond" w:cs="Times New Roman"/>
                <w:lang w:eastAsia="ar-SA"/>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E7BA75" w14:textId="77777777" w:rsidR="006E0039" w:rsidRPr="007D336C" w:rsidRDefault="006E0039" w:rsidP="00527E5C">
            <w:pPr>
              <w:suppressAutoHyphens/>
              <w:spacing w:after="0" w:line="240" w:lineRule="auto"/>
              <w:jc w:val="center"/>
              <w:rPr>
                <w:rFonts w:ascii="Garamond" w:eastAsia="Times New Roman" w:hAnsi="Garamond" w:cs="Times New Roman"/>
                <w:bCs/>
                <w:lang w:eastAsia="ar-SA"/>
              </w:rPr>
            </w:pPr>
            <w:r w:rsidRPr="007D336C">
              <w:rPr>
                <w:rFonts w:ascii="Garamond" w:eastAsia="Times New Roman" w:hAnsi="Garamond" w:cs="Times New Roman"/>
                <w:bCs/>
                <w:lang w:eastAsia="ar-SA"/>
              </w:rPr>
              <w:t>najdłuższy okres – 10 pkt.,</w:t>
            </w:r>
          </w:p>
          <w:p w14:paraId="56E90846" w14:textId="77777777" w:rsidR="006E0039" w:rsidRPr="007D336C" w:rsidRDefault="006E0039" w:rsidP="00527E5C">
            <w:pPr>
              <w:suppressAutoHyphens/>
              <w:snapToGrid w:val="0"/>
              <w:spacing w:after="0" w:line="240" w:lineRule="auto"/>
              <w:jc w:val="center"/>
              <w:rPr>
                <w:rFonts w:ascii="Garamond" w:eastAsia="Times New Roman" w:hAnsi="Garamond" w:cs="Times New Roman"/>
                <w:lang w:eastAsia="ar-SA"/>
              </w:rPr>
            </w:pPr>
            <w:r w:rsidRPr="007D336C">
              <w:rPr>
                <w:rFonts w:ascii="Garamond" w:eastAsia="Times New Roman" w:hAnsi="Garamond" w:cs="Times New Roman"/>
                <w:bCs/>
                <w:lang w:eastAsia="ar-SA"/>
              </w:rPr>
              <w:t>inne – proporcjonalnie mniej (względem najdłuższej zaoferowanej gwarancji)</w:t>
            </w:r>
          </w:p>
        </w:tc>
      </w:tr>
      <w:tr w:rsidR="006E0039" w:rsidRPr="007D336C" w14:paraId="1BD1CE54" w14:textId="77777777" w:rsidTr="00CA2FC7">
        <w:tc>
          <w:tcPr>
            <w:tcW w:w="568" w:type="dxa"/>
            <w:tcBorders>
              <w:left w:val="single" w:sz="4" w:space="0" w:color="000000"/>
              <w:bottom w:val="single" w:sz="4" w:space="0" w:color="000000"/>
            </w:tcBorders>
            <w:shd w:val="clear" w:color="auto" w:fill="auto"/>
          </w:tcPr>
          <w:p w14:paraId="29F644C2" w14:textId="77777777" w:rsidR="006E0039" w:rsidRPr="007D336C" w:rsidRDefault="006E0039" w:rsidP="00F65D68">
            <w:pPr>
              <w:pStyle w:val="Akapitzlist"/>
              <w:numPr>
                <w:ilvl w:val="0"/>
                <w:numId w:val="32"/>
              </w:numPr>
              <w:spacing w:before="100" w:beforeAutospacing="1" w:after="100" w:afterAutospacing="1" w:line="288" w:lineRule="auto"/>
              <w:ind w:hanging="645"/>
              <w:rPr>
                <w:rFonts w:ascii="Garamond" w:hAnsi="Garamond"/>
                <w:color w:val="000000" w:themeColor="text1"/>
              </w:rPr>
            </w:pPr>
          </w:p>
        </w:tc>
        <w:tc>
          <w:tcPr>
            <w:tcW w:w="8646" w:type="dxa"/>
            <w:tcBorders>
              <w:left w:val="single" w:sz="4" w:space="0" w:color="000000"/>
              <w:bottom w:val="single" w:sz="4" w:space="0" w:color="000000"/>
            </w:tcBorders>
            <w:shd w:val="clear" w:color="auto" w:fill="auto"/>
            <w:vAlign w:val="center"/>
          </w:tcPr>
          <w:p w14:paraId="67B88125" w14:textId="77777777" w:rsidR="006E0039" w:rsidRPr="007D336C" w:rsidRDefault="006E0039" w:rsidP="00F65D68">
            <w:pPr>
              <w:snapToGrid w:val="0"/>
              <w:spacing w:before="60" w:after="60" w:line="288" w:lineRule="auto"/>
              <w:jc w:val="both"/>
              <w:rPr>
                <w:rFonts w:ascii="Garamond" w:hAnsi="Garamond" w:cs="Times New Roman"/>
                <w:color w:val="000000" w:themeColor="text1"/>
              </w:rPr>
            </w:pPr>
            <w:r w:rsidRPr="007D336C">
              <w:rPr>
                <w:rFonts w:ascii="Garamond" w:hAnsi="Garamond" w:cs="Times New Roman"/>
                <w:color w:val="000000" w:themeColor="text1"/>
              </w:rPr>
              <w:t xml:space="preserve">Gwarancja produkcji części zamiennych [liczba lat] – min. 8 lat </w:t>
            </w:r>
          </w:p>
        </w:tc>
        <w:tc>
          <w:tcPr>
            <w:tcW w:w="1843" w:type="dxa"/>
            <w:tcBorders>
              <w:left w:val="single" w:sz="4" w:space="0" w:color="000000"/>
              <w:bottom w:val="single" w:sz="4" w:space="0" w:color="000000"/>
            </w:tcBorders>
            <w:shd w:val="clear" w:color="auto" w:fill="auto"/>
            <w:vAlign w:val="center"/>
          </w:tcPr>
          <w:p w14:paraId="2C3F4AE6" w14:textId="77777777" w:rsidR="006E0039" w:rsidRPr="007D336C" w:rsidRDefault="00CA2FC7" w:rsidP="00BC771B">
            <w:pPr>
              <w:suppressAutoHyphens/>
              <w:snapToGrid w:val="0"/>
              <w:spacing w:after="0" w:line="240" w:lineRule="auto"/>
              <w:jc w:val="center"/>
              <w:rPr>
                <w:rFonts w:ascii="Garamond" w:eastAsia="Times New Roman" w:hAnsi="Garamond" w:cs="Times New Roman"/>
                <w:lang w:eastAsia="ar-SA"/>
              </w:rPr>
            </w:pPr>
            <w:r w:rsidRPr="007D336C">
              <w:rPr>
                <w:rFonts w:ascii="Garamond" w:eastAsia="Times New Roman" w:hAnsi="Garamond" w:cs="Times New Roman"/>
                <w:lang w:eastAsia="ar-SA"/>
              </w:rPr>
              <w:t>T</w:t>
            </w:r>
            <w:r w:rsidR="006E0039" w:rsidRPr="007D336C">
              <w:rPr>
                <w:rFonts w:ascii="Garamond" w:eastAsia="Times New Roman" w:hAnsi="Garamond" w:cs="Times New Roman"/>
                <w:lang w:eastAsia="ar-SA"/>
              </w:rPr>
              <w:t>ak</w:t>
            </w:r>
            <w:r>
              <w:rPr>
                <w:rFonts w:ascii="Garamond" w:eastAsia="Times New Roman" w:hAnsi="Garamond" w:cs="Times New Roman"/>
                <w:lang w:eastAsia="ar-SA"/>
              </w:rPr>
              <w:t>, podać</w:t>
            </w:r>
          </w:p>
        </w:tc>
        <w:tc>
          <w:tcPr>
            <w:tcW w:w="1843" w:type="dxa"/>
            <w:tcBorders>
              <w:left w:val="single" w:sz="4" w:space="0" w:color="000000"/>
              <w:bottom w:val="single" w:sz="4" w:space="0" w:color="000000"/>
            </w:tcBorders>
            <w:shd w:val="clear" w:color="auto" w:fill="auto"/>
          </w:tcPr>
          <w:p w14:paraId="132926F5" w14:textId="77777777" w:rsidR="006E0039" w:rsidRPr="007D336C" w:rsidRDefault="006E0039" w:rsidP="00BC771B">
            <w:pPr>
              <w:suppressAutoHyphens/>
              <w:snapToGrid w:val="0"/>
              <w:spacing w:after="0" w:line="240" w:lineRule="auto"/>
              <w:rPr>
                <w:rFonts w:ascii="Garamond" w:eastAsia="Times New Roman" w:hAnsi="Garamond" w:cs="Times New Roman"/>
                <w:lang w:eastAsia="ar-SA"/>
              </w:rPr>
            </w:pPr>
          </w:p>
        </w:tc>
        <w:tc>
          <w:tcPr>
            <w:tcW w:w="1984" w:type="dxa"/>
            <w:tcBorders>
              <w:left w:val="single" w:sz="4" w:space="0" w:color="000000"/>
              <w:bottom w:val="single" w:sz="4" w:space="0" w:color="000000"/>
              <w:right w:val="single" w:sz="4" w:space="0" w:color="000000"/>
            </w:tcBorders>
            <w:shd w:val="clear" w:color="auto" w:fill="auto"/>
            <w:vAlign w:val="center"/>
          </w:tcPr>
          <w:p w14:paraId="2CC850D5" w14:textId="77777777" w:rsidR="006E0039" w:rsidRPr="007D336C" w:rsidRDefault="006E0039" w:rsidP="00BC771B">
            <w:pPr>
              <w:suppressAutoHyphens/>
              <w:snapToGrid w:val="0"/>
              <w:spacing w:after="0" w:line="240" w:lineRule="auto"/>
              <w:jc w:val="center"/>
              <w:rPr>
                <w:rFonts w:ascii="Garamond" w:eastAsia="Times New Roman" w:hAnsi="Garamond" w:cs="Times New Roman"/>
                <w:lang w:eastAsia="ar-SA"/>
              </w:rPr>
            </w:pPr>
            <w:r w:rsidRPr="007D336C">
              <w:rPr>
                <w:rFonts w:ascii="Garamond" w:eastAsia="Times New Roman" w:hAnsi="Garamond" w:cs="Times New Roman"/>
                <w:lang w:eastAsia="ar-SA"/>
              </w:rPr>
              <w:t>---</w:t>
            </w:r>
          </w:p>
        </w:tc>
      </w:tr>
      <w:tr w:rsidR="006E0039" w:rsidRPr="007D336C" w14:paraId="0B342C61" w14:textId="77777777" w:rsidTr="00CA2FC7">
        <w:tc>
          <w:tcPr>
            <w:tcW w:w="568" w:type="dxa"/>
            <w:tcBorders>
              <w:top w:val="single" w:sz="4" w:space="0" w:color="000000"/>
              <w:left w:val="single" w:sz="4" w:space="0" w:color="000000"/>
              <w:bottom w:val="single" w:sz="4" w:space="0" w:color="000000"/>
            </w:tcBorders>
            <w:shd w:val="clear" w:color="auto" w:fill="auto"/>
          </w:tcPr>
          <w:p w14:paraId="5AE522EA" w14:textId="77777777" w:rsidR="006E0039" w:rsidRPr="007D336C" w:rsidRDefault="006E0039" w:rsidP="00F65D68">
            <w:pPr>
              <w:pStyle w:val="Akapitzlist"/>
              <w:numPr>
                <w:ilvl w:val="0"/>
                <w:numId w:val="32"/>
              </w:numPr>
              <w:spacing w:before="100" w:beforeAutospacing="1" w:after="100" w:afterAutospacing="1" w:line="288" w:lineRule="auto"/>
              <w:ind w:hanging="645"/>
              <w:rPr>
                <w:rFonts w:ascii="Garamond" w:hAnsi="Garamond"/>
                <w:color w:val="000000" w:themeColor="text1"/>
              </w:rPr>
            </w:pPr>
          </w:p>
        </w:tc>
        <w:tc>
          <w:tcPr>
            <w:tcW w:w="8646" w:type="dxa"/>
            <w:tcBorders>
              <w:top w:val="single" w:sz="4" w:space="0" w:color="000000"/>
              <w:left w:val="single" w:sz="4" w:space="0" w:color="000000"/>
              <w:bottom w:val="single" w:sz="4" w:space="0" w:color="000000"/>
            </w:tcBorders>
            <w:shd w:val="clear" w:color="auto" w:fill="auto"/>
            <w:vAlign w:val="center"/>
          </w:tcPr>
          <w:p w14:paraId="23793FE7" w14:textId="77777777" w:rsidR="006E0039" w:rsidRPr="007D336C" w:rsidRDefault="006E0039" w:rsidP="00F65D68">
            <w:pPr>
              <w:tabs>
                <w:tab w:val="left" w:pos="0"/>
              </w:tabs>
              <w:snapToGrid w:val="0"/>
              <w:spacing w:before="60" w:after="60" w:line="288" w:lineRule="auto"/>
              <w:jc w:val="both"/>
              <w:rPr>
                <w:rFonts w:ascii="Garamond" w:hAnsi="Garamond" w:cs="Times New Roman"/>
                <w:color w:val="000000" w:themeColor="text1"/>
              </w:rPr>
            </w:pPr>
            <w:r w:rsidRPr="007D336C">
              <w:rPr>
                <w:rFonts w:ascii="Garamond" w:hAnsi="Garamond" w:cs="Times New Roman"/>
                <w:color w:val="000000" w:themeColor="text1"/>
              </w:rPr>
              <w:t>Przedłużenie okresu gwarancji o każdy dzień trwającej naprawy</w:t>
            </w:r>
          </w:p>
        </w:tc>
        <w:tc>
          <w:tcPr>
            <w:tcW w:w="1843" w:type="dxa"/>
            <w:tcBorders>
              <w:top w:val="single" w:sz="4" w:space="0" w:color="000000"/>
              <w:left w:val="single" w:sz="4" w:space="0" w:color="000000"/>
              <w:bottom w:val="single" w:sz="4" w:space="0" w:color="000000"/>
            </w:tcBorders>
            <w:shd w:val="clear" w:color="auto" w:fill="auto"/>
            <w:vAlign w:val="center"/>
          </w:tcPr>
          <w:p w14:paraId="7D955309" w14:textId="77777777" w:rsidR="006E0039" w:rsidRPr="007D336C" w:rsidRDefault="006E0039" w:rsidP="00BC771B">
            <w:pPr>
              <w:suppressAutoHyphens/>
              <w:snapToGrid w:val="0"/>
              <w:spacing w:after="160" w:line="240" w:lineRule="auto"/>
              <w:jc w:val="center"/>
              <w:rPr>
                <w:rFonts w:ascii="Garamond" w:eastAsia="Times New Roman" w:hAnsi="Garamond" w:cs="Times New Roman"/>
                <w:lang w:eastAsia="ar-SA"/>
              </w:rPr>
            </w:pPr>
            <w:r w:rsidRPr="007D336C">
              <w:rPr>
                <w:rFonts w:ascii="Garamond" w:eastAsia="Times New Roman" w:hAnsi="Garamond" w:cs="Times New Roman"/>
                <w:lang w:eastAsia="ar-SA"/>
              </w:rPr>
              <w:t>tak</w:t>
            </w:r>
          </w:p>
        </w:tc>
        <w:tc>
          <w:tcPr>
            <w:tcW w:w="1843" w:type="dxa"/>
            <w:tcBorders>
              <w:top w:val="single" w:sz="4" w:space="0" w:color="000000"/>
              <w:left w:val="single" w:sz="4" w:space="0" w:color="000000"/>
              <w:bottom w:val="single" w:sz="4" w:space="0" w:color="000000"/>
            </w:tcBorders>
            <w:shd w:val="clear" w:color="auto" w:fill="auto"/>
          </w:tcPr>
          <w:p w14:paraId="649F8378" w14:textId="77777777" w:rsidR="006E0039" w:rsidRPr="007D336C" w:rsidRDefault="006E0039" w:rsidP="00BC771B">
            <w:pPr>
              <w:suppressAutoHyphens/>
              <w:autoSpaceDE w:val="0"/>
              <w:snapToGrid w:val="0"/>
              <w:spacing w:after="0" w:line="240" w:lineRule="auto"/>
              <w:rPr>
                <w:rFonts w:ascii="Garamond" w:eastAsia="Times New Roman" w:hAnsi="Garamond" w:cs="Times New Roman"/>
                <w:lang w:eastAsia="ar-SA"/>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36E88" w14:textId="77777777" w:rsidR="006E0039" w:rsidRPr="007D336C" w:rsidRDefault="006E0039" w:rsidP="00BC771B">
            <w:pPr>
              <w:suppressAutoHyphens/>
              <w:snapToGrid w:val="0"/>
              <w:spacing w:after="0" w:line="240" w:lineRule="auto"/>
              <w:jc w:val="center"/>
              <w:rPr>
                <w:rFonts w:ascii="Garamond" w:eastAsia="Times New Roman" w:hAnsi="Garamond" w:cs="Times New Roman"/>
                <w:lang w:eastAsia="ar-SA"/>
              </w:rPr>
            </w:pPr>
            <w:r w:rsidRPr="007D336C">
              <w:rPr>
                <w:rFonts w:ascii="Garamond" w:eastAsia="Times New Roman" w:hAnsi="Garamond" w:cs="Times New Roman"/>
                <w:lang w:eastAsia="ar-SA"/>
              </w:rPr>
              <w:t>---</w:t>
            </w:r>
          </w:p>
        </w:tc>
      </w:tr>
      <w:tr w:rsidR="006E0039" w:rsidRPr="007D336C" w14:paraId="35653D5C" w14:textId="77777777" w:rsidTr="00CA2FC7">
        <w:tc>
          <w:tcPr>
            <w:tcW w:w="568" w:type="dxa"/>
            <w:tcBorders>
              <w:top w:val="single" w:sz="4" w:space="0" w:color="000000"/>
              <w:left w:val="single" w:sz="4" w:space="0" w:color="000000"/>
              <w:bottom w:val="single" w:sz="4" w:space="0" w:color="000000"/>
            </w:tcBorders>
            <w:shd w:val="clear" w:color="auto" w:fill="auto"/>
            <w:vAlign w:val="center"/>
          </w:tcPr>
          <w:p w14:paraId="6B9737F6" w14:textId="77777777" w:rsidR="006E0039" w:rsidRPr="007D336C" w:rsidRDefault="006E0039" w:rsidP="00F65D68">
            <w:pPr>
              <w:pStyle w:val="Akapitzlist"/>
              <w:numPr>
                <w:ilvl w:val="0"/>
                <w:numId w:val="32"/>
              </w:numPr>
              <w:suppressAutoHyphens/>
              <w:snapToGrid w:val="0"/>
              <w:spacing w:after="0" w:line="240" w:lineRule="auto"/>
              <w:ind w:hanging="645"/>
              <w:rPr>
                <w:rFonts w:ascii="Garamond" w:eastAsia="Times New Roman" w:hAnsi="Garamond"/>
                <w:lang w:eastAsia="ar-SA"/>
              </w:rPr>
            </w:pPr>
          </w:p>
        </w:tc>
        <w:tc>
          <w:tcPr>
            <w:tcW w:w="8646" w:type="dxa"/>
            <w:tcBorders>
              <w:top w:val="single" w:sz="4" w:space="0" w:color="000000"/>
              <w:left w:val="single" w:sz="4" w:space="0" w:color="000000"/>
              <w:bottom w:val="single" w:sz="4" w:space="0" w:color="000000"/>
            </w:tcBorders>
            <w:shd w:val="clear" w:color="auto" w:fill="auto"/>
          </w:tcPr>
          <w:p w14:paraId="234AD773" w14:textId="77777777" w:rsidR="006E0039" w:rsidRPr="007D336C" w:rsidRDefault="006E0039" w:rsidP="00F65D68">
            <w:pPr>
              <w:suppressAutoHyphens/>
              <w:snapToGrid w:val="0"/>
              <w:spacing w:before="60" w:after="60" w:line="240" w:lineRule="auto"/>
              <w:rPr>
                <w:rFonts w:ascii="Garamond" w:eastAsia="Times New Roman" w:hAnsi="Garamond" w:cs="Times New Roman"/>
                <w:lang w:eastAsia="ar-SA"/>
              </w:rPr>
            </w:pPr>
            <w:r w:rsidRPr="007D336C">
              <w:rPr>
                <w:rFonts w:ascii="Garamond" w:eastAsia="Times New Roman" w:hAnsi="Garamond" w:cs="Times New Roman"/>
                <w:lang w:eastAsia="ar-SA"/>
              </w:rPr>
              <w:t>Ilość przeglądów okresowych koniecznych do wykonywania po upływie okresu gwarancyjnego w celu zapewnienia sprawnej pracy aparatu (w okresie 1 roku)</w:t>
            </w:r>
          </w:p>
        </w:tc>
        <w:tc>
          <w:tcPr>
            <w:tcW w:w="1843" w:type="dxa"/>
            <w:tcBorders>
              <w:top w:val="single" w:sz="4" w:space="0" w:color="000000"/>
              <w:left w:val="single" w:sz="4" w:space="0" w:color="000000"/>
              <w:bottom w:val="single" w:sz="4" w:space="0" w:color="000000"/>
            </w:tcBorders>
            <w:shd w:val="clear" w:color="auto" w:fill="auto"/>
            <w:vAlign w:val="center"/>
          </w:tcPr>
          <w:p w14:paraId="09380CA8" w14:textId="77777777" w:rsidR="006E0039" w:rsidRPr="007D336C" w:rsidRDefault="006E0039" w:rsidP="00BC771B">
            <w:pPr>
              <w:suppressAutoHyphens/>
              <w:snapToGrid w:val="0"/>
              <w:spacing w:after="0" w:line="240" w:lineRule="auto"/>
              <w:jc w:val="center"/>
              <w:rPr>
                <w:rFonts w:ascii="Garamond" w:eastAsia="Times New Roman" w:hAnsi="Garamond" w:cs="Times New Roman"/>
                <w:lang w:eastAsia="ar-SA"/>
              </w:rPr>
            </w:pPr>
            <w:r w:rsidRPr="007D336C">
              <w:rPr>
                <w:rFonts w:ascii="Garamond" w:eastAsia="Times New Roman" w:hAnsi="Garamond" w:cs="Times New Roman"/>
                <w:lang w:eastAsia="ar-SA"/>
              </w:rPr>
              <w:t>podać</w:t>
            </w:r>
          </w:p>
        </w:tc>
        <w:tc>
          <w:tcPr>
            <w:tcW w:w="1843" w:type="dxa"/>
            <w:tcBorders>
              <w:top w:val="single" w:sz="4" w:space="0" w:color="000000"/>
              <w:left w:val="single" w:sz="4" w:space="0" w:color="000000"/>
              <w:bottom w:val="single" w:sz="4" w:space="0" w:color="000000"/>
            </w:tcBorders>
            <w:shd w:val="clear" w:color="auto" w:fill="auto"/>
            <w:vAlign w:val="center"/>
          </w:tcPr>
          <w:p w14:paraId="464A2D26" w14:textId="77777777" w:rsidR="006E0039" w:rsidRPr="007D336C" w:rsidRDefault="006E0039" w:rsidP="00BC771B">
            <w:pPr>
              <w:suppressAutoHyphens/>
              <w:snapToGrid w:val="0"/>
              <w:spacing w:after="0" w:line="240" w:lineRule="auto"/>
              <w:rPr>
                <w:rFonts w:ascii="Garamond" w:eastAsia="Times New Roman" w:hAnsi="Garamond" w:cs="Times New Roman"/>
                <w:lang w:eastAsia="ar-SA"/>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B2D369" w14:textId="77777777" w:rsidR="006E0039" w:rsidRPr="007D336C" w:rsidRDefault="006E0039" w:rsidP="00BC771B">
            <w:pPr>
              <w:suppressAutoHyphens/>
              <w:snapToGrid w:val="0"/>
              <w:spacing w:after="0" w:line="240" w:lineRule="auto"/>
              <w:jc w:val="center"/>
              <w:rPr>
                <w:rFonts w:ascii="Garamond" w:eastAsia="Times New Roman" w:hAnsi="Garamond" w:cs="Times New Roman"/>
                <w:lang w:eastAsia="ar-SA"/>
              </w:rPr>
            </w:pPr>
            <w:r w:rsidRPr="007D336C">
              <w:rPr>
                <w:rFonts w:ascii="Garamond" w:eastAsia="Times New Roman" w:hAnsi="Garamond" w:cs="Times New Roman"/>
                <w:lang w:eastAsia="ar-SA"/>
              </w:rPr>
              <w:t>jeden – 5 pkt, więcej – 0 pkt</w:t>
            </w:r>
          </w:p>
        </w:tc>
      </w:tr>
      <w:tr w:rsidR="006E0039" w:rsidRPr="007D336C" w14:paraId="4A5E52D8" w14:textId="77777777" w:rsidTr="00CA2FC7">
        <w:tc>
          <w:tcPr>
            <w:tcW w:w="568" w:type="dxa"/>
            <w:tcBorders>
              <w:top w:val="single" w:sz="4" w:space="0" w:color="000000"/>
              <w:left w:val="single" w:sz="4" w:space="0" w:color="000000"/>
              <w:bottom w:val="single" w:sz="4" w:space="0" w:color="000000"/>
            </w:tcBorders>
            <w:shd w:val="clear" w:color="auto" w:fill="auto"/>
            <w:vAlign w:val="center"/>
          </w:tcPr>
          <w:p w14:paraId="07EFC093" w14:textId="77777777" w:rsidR="006E0039" w:rsidRPr="007D336C" w:rsidRDefault="006E0039" w:rsidP="00F65D68">
            <w:pPr>
              <w:pStyle w:val="Akapitzlist"/>
              <w:numPr>
                <w:ilvl w:val="0"/>
                <w:numId w:val="32"/>
              </w:numPr>
              <w:suppressAutoHyphens/>
              <w:snapToGrid w:val="0"/>
              <w:spacing w:after="0" w:line="240" w:lineRule="auto"/>
              <w:ind w:hanging="645"/>
              <w:rPr>
                <w:rFonts w:ascii="Garamond" w:eastAsia="Times New Roman" w:hAnsi="Garamond"/>
                <w:lang w:eastAsia="ar-SA"/>
              </w:rPr>
            </w:pPr>
          </w:p>
        </w:tc>
        <w:tc>
          <w:tcPr>
            <w:tcW w:w="8646" w:type="dxa"/>
            <w:tcBorders>
              <w:top w:val="single" w:sz="4" w:space="0" w:color="000000"/>
              <w:left w:val="single" w:sz="4" w:space="0" w:color="000000"/>
              <w:bottom w:val="single" w:sz="4" w:space="0" w:color="000000"/>
            </w:tcBorders>
            <w:shd w:val="clear" w:color="auto" w:fill="auto"/>
          </w:tcPr>
          <w:p w14:paraId="13BB8C31" w14:textId="77777777" w:rsidR="006E0039" w:rsidRPr="007D336C" w:rsidRDefault="006E0039" w:rsidP="00F65D68">
            <w:pPr>
              <w:suppressAutoHyphens/>
              <w:snapToGrid w:val="0"/>
              <w:spacing w:before="60" w:after="60" w:line="240" w:lineRule="auto"/>
              <w:rPr>
                <w:rFonts w:ascii="Garamond" w:eastAsia="Times New Roman" w:hAnsi="Garamond" w:cs="Times New Roman"/>
                <w:lang w:eastAsia="ar-SA"/>
              </w:rPr>
            </w:pPr>
            <w:r w:rsidRPr="007D336C">
              <w:rPr>
                <w:rFonts w:ascii="Garamond" w:eastAsia="Times New Roman" w:hAnsi="Garamond" w:cs="Times New Roman"/>
                <w:lang w:eastAsia="ar-SA"/>
              </w:rPr>
              <w:t>Aparat jest lub będzie pozbawiony wszelkich blokad, kodów serwisowych, itp. które po upływie gwarancji utrudniałyby właścicielowi dostęp do opcji serwisowych lub naprawę aparatu przez inny niż Wykonawca umowy podmiot w przypadku nie korzystania przez Zamawiającego z serwisu pogwarancyjnego Wykonawcy</w:t>
            </w:r>
          </w:p>
        </w:tc>
        <w:tc>
          <w:tcPr>
            <w:tcW w:w="1843" w:type="dxa"/>
            <w:tcBorders>
              <w:top w:val="single" w:sz="4" w:space="0" w:color="000000"/>
              <w:left w:val="single" w:sz="4" w:space="0" w:color="000000"/>
              <w:bottom w:val="single" w:sz="4" w:space="0" w:color="000000"/>
            </w:tcBorders>
            <w:shd w:val="clear" w:color="auto" w:fill="auto"/>
            <w:vAlign w:val="center"/>
          </w:tcPr>
          <w:p w14:paraId="1CFDDD8A" w14:textId="77777777" w:rsidR="006E0039" w:rsidRPr="007D336C" w:rsidRDefault="006E0039" w:rsidP="00BC771B">
            <w:pPr>
              <w:suppressAutoHyphens/>
              <w:snapToGrid w:val="0"/>
              <w:spacing w:after="160" w:line="240" w:lineRule="auto"/>
              <w:jc w:val="center"/>
              <w:rPr>
                <w:rFonts w:ascii="Garamond" w:eastAsia="Times New Roman" w:hAnsi="Garamond" w:cs="Times New Roman"/>
                <w:lang w:eastAsia="ar-SA"/>
              </w:rPr>
            </w:pPr>
            <w:r w:rsidRPr="007D336C">
              <w:rPr>
                <w:rFonts w:ascii="Garamond" w:eastAsia="Times New Roman" w:hAnsi="Garamond" w:cs="Times New Roman"/>
                <w:lang w:eastAsia="ar-SA"/>
              </w:rPr>
              <w:t xml:space="preserve">Podać </w:t>
            </w:r>
          </w:p>
        </w:tc>
        <w:tc>
          <w:tcPr>
            <w:tcW w:w="1843" w:type="dxa"/>
            <w:tcBorders>
              <w:top w:val="single" w:sz="4" w:space="0" w:color="000000"/>
              <w:left w:val="single" w:sz="4" w:space="0" w:color="000000"/>
              <w:bottom w:val="single" w:sz="4" w:space="0" w:color="000000"/>
            </w:tcBorders>
            <w:shd w:val="clear" w:color="auto" w:fill="auto"/>
            <w:vAlign w:val="center"/>
          </w:tcPr>
          <w:p w14:paraId="5228B147" w14:textId="77777777" w:rsidR="006E0039" w:rsidRPr="007D336C" w:rsidRDefault="006E0039" w:rsidP="00BC771B">
            <w:pPr>
              <w:suppressAutoHyphens/>
              <w:snapToGrid w:val="0"/>
              <w:spacing w:after="0" w:line="240" w:lineRule="auto"/>
              <w:rPr>
                <w:rFonts w:ascii="Garamond" w:eastAsia="Times New Roman" w:hAnsi="Garamond" w:cs="Times New Roman"/>
                <w:lang w:eastAsia="ar-SA"/>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25C8D5" w14:textId="77777777" w:rsidR="006E0039" w:rsidRPr="007D336C" w:rsidRDefault="006E0039" w:rsidP="005838E5">
            <w:pPr>
              <w:suppressAutoHyphens/>
              <w:snapToGrid w:val="0"/>
              <w:spacing w:after="0" w:line="240" w:lineRule="auto"/>
              <w:jc w:val="center"/>
              <w:rPr>
                <w:rFonts w:ascii="Garamond" w:eastAsia="Times New Roman" w:hAnsi="Garamond" w:cs="Times New Roman"/>
                <w:lang w:eastAsia="ar-SA"/>
              </w:rPr>
            </w:pPr>
            <w:r w:rsidRPr="007D336C">
              <w:rPr>
                <w:rFonts w:ascii="Garamond" w:eastAsia="Times New Roman" w:hAnsi="Garamond" w:cs="Times New Roman"/>
                <w:lang w:eastAsia="ar-SA"/>
              </w:rPr>
              <w:t>Tak- 5 pkt.</w:t>
            </w:r>
          </w:p>
          <w:p w14:paraId="0A967DA1" w14:textId="77777777" w:rsidR="006E0039" w:rsidRPr="007D336C" w:rsidRDefault="006E0039" w:rsidP="005838E5">
            <w:pPr>
              <w:suppressAutoHyphens/>
              <w:snapToGrid w:val="0"/>
              <w:spacing w:after="0" w:line="240" w:lineRule="auto"/>
              <w:jc w:val="center"/>
              <w:rPr>
                <w:rFonts w:ascii="Garamond" w:eastAsia="Times New Roman" w:hAnsi="Garamond" w:cs="Times New Roman"/>
                <w:lang w:eastAsia="ar-SA"/>
              </w:rPr>
            </w:pPr>
            <w:r w:rsidRPr="007D336C">
              <w:rPr>
                <w:rFonts w:ascii="Garamond" w:eastAsia="Times New Roman" w:hAnsi="Garamond" w:cs="Times New Roman"/>
                <w:lang w:eastAsia="ar-SA"/>
              </w:rPr>
              <w:t>Nie - 0 pkt.</w:t>
            </w:r>
          </w:p>
        </w:tc>
      </w:tr>
    </w:tbl>
    <w:p w14:paraId="0045DFA3" w14:textId="3FC13EDA" w:rsidR="00A25AB7" w:rsidRDefault="00A25AB7" w:rsidP="00B3187B">
      <w:pPr>
        <w:suppressAutoHyphens/>
        <w:spacing w:after="120" w:line="240" w:lineRule="auto"/>
        <w:rPr>
          <w:rFonts w:ascii="Garamond" w:eastAsia="Times New Roman" w:hAnsi="Garamond" w:cs="Times New Roman"/>
          <w:b/>
          <w:lang w:eastAsia="ar-SA"/>
        </w:rPr>
      </w:pPr>
    </w:p>
    <w:p w14:paraId="13A11D1A" w14:textId="77777777" w:rsidR="00BC771B" w:rsidRPr="007D336C" w:rsidRDefault="00743F4C" w:rsidP="00F65D68">
      <w:pPr>
        <w:suppressAutoHyphens/>
        <w:spacing w:after="120" w:line="240" w:lineRule="auto"/>
        <w:jc w:val="center"/>
        <w:rPr>
          <w:rFonts w:ascii="Garamond" w:eastAsia="Times New Roman" w:hAnsi="Garamond" w:cs="Times New Roman"/>
          <w:b/>
          <w:lang w:eastAsia="ar-SA"/>
        </w:rPr>
      </w:pPr>
      <w:r w:rsidRPr="007D336C">
        <w:rPr>
          <w:rFonts w:ascii="Garamond" w:eastAsia="Times New Roman" w:hAnsi="Garamond" w:cs="Times New Roman"/>
          <w:b/>
          <w:lang w:eastAsia="ar-SA"/>
        </w:rPr>
        <w:t>WARUNKI SERWISU</w:t>
      </w:r>
    </w:p>
    <w:tbl>
      <w:tblPr>
        <w:tblW w:w="14752" w:type="dxa"/>
        <w:tblInd w:w="-72" w:type="dxa"/>
        <w:tblLayout w:type="fixed"/>
        <w:tblCellMar>
          <w:left w:w="70" w:type="dxa"/>
          <w:right w:w="70" w:type="dxa"/>
        </w:tblCellMar>
        <w:tblLook w:val="0000" w:firstRow="0" w:lastRow="0" w:firstColumn="0" w:lastColumn="0" w:noHBand="0" w:noVBand="0"/>
      </w:tblPr>
      <w:tblGrid>
        <w:gridCol w:w="568"/>
        <w:gridCol w:w="8363"/>
        <w:gridCol w:w="1843"/>
        <w:gridCol w:w="2268"/>
        <w:gridCol w:w="9"/>
        <w:gridCol w:w="1692"/>
        <w:gridCol w:w="9"/>
      </w:tblGrid>
      <w:tr w:rsidR="00BC771B" w:rsidRPr="007D336C" w14:paraId="232EABFF" w14:textId="77777777" w:rsidTr="00AB5925">
        <w:trPr>
          <w:gridAfter w:val="1"/>
          <w:wAfter w:w="9" w:type="dxa"/>
        </w:trPr>
        <w:tc>
          <w:tcPr>
            <w:tcW w:w="568" w:type="dxa"/>
            <w:tcBorders>
              <w:top w:val="single" w:sz="4" w:space="0" w:color="000000"/>
              <w:left w:val="single" w:sz="4" w:space="0" w:color="000000"/>
              <w:bottom w:val="single" w:sz="4" w:space="0" w:color="000000"/>
            </w:tcBorders>
            <w:shd w:val="clear" w:color="auto" w:fill="auto"/>
            <w:vAlign w:val="center"/>
          </w:tcPr>
          <w:p w14:paraId="26E61A5B" w14:textId="77777777" w:rsidR="00BC771B" w:rsidRPr="007D336C" w:rsidRDefault="00BC771B" w:rsidP="00BC771B">
            <w:pPr>
              <w:suppressAutoHyphens/>
              <w:snapToGrid w:val="0"/>
              <w:spacing w:after="0" w:line="240" w:lineRule="auto"/>
              <w:jc w:val="center"/>
              <w:rPr>
                <w:rFonts w:ascii="Garamond" w:eastAsia="Times New Roman" w:hAnsi="Garamond" w:cs="Times New Roman"/>
                <w:b/>
                <w:bCs/>
                <w:lang w:eastAsia="ar-SA"/>
              </w:rPr>
            </w:pPr>
            <w:r w:rsidRPr="007D336C">
              <w:rPr>
                <w:rFonts w:ascii="Garamond" w:eastAsia="Times New Roman" w:hAnsi="Garamond" w:cs="Times New Roman"/>
                <w:b/>
                <w:bCs/>
                <w:lang w:eastAsia="ar-SA"/>
              </w:rPr>
              <w:t>LP</w:t>
            </w:r>
          </w:p>
        </w:tc>
        <w:tc>
          <w:tcPr>
            <w:tcW w:w="8363" w:type="dxa"/>
            <w:tcBorders>
              <w:top w:val="single" w:sz="4" w:space="0" w:color="000000"/>
              <w:left w:val="single" w:sz="4" w:space="0" w:color="000000"/>
              <w:bottom w:val="single" w:sz="4" w:space="0" w:color="000000"/>
            </w:tcBorders>
            <w:shd w:val="clear" w:color="auto" w:fill="auto"/>
            <w:vAlign w:val="center"/>
          </w:tcPr>
          <w:p w14:paraId="648DE7D5" w14:textId="77777777" w:rsidR="00BC771B" w:rsidRPr="007D336C" w:rsidRDefault="00BC771B" w:rsidP="00BC771B">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7D336C">
              <w:rPr>
                <w:rFonts w:ascii="Garamond" w:eastAsia="Times New Roman" w:hAnsi="Garamond" w:cs="Times New Roman"/>
                <w:b/>
                <w:bCs/>
                <w:lang w:eastAsia="ar-SA"/>
              </w:rPr>
              <w:t>PARAMETR</w:t>
            </w:r>
          </w:p>
        </w:tc>
        <w:tc>
          <w:tcPr>
            <w:tcW w:w="1843" w:type="dxa"/>
            <w:tcBorders>
              <w:top w:val="single" w:sz="4" w:space="0" w:color="000000"/>
              <w:left w:val="single" w:sz="4" w:space="0" w:color="000000"/>
              <w:bottom w:val="single" w:sz="4" w:space="0" w:color="000000"/>
            </w:tcBorders>
            <w:shd w:val="clear" w:color="auto" w:fill="auto"/>
            <w:vAlign w:val="center"/>
          </w:tcPr>
          <w:p w14:paraId="3303D36F" w14:textId="77777777" w:rsidR="00BC771B" w:rsidRPr="007D336C" w:rsidRDefault="00BC771B" w:rsidP="00BC771B">
            <w:pPr>
              <w:suppressAutoHyphens/>
              <w:snapToGrid w:val="0"/>
              <w:spacing w:after="0" w:line="240" w:lineRule="auto"/>
              <w:jc w:val="center"/>
              <w:rPr>
                <w:rFonts w:ascii="Garamond" w:eastAsia="Times New Roman" w:hAnsi="Garamond" w:cs="Times New Roman"/>
                <w:b/>
                <w:bCs/>
                <w:lang w:eastAsia="ar-SA"/>
              </w:rPr>
            </w:pPr>
            <w:r w:rsidRPr="007D336C">
              <w:rPr>
                <w:rFonts w:ascii="Garamond" w:eastAsia="Times New Roman" w:hAnsi="Garamond" w:cs="Times New Roman"/>
                <w:b/>
                <w:bCs/>
                <w:lang w:eastAsia="ar-SA"/>
              </w:rPr>
              <w:t>PARAMETR WYMAGANY</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D3293C" w14:textId="77777777" w:rsidR="00BC771B" w:rsidRPr="007D336C" w:rsidRDefault="00BC771B" w:rsidP="00BC771B">
            <w:pPr>
              <w:suppressAutoHyphens/>
              <w:snapToGrid w:val="0"/>
              <w:spacing w:after="0" w:line="240" w:lineRule="auto"/>
              <w:jc w:val="center"/>
              <w:rPr>
                <w:rFonts w:ascii="Garamond" w:eastAsia="Times New Roman" w:hAnsi="Garamond" w:cs="Times New Roman"/>
                <w:b/>
                <w:bCs/>
                <w:lang w:eastAsia="ar-SA"/>
              </w:rPr>
            </w:pPr>
            <w:r w:rsidRPr="007D336C">
              <w:rPr>
                <w:rFonts w:ascii="Garamond" w:eastAsia="Times New Roman" w:hAnsi="Garamond" w:cs="Times New Roman"/>
                <w:b/>
                <w:bCs/>
                <w:lang w:eastAsia="ar-SA"/>
              </w:rPr>
              <w:t>PARAMETR OFEROWANY</w:t>
            </w:r>
          </w:p>
        </w:tc>
        <w:tc>
          <w:tcPr>
            <w:tcW w:w="1701" w:type="dxa"/>
            <w:gridSpan w:val="2"/>
            <w:tcBorders>
              <w:top w:val="single" w:sz="4" w:space="0" w:color="auto"/>
              <w:bottom w:val="single" w:sz="4" w:space="0" w:color="auto"/>
              <w:right w:val="single" w:sz="4" w:space="0" w:color="auto"/>
            </w:tcBorders>
            <w:shd w:val="clear" w:color="auto" w:fill="auto"/>
          </w:tcPr>
          <w:p w14:paraId="23E1A975" w14:textId="77777777" w:rsidR="00BC771B" w:rsidRPr="007D336C" w:rsidRDefault="00BC771B" w:rsidP="00BC771B">
            <w:pPr>
              <w:spacing w:after="0" w:line="240" w:lineRule="auto"/>
              <w:jc w:val="center"/>
              <w:rPr>
                <w:rFonts w:ascii="Garamond" w:eastAsia="Times New Roman" w:hAnsi="Garamond" w:cs="Times New Roman"/>
                <w:bCs/>
                <w:lang w:eastAsia="ar-SA"/>
              </w:rPr>
            </w:pPr>
            <w:r w:rsidRPr="007D336C">
              <w:rPr>
                <w:rFonts w:ascii="Garamond" w:eastAsia="Times New Roman" w:hAnsi="Garamond" w:cs="Times New Roman"/>
                <w:b/>
                <w:bCs/>
                <w:lang w:eastAsia="ar-SA"/>
              </w:rPr>
              <w:t>SPOSÓB OCENY</w:t>
            </w:r>
          </w:p>
        </w:tc>
      </w:tr>
      <w:tr w:rsidR="00E42DA8" w:rsidRPr="007D336C" w14:paraId="517E0776" w14:textId="77777777" w:rsidTr="00AB5925">
        <w:trPr>
          <w:gridAfter w:val="1"/>
          <w:wAfter w:w="9" w:type="dxa"/>
        </w:trPr>
        <w:tc>
          <w:tcPr>
            <w:tcW w:w="568" w:type="dxa"/>
            <w:tcBorders>
              <w:top w:val="single" w:sz="4" w:space="0" w:color="000000"/>
              <w:left w:val="single" w:sz="4" w:space="0" w:color="000000"/>
              <w:bottom w:val="single" w:sz="4" w:space="0" w:color="000000"/>
            </w:tcBorders>
            <w:shd w:val="clear" w:color="auto" w:fill="auto"/>
            <w:vAlign w:val="center"/>
          </w:tcPr>
          <w:p w14:paraId="50891BD8" w14:textId="77777777" w:rsidR="00E42DA8" w:rsidRPr="007D336C" w:rsidRDefault="00E42DA8" w:rsidP="00F368EF">
            <w:pPr>
              <w:pStyle w:val="Akapitzlist"/>
              <w:numPr>
                <w:ilvl w:val="0"/>
                <w:numId w:val="32"/>
              </w:numPr>
              <w:spacing w:before="60" w:after="60" w:line="288" w:lineRule="auto"/>
              <w:ind w:hanging="645"/>
              <w:rPr>
                <w:rFonts w:ascii="Garamond" w:hAnsi="Garamond"/>
                <w:color w:val="000000" w:themeColor="text1"/>
              </w:rPr>
            </w:pPr>
          </w:p>
        </w:tc>
        <w:tc>
          <w:tcPr>
            <w:tcW w:w="8363" w:type="dxa"/>
            <w:tcBorders>
              <w:top w:val="single" w:sz="4" w:space="0" w:color="000000"/>
              <w:left w:val="single" w:sz="4" w:space="0" w:color="000000"/>
              <w:bottom w:val="single" w:sz="4" w:space="0" w:color="000000"/>
            </w:tcBorders>
            <w:shd w:val="clear" w:color="auto" w:fill="auto"/>
          </w:tcPr>
          <w:p w14:paraId="36FE0EE0" w14:textId="77777777" w:rsidR="00E42DA8" w:rsidRPr="007D336C" w:rsidRDefault="00E42DA8" w:rsidP="00F368EF">
            <w:pPr>
              <w:snapToGrid w:val="0"/>
              <w:spacing w:before="60" w:after="60" w:line="288" w:lineRule="auto"/>
              <w:jc w:val="both"/>
              <w:rPr>
                <w:rFonts w:ascii="Garamond" w:hAnsi="Garamond" w:cs="Times New Roman"/>
                <w:color w:val="000000" w:themeColor="text1"/>
              </w:rPr>
            </w:pPr>
            <w:r w:rsidRPr="007D336C">
              <w:rPr>
                <w:rFonts w:ascii="Garamond" w:hAnsi="Garamond" w:cs="Times New Roman"/>
                <w:color w:val="000000" w:themeColor="text1"/>
              </w:rPr>
              <w:t>W cenie oferty -  przeglądy okresowe w okresie gwarancji (w częstotliwości i w zakresie zgodnym z wymogami producenta)</w:t>
            </w:r>
          </w:p>
        </w:tc>
        <w:tc>
          <w:tcPr>
            <w:tcW w:w="1843" w:type="dxa"/>
            <w:tcBorders>
              <w:top w:val="single" w:sz="4" w:space="0" w:color="000000"/>
              <w:left w:val="single" w:sz="4" w:space="0" w:color="000000"/>
              <w:bottom w:val="single" w:sz="4" w:space="0" w:color="000000"/>
            </w:tcBorders>
            <w:shd w:val="clear" w:color="auto" w:fill="auto"/>
            <w:vAlign w:val="center"/>
          </w:tcPr>
          <w:p w14:paraId="4B8D864F" w14:textId="77777777" w:rsidR="00E42DA8" w:rsidRPr="007D336C" w:rsidRDefault="00E42DA8" w:rsidP="00F65D68">
            <w:pPr>
              <w:suppressAutoHyphens/>
              <w:snapToGrid w:val="0"/>
              <w:spacing w:after="0" w:line="240" w:lineRule="auto"/>
              <w:jc w:val="center"/>
              <w:rPr>
                <w:rFonts w:ascii="Garamond" w:eastAsia="Times New Roman" w:hAnsi="Garamond" w:cs="Times New Roman"/>
                <w:lang w:eastAsia="ar-SA"/>
              </w:rPr>
            </w:pPr>
            <w:r w:rsidRPr="007D336C">
              <w:rPr>
                <w:rFonts w:ascii="Garamond" w:eastAsia="Times New Roman" w:hAnsi="Garamond" w:cs="Times New Roman"/>
                <w:lang w:eastAsia="ar-SA"/>
              </w:rPr>
              <w:t>tak</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0F6663DD" w14:textId="77777777" w:rsidR="00E42DA8" w:rsidRPr="007D336C" w:rsidRDefault="00E42DA8" w:rsidP="00BC771B">
            <w:pPr>
              <w:suppressAutoHyphens/>
              <w:spacing w:after="0" w:line="240" w:lineRule="auto"/>
              <w:jc w:val="center"/>
              <w:rPr>
                <w:rFonts w:ascii="Garamond" w:eastAsia="Times New Roman" w:hAnsi="Garamond" w:cs="Times New Roman"/>
                <w:lang w:eastAsia="ar-SA"/>
              </w:rPr>
            </w:pPr>
          </w:p>
        </w:tc>
        <w:tc>
          <w:tcPr>
            <w:tcW w:w="1701" w:type="dxa"/>
            <w:gridSpan w:val="2"/>
            <w:tcBorders>
              <w:bottom w:val="single" w:sz="4" w:space="0" w:color="auto"/>
              <w:right w:val="single" w:sz="4" w:space="0" w:color="auto"/>
            </w:tcBorders>
            <w:shd w:val="clear" w:color="auto" w:fill="auto"/>
            <w:vAlign w:val="center"/>
          </w:tcPr>
          <w:p w14:paraId="6611BC9F" w14:textId="77777777" w:rsidR="00E42DA8" w:rsidRPr="007D336C" w:rsidRDefault="00E42DA8" w:rsidP="00F65D68">
            <w:pPr>
              <w:suppressAutoHyphens/>
              <w:spacing w:after="0" w:line="240" w:lineRule="auto"/>
              <w:jc w:val="center"/>
              <w:rPr>
                <w:rFonts w:ascii="Garamond" w:eastAsia="Times New Roman" w:hAnsi="Garamond" w:cs="Times New Roman"/>
                <w:lang w:eastAsia="ar-SA"/>
              </w:rPr>
            </w:pPr>
            <w:r w:rsidRPr="007D336C">
              <w:rPr>
                <w:rFonts w:ascii="Garamond" w:eastAsia="Times New Roman" w:hAnsi="Garamond" w:cs="Times New Roman"/>
                <w:lang w:eastAsia="ar-SA"/>
              </w:rPr>
              <w:t>---</w:t>
            </w:r>
          </w:p>
        </w:tc>
      </w:tr>
      <w:tr w:rsidR="00E42DA8" w:rsidRPr="007D336C" w14:paraId="59870543" w14:textId="77777777" w:rsidTr="00AB5925">
        <w:trPr>
          <w:gridAfter w:val="1"/>
          <w:wAfter w:w="9" w:type="dxa"/>
        </w:trPr>
        <w:tc>
          <w:tcPr>
            <w:tcW w:w="568" w:type="dxa"/>
            <w:tcBorders>
              <w:top w:val="single" w:sz="4" w:space="0" w:color="000000"/>
              <w:left w:val="single" w:sz="4" w:space="0" w:color="000000"/>
              <w:bottom w:val="single" w:sz="4" w:space="0" w:color="000000"/>
            </w:tcBorders>
            <w:shd w:val="clear" w:color="auto" w:fill="auto"/>
          </w:tcPr>
          <w:p w14:paraId="6AF122B1" w14:textId="77777777" w:rsidR="00E42DA8" w:rsidRPr="007D336C" w:rsidRDefault="00E42DA8" w:rsidP="00F368EF">
            <w:pPr>
              <w:pStyle w:val="Akapitzlist"/>
              <w:numPr>
                <w:ilvl w:val="0"/>
                <w:numId w:val="32"/>
              </w:numPr>
              <w:spacing w:before="60" w:after="60" w:line="288" w:lineRule="auto"/>
              <w:ind w:hanging="645"/>
              <w:rPr>
                <w:rFonts w:ascii="Garamond" w:hAnsi="Garamond"/>
                <w:color w:val="000000" w:themeColor="text1"/>
              </w:rPr>
            </w:pPr>
          </w:p>
        </w:tc>
        <w:tc>
          <w:tcPr>
            <w:tcW w:w="8363" w:type="dxa"/>
            <w:tcBorders>
              <w:top w:val="single" w:sz="4" w:space="0" w:color="000000"/>
              <w:left w:val="single" w:sz="4" w:space="0" w:color="000000"/>
              <w:bottom w:val="single" w:sz="4" w:space="0" w:color="000000"/>
            </w:tcBorders>
            <w:shd w:val="clear" w:color="auto" w:fill="auto"/>
          </w:tcPr>
          <w:p w14:paraId="3FCCBE90" w14:textId="77777777" w:rsidR="00E42DA8" w:rsidRPr="007D336C" w:rsidRDefault="00E42DA8" w:rsidP="00F368EF">
            <w:pPr>
              <w:snapToGrid w:val="0"/>
              <w:spacing w:before="60" w:after="60" w:line="288" w:lineRule="auto"/>
              <w:jc w:val="both"/>
              <w:rPr>
                <w:rFonts w:ascii="Garamond" w:hAnsi="Garamond" w:cs="Times New Roman"/>
                <w:color w:val="000000" w:themeColor="text1"/>
              </w:rPr>
            </w:pPr>
            <w:r w:rsidRPr="007D336C">
              <w:rPr>
                <w:rFonts w:ascii="Garamond" w:hAnsi="Garamond" w:cs="Times New Roman"/>
                <w:color w:val="000000" w:themeColor="text1"/>
              </w:rPr>
              <w:t>Wszystkie czynności serwisowe, w tym przeglądy konserwacyjne, w okresie gwarancji - w ramach wynagrodzenia umownego</w:t>
            </w:r>
          </w:p>
        </w:tc>
        <w:tc>
          <w:tcPr>
            <w:tcW w:w="1843" w:type="dxa"/>
            <w:tcBorders>
              <w:top w:val="single" w:sz="4" w:space="0" w:color="000000"/>
              <w:left w:val="single" w:sz="4" w:space="0" w:color="000000"/>
              <w:bottom w:val="single" w:sz="4" w:space="0" w:color="000000"/>
            </w:tcBorders>
            <w:shd w:val="clear" w:color="auto" w:fill="auto"/>
            <w:vAlign w:val="center"/>
          </w:tcPr>
          <w:p w14:paraId="2CB76145" w14:textId="77777777" w:rsidR="00E42DA8" w:rsidRPr="007D336C" w:rsidRDefault="00E42DA8" w:rsidP="00F65D68">
            <w:pPr>
              <w:suppressAutoHyphens/>
              <w:spacing w:after="0" w:line="240" w:lineRule="auto"/>
              <w:jc w:val="center"/>
              <w:rPr>
                <w:rFonts w:ascii="Garamond" w:eastAsia="Times New Roman" w:hAnsi="Garamond" w:cs="Times New Roman"/>
                <w:lang w:eastAsia="ar-SA"/>
              </w:rPr>
            </w:pPr>
            <w:r w:rsidRPr="007D336C">
              <w:rPr>
                <w:rFonts w:ascii="Garamond" w:eastAsia="Times New Roman" w:hAnsi="Garamond" w:cs="Times New Roman"/>
                <w:lang w:eastAsia="ar-SA"/>
              </w:rPr>
              <w:t>tak</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121B6E6F" w14:textId="77777777" w:rsidR="00E42DA8" w:rsidRPr="007D336C" w:rsidRDefault="00E42DA8" w:rsidP="00BC771B">
            <w:pPr>
              <w:suppressAutoHyphens/>
              <w:spacing w:after="0" w:line="240" w:lineRule="auto"/>
              <w:jc w:val="center"/>
              <w:rPr>
                <w:rFonts w:ascii="Garamond" w:eastAsia="Times New Roman" w:hAnsi="Garamond" w:cs="Times New Roman"/>
                <w:lang w:eastAsia="ar-SA"/>
              </w:rPr>
            </w:pPr>
          </w:p>
        </w:tc>
        <w:tc>
          <w:tcPr>
            <w:tcW w:w="1701" w:type="dxa"/>
            <w:gridSpan w:val="2"/>
            <w:tcBorders>
              <w:top w:val="single" w:sz="4" w:space="0" w:color="auto"/>
              <w:bottom w:val="single" w:sz="4" w:space="0" w:color="auto"/>
              <w:right w:val="single" w:sz="4" w:space="0" w:color="auto"/>
            </w:tcBorders>
            <w:shd w:val="clear" w:color="auto" w:fill="auto"/>
            <w:vAlign w:val="center"/>
          </w:tcPr>
          <w:p w14:paraId="41684E0C" w14:textId="77777777" w:rsidR="00E42DA8" w:rsidRPr="007D336C" w:rsidRDefault="00E42DA8" w:rsidP="00F65D68">
            <w:pPr>
              <w:suppressAutoHyphens/>
              <w:spacing w:after="0" w:line="240" w:lineRule="auto"/>
              <w:jc w:val="center"/>
              <w:rPr>
                <w:rFonts w:ascii="Garamond" w:eastAsia="Times New Roman" w:hAnsi="Garamond" w:cs="Times New Roman"/>
                <w:lang w:eastAsia="ar-SA"/>
              </w:rPr>
            </w:pPr>
            <w:r w:rsidRPr="007D336C">
              <w:rPr>
                <w:rFonts w:ascii="Garamond" w:eastAsia="Times New Roman" w:hAnsi="Garamond" w:cs="Times New Roman"/>
                <w:lang w:eastAsia="ar-SA"/>
              </w:rPr>
              <w:t>---</w:t>
            </w:r>
          </w:p>
        </w:tc>
      </w:tr>
      <w:tr w:rsidR="00E42DA8" w:rsidRPr="007D336C" w14:paraId="6E38EBEA" w14:textId="77777777" w:rsidTr="00AB5925">
        <w:trPr>
          <w:gridAfter w:val="1"/>
          <w:wAfter w:w="9" w:type="dxa"/>
        </w:trPr>
        <w:tc>
          <w:tcPr>
            <w:tcW w:w="568" w:type="dxa"/>
            <w:tcBorders>
              <w:top w:val="single" w:sz="4" w:space="0" w:color="000000"/>
              <w:left w:val="single" w:sz="4" w:space="0" w:color="000000"/>
              <w:bottom w:val="single" w:sz="4" w:space="0" w:color="000000"/>
            </w:tcBorders>
            <w:shd w:val="clear" w:color="auto" w:fill="auto"/>
          </w:tcPr>
          <w:p w14:paraId="2BE1D28D" w14:textId="77777777" w:rsidR="00E42DA8" w:rsidRPr="007D336C" w:rsidRDefault="00E42DA8" w:rsidP="00F368EF">
            <w:pPr>
              <w:pStyle w:val="Akapitzlist"/>
              <w:numPr>
                <w:ilvl w:val="0"/>
                <w:numId w:val="32"/>
              </w:numPr>
              <w:spacing w:before="60" w:after="60" w:line="288" w:lineRule="auto"/>
              <w:ind w:hanging="645"/>
              <w:rPr>
                <w:rFonts w:ascii="Garamond" w:hAnsi="Garamond"/>
                <w:color w:val="000000" w:themeColor="text1"/>
              </w:rPr>
            </w:pPr>
          </w:p>
        </w:tc>
        <w:tc>
          <w:tcPr>
            <w:tcW w:w="8363" w:type="dxa"/>
            <w:tcBorders>
              <w:top w:val="single" w:sz="4" w:space="0" w:color="000000"/>
              <w:left w:val="single" w:sz="4" w:space="0" w:color="000000"/>
              <w:bottom w:val="single" w:sz="4" w:space="0" w:color="000000"/>
            </w:tcBorders>
            <w:shd w:val="clear" w:color="auto" w:fill="auto"/>
          </w:tcPr>
          <w:p w14:paraId="115744B1" w14:textId="77777777" w:rsidR="00E42DA8" w:rsidRPr="007D336C" w:rsidRDefault="00E42DA8" w:rsidP="00F368EF">
            <w:pPr>
              <w:pStyle w:val="Lista-kontynuacja24"/>
              <w:snapToGrid w:val="0"/>
              <w:spacing w:before="60" w:after="60" w:line="288" w:lineRule="auto"/>
              <w:ind w:left="0"/>
              <w:jc w:val="both"/>
              <w:rPr>
                <w:rFonts w:ascii="Garamond" w:hAnsi="Garamond"/>
                <w:color w:val="000000" w:themeColor="text1"/>
                <w:sz w:val="22"/>
                <w:szCs w:val="22"/>
              </w:rPr>
            </w:pPr>
            <w:r w:rsidRPr="007D336C">
              <w:rPr>
                <w:rFonts w:ascii="Garamond" w:hAnsi="Garamond"/>
                <w:color w:val="000000" w:themeColor="text1"/>
                <w:sz w:val="22"/>
                <w:szCs w:val="22"/>
              </w:rPr>
              <w:t>Czas reakcji: „przyjęte zgłoszenie – podjęta naprawa” =&lt; 24 [godz.]</w:t>
            </w:r>
          </w:p>
        </w:tc>
        <w:tc>
          <w:tcPr>
            <w:tcW w:w="1843" w:type="dxa"/>
            <w:tcBorders>
              <w:top w:val="single" w:sz="4" w:space="0" w:color="000000"/>
              <w:left w:val="single" w:sz="4" w:space="0" w:color="000000"/>
              <w:bottom w:val="single" w:sz="4" w:space="0" w:color="000000"/>
            </w:tcBorders>
            <w:shd w:val="clear" w:color="auto" w:fill="auto"/>
            <w:vAlign w:val="center"/>
          </w:tcPr>
          <w:p w14:paraId="5BF2E921" w14:textId="77777777" w:rsidR="00E42DA8" w:rsidRPr="007D336C" w:rsidRDefault="00E42DA8" w:rsidP="00F65D68">
            <w:pPr>
              <w:suppressAutoHyphens/>
              <w:spacing w:after="0" w:line="240" w:lineRule="auto"/>
              <w:jc w:val="center"/>
              <w:rPr>
                <w:rFonts w:ascii="Garamond" w:eastAsia="Times New Roman" w:hAnsi="Garamond" w:cs="Times New Roman"/>
                <w:lang w:eastAsia="ar-SA"/>
              </w:rPr>
            </w:pPr>
            <w:r w:rsidRPr="007D336C">
              <w:rPr>
                <w:rFonts w:ascii="Garamond" w:eastAsia="Times New Roman" w:hAnsi="Garamond" w:cs="Times New Roman"/>
                <w:lang w:eastAsia="ar-SA"/>
              </w:rPr>
              <w:t>tak</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10E684FC" w14:textId="77777777" w:rsidR="00E42DA8" w:rsidRPr="007D336C" w:rsidRDefault="00E42DA8" w:rsidP="00BC771B">
            <w:pPr>
              <w:suppressAutoHyphens/>
              <w:spacing w:after="0" w:line="240" w:lineRule="auto"/>
              <w:jc w:val="center"/>
              <w:rPr>
                <w:rFonts w:ascii="Garamond" w:eastAsia="Times New Roman" w:hAnsi="Garamond" w:cs="Times New Roman"/>
                <w:lang w:eastAsia="ar-SA"/>
              </w:rPr>
            </w:pPr>
          </w:p>
        </w:tc>
        <w:tc>
          <w:tcPr>
            <w:tcW w:w="1701" w:type="dxa"/>
            <w:gridSpan w:val="2"/>
            <w:tcBorders>
              <w:top w:val="single" w:sz="4" w:space="0" w:color="auto"/>
              <w:bottom w:val="single" w:sz="4" w:space="0" w:color="auto"/>
              <w:right w:val="single" w:sz="4" w:space="0" w:color="auto"/>
            </w:tcBorders>
            <w:shd w:val="clear" w:color="auto" w:fill="auto"/>
            <w:vAlign w:val="center"/>
          </w:tcPr>
          <w:p w14:paraId="768883E5" w14:textId="77777777" w:rsidR="00E42DA8" w:rsidRPr="007D336C" w:rsidRDefault="00E42DA8" w:rsidP="00F65D68">
            <w:pPr>
              <w:suppressAutoHyphens/>
              <w:spacing w:after="0" w:line="240" w:lineRule="auto"/>
              <w:jc w:val="center"/>
              <w:rPr>
                <w:rFonts w:ascii="Garamond" w:eastAsia="Times New Roman" w:hAnsi="Garamond" w:cs="Times New Roman"/>
                <w:lang w:eastAsia="ar-SA"/>
              </w:rPr>
            </w:pPr>
            <w:r w:rsidRPr="007D336C">
              <w:rPr>
                <w:rFonts w:ascii="Garamond" w:eastAsia="Times New Roman" w:hAnsi="Garamond" w:cs="Times New Roman"/>
                <w:lang w:eastAsia="ar-SA"/>
              </w:rPr>
              <w:t>---</w:t>
            </w:r>
          </w:p>
        </w:tc>
      </w:tr>
      <w:tr w:rsidR="00E42DA8" w:rsidRPr="007D336C" w14:paraId="71764254" w14:textId="77777777" w:rsidTr="00F368EF">
        <w:trPr>
          <w:gridAfter w:val="1"/>
          <w:wAfter w:w="9" w:type="dxa"/>
          <w:trHeight w:val="305"/>
        </w:trPr>
        <w:tc>
          <w:tcPr>
            <w:tcW w:w="568" w:type="dxa"/>
            <w:tcBorders>
              <w:top w:val="single" w:sz="4" w:space="0" w:color="000000"/>
              <w:left w:val="single" w:sz="4" w:space="0" w:color="000000"/>
              <w:bottom w:val="single" w:sz="4" w:space="0" w:color="000000"/>
            </w:tcBorders>
            <w:shd w:val="clear" w:color="auto" w:fill="auto"/>
          </w:tcPr>
          <w:p w14:paraId="18BF5670" w14:textId="77777777" w:rsidR="00E42DA8" w:rsidRPr="007D336C" w:rsidRDefault="00E42DA8" w:rsidP="00F368EF">
            <w:pPr>
              <w:pStyle w:val="Akapitzlist"/>
              <w:numPr>
                <w:ilvl w:val="0"/>
                <w:numId w:val="32"/>
              </w:numPr>
              <w:spacing w:before="60" w:after="60" w:line="288" w:lineRule="auto"/>
              <w:ind w:hanging="645"/>
              <w:rPr>
                <w:rFonts w:ascii="Garamond" w:hAnsi="Garamond"/>
                <w:color w:val="000000" w:themeColor="text1"/>
              </w:rPr>
            </w:pPr>
          </w:p>
        </w:tc>
        <w:tc>
          <w:tcPr>
            <w:tcW w:w="8363" w:type="dxa"/>
            <w:tcBorders>
              <w:top w:val="single" w:sz="4" w:space="0" w:color="000000"/>
              <w:left w:val="single" w:sz="4" w:space="0" w:color="000000"/>
              <w:bottom w:val="single" w:sz="4" w:space="0" w:color="000000"/>
            </w:tcBorders>
            <w:shd w:val="clear" w:color="auto" w:fill="auto"/>
          </w:tcPr>
          <w:p w14:paraId="7F63C5D9" w14:textId="77777777" w:rsidR="00E42DA8" w:rsidRPr="007D336C" w:rsidRDefault="00E42DA8" w:rsidP="00F368EF">
            <w:pPr>
              <w:pStyle w:val="Lista-kontynuacja24"/>
              <w:snapToGrid w:val="0"/>
              <w:spacing w:before="60" w:after="60" w:line="288" w:lineRule="auto"/>
              <w:ind w:left="0"/>
              <w:jc w:val="both"/>
              <w:rPr>
                <w:rFonts w:ascii="Garamond" w:hAnsi="Garamond"/>
                <w:color w:val="000000" w:themeColor="text1"/>
                <w:sz w:val="22"/>
                <w:szCs w:val="22"/>
              </w:rPr>
            </w:pPr>
            <w:r w:rsidRPr="007D336C">
              <w:rPr>
                <w:rFonts w:ascii="Garamond" w:hAnsi="Garamond"/>
                <w:color w:val="000000" w:themeColor="text1"/>
                <w:sz w:val="22"/>
                <w:szCs w:val="22"/>
              </w:rPr>
              <w:t xml:space="preserve">Możliwość zgłoszeń 24h/dobę, 365 dni/rok </w:t>
            </w:r>
          </w:p>
        </w:tc>
        <w:tc>
          <w:tcPr>
            <w:tcW w:w="1843" w:type="dxa"/>
            <w:tcBorders>
              <w:top w:val="single" w:sz="4" w:space="0" w:color="000000"/>
              <w:left w:val="single" w:sz="4" w:space="0" w:color="000000"/>
              <w:bottom w:val="single" w:sz="4" w:space="0" w:color="000000"/>
            </w:tcBorders>
            <w:shd w:val="clear" w:color="auto" w:fill="auto"/>
            <w:vAlign w:val="center"/>
          </w:tcPr>
          <w:p w14:paraId="31AA1AC2" w14:textId="77777777" w:rsidR="00E42DA8" w:rsidRPr="007D336C" w:rsidRDefault="00E42DA8" w:rsidP="00F65D68">
            <w:pPr>
              <w:suppressAutoHyphens/>
              <w:spacing w:after="0" w:line="240" w:lineRule="auto"/>
              <w:jc w:val="center"/>
              <w:rPr>
                <w:rFonts w:ascii="Garamond" w:eastAsia="Times New Roman" w:hAnsi="Garamond" w:cs="Times New Roman"/>
                <w:lang w:eastAsia="ar-SA"/>
              </w:rPr>
            </w:pPr>
            <w:r w:rsidRPr="007D336C">
              <w:rPr>
                <w:rFonts w:ascii="Garamond" w:eastAsia="Times New Roman" w:hAnsi="Garamond" w:cs="Times New Roman"/>
                <w:lang w:eastAsia="ar-SA"/>
              </w:rPr>
              <w:t>tak</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65D140F1" w14:textId="77777777" w:rsidR="00E42DA8" w:rsidRPr="007D336C" w:rsidRDefault="00E42DA8" w:rsidP="00BC771B">
            <w:pPr>
              <w:suppressAutoHyphens/>
              <w:spacing w:after="0" w:line="240" w:lineRule="auto"/>
              <w:jc w:val="center"/>
              <w:rPr>
                <w:rFonts w:ascii="Garamond" w:eastAsia="Times New Roman" w:hAnsi="Garamond" w:cs="Times New Roman"/>
                <w:lang w:eastAsia="ar-SA"/>
              </w:rPr>
            </w:pPr>
          </w:p>
        </w:tc>
        <w:tc>
          <w:tcPr>
            <w:tcW w:w="1701" w:type="dxa"/>
            <w:gridSpan w:val="2"/>
            <w:tcBorders>
              <w:top w:val="single" w:sz="4" w:space="0" w:color="auto"/>
              <w:bottom w:val="single" w:sz="4" w:space="0" w:color="auto"/>
              <w:right w:val="single" w:sz="4" w:space="0" w:color="auto"/>
            </w:tcBorders>
            <w:shd w:val="clear" w:color="auto" w:fill="auto"/>
            <w:vAlign w:val="center"/>
          </w:tcPr>
          <w:p w14:paraId="27B54DCC" w14:textId="77777777" w:rsidR="00E42DA8" w:rsidRPr="007D336C" w:rsidRDefault="00E42DA8" w:rsidP="00F65D68">
            <w:pPr>
              <w:suppressAutoHyphens/>
              <w:spacing w:after="0" w:line="240" w:lineRule="auto"/>
              <w:jc w:val="center"/>
              <w:rPr>
                <w:rFonts w:ascii="Garamond" w:eastAsia="Times New Roman" w:hAnsi="Garamond" w:cs="Times New Roman"/>
                <w:lang w:eastAsia="ar-SA"/>
              </w:rPr>
            </w:pPr>
            <w:r w:rsidRPr="007D336C">
              <w:rPr>
                <w:rFonts w:ascii="Garamond" w:eastAsia="Times New Roman" w:hAnsi="Garamond" w:cs="Times New Roman"/>
                <w:lang w:eastAsia="ar-SA"/>
              </w:rPr>
              <w:t>---</w:t>
            </w:r>
          </w:p>
        </w:tc>
      </w:tr>
      <w:tr w:rsidR="00E42DA8" w:rsidRPr="007D336C" w14:paraId="69348C9D" w14:textId="77777777" w:rsidTr="00F368EF">
        <w:trPr>
          <w:gridAfter w:val="1"/>
          <w:wAfter w:w="9" w:type="dxa"/>
          <w:trHeight w:val="272"/>
        </w:trPr>
        <w:tc>
          <w:tcPr>
            <w:tcW w:w="568" w:type="dxa"/>
            <w:tcBorders>
              <w:top w:val="single" w:sz="4" w:space="0" w:color="000000"/>
              <w:left w:val="single" w:sz="4" w:space="0" w:color="000000"/>
              <w:bottom w:val="single" w:sz="4" w:space="0" w:color="000000"/>
            </w:tcBorders>
            <w:shd w:val="clear" w:color="auto" w:fill="auto"/>
          </w:tcPr>
          <w:p w14:paraId="60DB8BB2" w14:textId="77777777" w:rsidR="00E42DA8" w:rsidRPr="007D336C" w:rsidRDefault="00E42DA8" w:rsidP="00F368EF">
            <w:pPr>
              <w:pStyle w:val="Akapitzlist"/>
              <w:numPr>
                <w:ilvl w:val="0"/>
                <w:numId w:val="32"/>
              </w:numPr>
              <w:spacing w:before="60" w:after="60" w:line="288" w:lineRule="auto"/>
              <w:ind w:hanging="645"/>
              <w:rPr>
                <w:rFonts w:ascii="Garamond" w:hAnsi="Garamond"/>
                <w:color w:val="000000" w:themeColor="text1"/>
              </w:rPr>
            </w:pPr>
          </w:p>
        </w:tc>
        <w:tc>
          <w:tcPr>
            <w:tcW w:w="8363" w:type="dxa"/>
            <w:tcBorders>
              <w:top w:val="single" w:sz="4" w:space="0" w:color="000000"/>
              <w:left w:val="single" w:sz="4" w:space="0" w:color="000000"/>
              <w:bottom w:val="single" w:sz="4" w:space="0" w:color="000000"/>
            </w:tcBorders>
            <w:shd w:val="clear" w:color="auto" w:fill="auto"/>
          </w:tcPr>
          <w:p w14:paraId="618B1D2E" w14:textId="77777777" w:rsidR="00E42DA8" w:rsidRPr="007D336C" w:rsidRDefault="00E42DA8" w:rsidP="00F368EF">
            <w:pPr>
              <w:pStyle w:val="Lista-kontynuacja24"/>
              <w:snapToGrid w:val="0"/>
              <w:spacing w:before="60" w:after="60" w:line="288" w:lineRule="auto"/>
              <w:ind w:left="0"/>
              <w:jc w:val="both"/>
              <w:rPr>
                <w:rFonts w:ascii="Garamond" w:hAnsi="Garamond"/>
                <w:color w:val="000000" w:themeColor="text1"/>
                <w:sz w:val="22"/>
                <w:szCs w:val="22"/>
              </w:rPr>
            </w:pPr>
            <w:r w:rsidRPr="007D336C">
              <w:rPr>
                <w:rFonts w:ascii="Garamond" w:hAnsi="Garamond"/>
                <w:color w:val="000000" w:themeColor="text1"/>
                <w:sz w:val="22"/>
                <w:szCs w:val="22"/>
              </w:rPr>
              <w:t>Wymiana każdego podzespołu na nowy po pierwszej  nieskutecznej próbie jego naprawy</w:t>
            </w:r>
          </w:p>
        </w:tc>
        <w:tc>
          <w:tcPr>
            <w:tcW w:w="1843" w:type="dxa"/>
            <w:tcBorders>
              <w:top w:val="single" w:sz="4" w:space="0" w:color="000000"/>
              <w:left w:val="single" w:sz="4" w:space="0" w:color="000000"/>
              <w:bottom w:val="single" w:sz="4" w:space="0" w:color="000000"/>
            </w:tcBorders>
            <w:shd w:val="clear" w:color="auto" w:fill="auto"/>
            <w:vAlign w:val="center"/>
          </w:tcPr>
          <w:p w14:paraId="30EB4EAB" w14:textId="77777777" w:rsidR="00E42DA8" w:rsidRPr="007D336C" w:rsidRDefault="00E42DA8" w:rsidP="00F65D68">
            <w:pPr>
              <w:suppressAutoHyphens/>
              <w:spacing w:after="0" w:line="240" w:lineRule="auto"/>
              <w:jc w:val="center"/>
              <w:rPr>
                <w:rFonts w:ascii="Garamond" w:eastAsia="Times New Roman" w:hAnsi="Garamond" w:cs="Times New Roman"/>
                <w:lang w:eastAsia="ar-SA"/>
              </w:rPr>
            </w:pPr>
            <w:r w:rsidRPr="007D336C">
              <w:rPr>
                <w:rFonts w:ascii="Garamond" w:eastAsia="Times New Roman" w:hAnsi="Garamond" w:cs="Times New Roman"/>
                <w:lang w:eastAsia="ar-SA"/>
              </w:rPr>
              <w:t>tak</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4E35D19C" w14:textId="77777777" w:rsidR="00E42DA8" w:rsidRPr="007D336C" w:rsidRDefault="00E42DA8" w:rsidP="00BC771B">
            <w:pPr>
              <w:suppressAutoHyphens/>
              <w:spacing w:after="0" w:line="240" w:lineRule="auto"/>
              <w:jc w:val="center"/>
              <w:rPr>
                <w:rFonts w:ascii="Garamond" w:eastAsia="Times New Roman" w:hAnsi="Garamond" w:cs="Times New Roman"/>
                <w:lang w:eastAsia="ar-SA"/>
              </w:rPr>
            </w:pPr>
          </w:p>
        </w:tc>
        <w:tc>
          <w:tcPr>
            <w:tcW w:w="1701" w:type="dxa"/>
            <w:gridSpan w:val="2"/>
            <w:tcBorders>
              <w:top w:val="single" w:sz="4" w:space="0" w:color="auto"/>
              <w:bottom w:val="single" w:sz="4" w:space="0" w:color="auto"/>
              <w:right w:val="single" w:sz="4" w:space="0" w:color="auto"/>
            </w:tcBorders>
            <w:shd w:val="clear" w:color="auto" w:fill="auto"/>
            <w:vAlign w:val="center"/>
          </w:tcPr>
          <w:p w14:paraId="01B71F33" w14:textId="77777777" w:rsidR="00E42DA8" w:rsidRPr="007D336C" w:rsidRDefault="00E42DA8" w:rsidP="00F65D68">
            <w:pPr>
              <w:suppressAutoHyphens/>
              <w:spacing w:after="0" w:line="240" w:lineRule="auto"/>
              <w:jc w:val="center"/>
              <w:rPr>
                <w:rFonts w:ascii="Garamond" w:eastAsia="Times New Roman" w:hAnsi="Garamond" w:cs="Times New Roman"/>
                <w:lang w:eastAsia="ar-SA"/>
              </w:rPr>
            </w:pPr>
            <w:r w:rsidRPr="007D336C">
              <w:rPr>
                <w:rFonts w:ascii="Garamond" w:eastAsia="Times New Roman" w:hAnsi="Garamond" w:cs="Times New Roman"/>
                <w:lang w:eastAsia="ar-SA"/>
              </w:rPr>
              <w:t>---</w:t>
            </w:r>
          </w:p>
        </w:tc>
      </w:tr>
      <w:tr w:rsidR="00E42DA8" w:rsidRPr="007D336C" w14:paraId="26BE240C" w14:textId="77777777" w:rsidTr="00AB5925">
        <w:trPr>
          <w:gridAfter w:val="1"/>
          <w:wAfter w:w="9" w:type="dxa"/>
        </w:trPr>
        <w:tc>
          <w:tcPr>
            <w:tcW w:w="568" w:type="dxa"/>
            <w:tcBorders>
              <w:top w:val="single" w:sz="4" w:space="0" w:color="000000"/>
              <w:left w:val="single" w:sz="4" w:space="0" w:color="000000"/>
              <w:bottom w:val="single" w:sz="4" w:space="0" w:color="000000"/>
            </w:tcBorders>
            <w:shd w:val="clear" w:color="auto" w:fill="auto"/>
          </w:tcPr>
          <w:p w14:paraId="20035FDF" w14:textId="77777777" w:rsidR="00E42DA8" w:rsidRPr="007D336C" w:rsidRDefault="00E42DA8" w:rsidP="00F368EF">
            <w:pPr>
              <w:pStyle w:val="Akapitzlist"/>
              <w:numPr>
                <w:ilvl w:val="0"/>
                <w:numId w:val="32"/>
              </w:numPr>
              <w:spacing w:before="60" w:after="60" w:line="288" w:lineRule="auto"/>
              <w:ind w:hanging="645"/>
              <w:rPr>
                <w:rFonts w:ascii="Garamond" w:hAnsi="Garamond"/>
                <w:color w:val="000000" w:themeColor="text1"/>
              </w:rPr>
            </w:pPr>
          </w:p>
        </w:tc>
        <w:tc>
          <w:tcPr>
            <w:tcW w:w="8363" w:type="dxa"/>
            <w:tcBorders>
              <w:top w:val="single" w:sz="4" w:space="0" w:color="000000"/>
              <w:left w:val="single" w:sz="4" w:space="0" w:color="000000"/>
              <w:bottom w:val="single" w:sz="4" w:space="0" w:color="000000"/>
            </w:tcBorders>
            <w:shd w:val="clear" w:color="auto" w:fill="auto"/>
          </w:tcPr>
          <w:p w14:paraId="3C81A9A8" w14:textId="77777777" w:rsidR="00E42DA8" w:rsidRPr="007D336C" w:rsidRDefault="00E42DA8" w:rsidP="00F368EF">
            <w:pPr>
              <w:snapToGrid w:val="0"/>
              <w:spacing w:before="60" w:after="60" w:line="288" w:lineRule="auto"/>
              <w:jc w:val="both"/>
              <w:rPr>
                <w:rFonts w:ascii="Garamond" w:hAnsi="Garamond" w:cs="Times New Roman"/>
                <w:color w:val="000000" w:themeColor="text1"/>
              </w:rPr>
            </w:pPr>
            <w:r w:rsidRPr="007D336C">
              <w:rPr>
                <w:rFonts w:ascii="Garamond" w:hAnsi="Garamond" w:cs="Times New Roman"/>
                <w:color w:val="000000" w:themeColor="text1"/>
              </w:rPr>
              <w:t>Zakończenie działań serwisowych – najpóźniej w czasie nie dłuższym niż 3 dni roboczych od dnia zgłoszenia awarii, a w przypadku konieczności importu części zamiennych, nie dłuższym niż 7 dni roboczych od dnia zgłoszenia awarii.</w:t>
            </w:r>
          </w:p>
        </w:tc>
        <w:tc>
          <w:tcPr>
            <w:tcW w:w="1843" w:type="dxa"/>
            <w:tcBorders>
              <w:top w:val="single" w:sz="4" w:space="0" w:color="000000"/>
              <w:left w:val="single" w:sz="4" w:space="0" w:color="000000"/>
              <w:bottom w:val="single" w:sz="4" w:space="0" w:color="000000"/>
            </w:tcBorders>
            <w:shd w:val="clear" w:color="auto" w:fill="auto"/>
            <w:vAlign w:val="center"/>
          </w:tcPr>
          <w:p w14:paraId="55565BFC" w14:textId="77777777" w:rsidR="00E42DA8" w:rsidRPr="007D336C" w:rsidRDefault="00E42DA8" w:rsidP="00F65D68">
            <w:pPr>
              <w:suppressAutoHyphens/>
              <w:spacing w:after="0" w:line="240" w:lineRule="auto"/>
              <w:jc w:val="center"/>
              <w:rPr>
                <w:rFonts w:ascii="Garamond" w:eastAsia="Times New Roman" w:hAnsi="Garamond" w:cs="Times New Roman"/>
                <w:lang w:eastAsia="ar-SA"/>
              </w:rPr>
            </w:pPr>
            <w:r w:rsidRPr="007D336C">
              <w:rPr>
                <w:rFonts w:ascii="Garamond" w:eastAsia="Times New Roman" w:hAnsi="Garamond" w:cs="Times New Roman"/>
                <w:lang w:eastAsia="ar-SA"/>
              </w:rPr>
              <w:t>tak</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6D13B719" w14:textId="77777777" w:rsidR="00E42DA8" w:rsidRPr="007D336C" w:rsidRDefault="00E42DA8" w:rsidP="00BC771B">
            <w:pPr>
              <w:suppressAutoHyphens/>
              <w:spacing w:after="0" w:line="240" w:lineRule="auto"/>
              <w:jc w:val="center"/>
              <w:rPr>
                <w:rFonts w:ascii="Garamond" w:eastAsia="Times New Roman" w:hAnsi="Garamond" w:cs="Times New Roman"/>
                <w:lang w:eastAsia="ar-SA"/>
              </w:rPr>
            </w:pPr>
          </w:p>
        </w:tc>
        <w:tc>
          <w:tcPr>
            <w:tcW w:w="1701" w:type="dxa"/>
            <w:gridSpan w:val="2"/>
            <w:tcBorders>
              <w:top w:val="single" w:sz="4" w:space="0" w:color="auto"/>
              <w:right w:val="single" w:sz="4" w:space="0" w:color="auto"/>
            </w:tcBorders>
            <w:shd w:val="clear" w:color="auto" w:fill="auto"/>
            <w:vAlign w:val="center"/>
          </w:tcPr>
          <w:p w14:paraId="28643125" w14:textId="77777777" w:rsidR="00E42DA8" w:rsidRPr="007D336C" w:rsidRDefault="00E42DA8" w:rsidP="00F65D68">
            <w:pPr>
              <w:suppressAutoHyphens/>
              <w:spacing w:after="0" w:line="240" w:lineRule="auto"/>
              <w:jc w:val="center"/>
              <w:rPr>
                <w:rFonts w:ascii="Garamond" w:eastAsia="Times New Roman" w:hAnsi="Garamond" w:cs="Times New Roman"/>
                <w:lang w:eastAsia="ar-SA"/>
              </w:rPr>
            </w:pPr>
            <w:r w:rsidRPr="007D336C">
              <w:rPr>
                <w:rFonts w:ascii="Garamond" w:eastAsia="Times New Roman" w:hAnsi="Garamond" w:cs="Times New Roman"/>
                <w:lang w:eastAsia="ar-SA"/>
              </w:rPr>
              <w:t>---</w:t>
            </w:r>
          </w:p>
        </w:tc>
      </w:tr>
      <w:tr w:rsidR="00E42DA8" w:rsidRPr="007D336C" w14:paraId="50CDDF81" w14:textId="77777777" w:rsidTr="00AB5925">
        <w:trPr>
          <w:gridAfter w:val="1"/>
          <w:wAfter w:w="9" w:type="dxa"/>
        </w:trPr>
        <w:tc>
          <w:tcPr>
            <w:tcW w:w="568" w:type="dxa"/>
            <w:tcBorders>
              <w:top w:val="single" w:sz="4" w:space="0" w:color="000000"/>
              <w:left w:val="single" w:sz="4" w:space="0" w:color="000000"/>
              <w:bottom w:val="single" w:sz="4" w:space="0" w:color="000000"/>
            </w:tcBorders>
            <w:shd w:val="clear" w:color="auto" w:fill="auto"/>
          </w:tcPr>
          <w:p w14:paraId="67799E66" w14:textId="77777777" w:rsidR="00E42DA8" w:rsidRPr="007D336C" w:rsidRDefault="00E42DA8" w:rsidP="00F368EF">
            <w:pPr>
              <w:pStyle w:val="Akapitzlist"/>
              <w:numPr>
                <w:ilvl w:val="0"/>
                <w:numId w:val="32"/>
              </w:numPr>
              <w:spacing w:before="60" w:after="60" w:line="288" w:lineRule="auto"/>
              <w:ind w:hanging="645"/>
              <w:rPr>
                <w:rFonts w:ascii="Garamond" w:hAnsi="Garamond"/>
                <w:color w:val="000000" w:themeColor="text1"/>
              </w:rPr>
            </w:pPr>
          </w:p>
        </w:tc>
        <w:tc>
          <w:tcPr>
            <w:tcW w:w="8363" w:type="dxa"/>
            <w:tcBorders>
              <w:top w:val="single" w:sz="4" w:space="0" w:color="000000"/>
              <w:left w:val="single" w:sz="4" w:space="0" w:color="000000"/>
              <w:bottom w:val="single" w:sz="4" w:space="0" w:color="000000"/>
            </w:tcBorders>
            <w:shd w:val="clear" w:color="auto" w:fill="auto"/>
            <w:vAlign w:val="center"/>
          </w:tcPr>
          <w:p w14:paraId="3FBE982E" w14:textId="77777777" w:rsidR="00E42DA8" w:rsidRPr="007D336C" w:rsidRDefault="00E42DA8" w:rsidP="00F368EF">
            <w:pPr>
              <w:tabs>
                <w:tab w:val="left" w:pos="0"/>
              </w:tabs>
              <w:snapToGrid w:val="0"/>
              <w:spacing w:before="60" w:after="60" w:line="288" w:lineRule="auto"/>
              <w:jc w:val="both"/>
              <w:rPr>
                <w:rFonts w:ascii="Garamond" w:hAnsi="Garamond" w:cs="Times New Roman"/>
                <w:color w:val="000000" w:themeColor="text1"/>
              </w:rPr>
            </w:pPr>
            <w:r w:rsidRPr="007D336C">
              <w:rPr>
                <w:rFonts w:ascii="Garamond" w:hAnsi="Garamond" w:cs="Times New Roman"/>
                <w:color w:val="000000" w:themeColor="text1"/>
              </w:rPr>
              <w:t>Struktura serwisowa gwarantująca realizację wymogów stawianych w niniejszej specyfikacji – należy podać wykaz serwisów i/lub serwisantów posiadających uprawnienia do obsługi serwisowej oferowanych urządzeń (należy podać dane teleadresowe, sposób kontaktu i liczbę osób serwisu własnego lub podwykonawcy posiadającego uprawnienia do tego typu działalności)</w:t>
            </w:r>
          </w:p>
        </w:tc>
        <w:tc>
          <w:tcPr>
            <w:tcW w:w="1843" w:type="dxa"/>
            <w:tcBorders>
              <w:top w:val="single" w:sz="4" w:space="0" w:color="000000"/>
              <w:left w:val="single" w:sz="4" w:space="0" w:color="000000"/>
              <w:bottom w:val="single" w:sz="4" w:space="0" w:color="000000"/>
            </w:tcBorders>
            <w:shd w:val="clear" w:color="auto" w:fill="auto"/>
            <w:vAlign w:val="center"/>
          </w:tcPr>
          <w:p w14:paraId="0DE0F07C" w14:textId="77777777" w:rsidR="00E42DA8" w:rsidRPr="007D336C" w:rsidRDefault="00E42DA8" w:rsidP="00F65D68">
            <w:pPr>
              <w:suppressAutoHyphens/>
              <w:spacing w:after="0" w:line="240" w:lineRule="auto"/>
              <w:jc w:val="center"/>
              <w:rPr>
                <w:rFonts w:ascii="Garamond" w:eastAsia="Times New Roman" w:hAnsi="Garamond" w:cs="Times New Roman"/>
                <w:lang w:eastAsia="ar-SA"/>
              </w:rPr>
            </w:pPr>
          </w:p>
          <w:p w14:paraId="09767B60" w14:textId="77777777" w:rsidR="00E42DA8" w:rsidRPr="007D336C" w:rsidRDefault="00E42DA8" w:rsidP="00F65D68">
            <w:pPr>
              <w:suppressAutoHyphens/>
              <w:spacing w:after="0" w:line="240" w:lineRule="auto"/>
              <w:jc w:val="center"/>
              <w:rPr>
                <w:rFonts w:ascii="Garamond" w:eastAsia="Times New Roman" w:hAnsi="Garamond" w:cs="Times New Roman"/>
                <w:lang w:eastAsia="ar-SA"/>
              </w:rPr>
            </w:pPr>
            <w:r w:rsidRPr="007D336C">
              <w:rPr>
                <w:rFonts w:ascii="Garamond" w:eastAsia="Times New Roman" w:hAnsi="Garamond" w:cs="Times New Roman"/>
                <w:lang w:eastAsia="ar-SA"/>
              </w:rPr>
              <w:t>Tak</w:t>
            </w:r>
          </w:p>
          <w:p w14:paraId="2167B970" w14:textId="77777777" w:rsidR="00E42DA8" w:rsidRPr="007D336C" w:rsidRDefault="00E42DA8" w:rsidP="00F65D68">
            <w:pPr>
              <w:suppressAutoHyphens/>
              <w:spacing w:after="0" w:line="240" w:lineRule="auto"/>
              <w:jc w:val="center"/>
              <w:rPr>
                <w:rFonts w:ascii="Garamond" w:eastAsia="Times New Roman" w:hAnsi="Garamond" w:cs="Times New Roman"/>
                <w:lang w:eastAsia="ar-SA"/>
              </w:rPr>
            </w:pPr>
          </w:p>
          <w:p w14:paraId="2341D3EF" w14:textId="77777777" w:rsidR="00E42DA8" w:rsidRPr="007D336C" w:rsidRDefault="00E42DA8" w:rsidP="00F65D68">
            <w:pPr>
              <w:suppressAutoHyphens/>
              <w:spacing w:after="0" w:line="240" w:lineRule="auto"/>
              <w:jc w:val="center"/>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F6C2DEC" w14:textId="77777777" w:rsidR="00E42DA8" w:rsidRPr="007D336C" w:rsidRDefault="00E42DA8" w:rsidP="00BC771B">
            <w:pPr>
              <w:suppressAutoHyphens/>
              <w:spacing w:after="0" w:line="240" w:lineRule="auto"/>
              <w:jc w:val="center"/>
              <w:rPr>
                <w:rFonts w:ascii="Garamond" w:eastAsia="Times New Roman" w:hAnsi="Garamond" w:cs="Times New Roman"/>
                <w:lang w:eastAsia="ar-SA"/>
              </w:rPr>
            </w:pPr>
          </w:p>
        </w:tc>
        <w:tc>
          <w:tcPr>
            <w:tcW w:w="1701" w:type="dxa"/>
            <w:gridSpan w:val="2"/>
            <w:tcBorders>
              <w:top w:val="single" w:sz="4" w:space="0" w:color="auto"/>
              <w:right w:val="single" w:sz="4" w:space="0" w:color="auto"/>
            </w:tcBorders>
            <w:shd w:val="clear" w:color="auto" w:fill="auto"/>
            <w:vAlign w:val="center"/>
          </w:tcPr>
          <w:p w14:paraId="642A961E" w14:textId="77777777" w:rsidR="00E42DA8" w:rsidRPr="007D336C" w:rsidRDefault="00B866E3" w:rsidP="00F65D68">
            <w:pPr>
              <w:suppressAutoHyphens/>
              <w:spacing w:after="0" w:line="240" w:lineRule="auto"/>
              <w:jc w:val="center"/>
              <w:rPr>
                <w:rFonts w:ascii="Garamond" w:eastAsia="Times New Roman" w:hAnsi="Garamond" w:cs="Times New Roman"/>
                <w:lang w:eastAsia="ar-SA"/>
              </w:rPr>
            </w:pPr>
            <w:r w:rsidRPr="007D336C">
              <w:rPr>
                <w:rFonts w:ascii="Garamond" w:eastAsia="Times New Roman" w:hAnsi="Garamond" w:cs="Times New Roman"/>
                <w:lang w:eastAsia="ar-SA"/>
              </w:rPr>
              <w:t>---</w:t>
            </w:r>
          </w:p>
        </w:tc>
      </w:tr>
      <w:tr w:rsidR="00E42DA8" w:rsidRPr="007D336C" w14:paraId="0D2D157B" w14:textId="77777777" w:rsidTr="00AB5925">
        <w:tblPrEx>
          <w:tblBorders>
            <w:top w:val="single" w:sz="4" w:space="0" w:color="auto"/>
          </w:tblBorders>
        </w:tblPrEx>
        <w:trPr>
          <w:gridBefore w:val="5"/>
          <w:wBefore w:w="13051" w:type="dxa"/>
          <w:trHeight w:val="100"/>
        </w:trPr>
        <w:tc>
          <w:tcPr>
            <w:tcW w:w="1701" w:type="dxa"/>
            <w:gridSpan w:val="2"/>
            <w:tcBorders>
              <w:top w:val="single" w:sz="4" w:space="0" w:color="auto"/>
            </w:tcBorders>
          </w:tcPr>
          <w:p w14:paraId="05043334" w14:textId="77777777" w:rsidR="00E42DA8" w:rsidRPr="007D336C" w:rsidRDefault="00E42DA8" w:rsidP="00BC771B">
            <w:pPr>
              <w:suppressAutoHyphens/>
              <w:spacing w:after="0" w:line="240" w:lineRule="auto"/>
              <w:rPr>
                <w:rFonts w:ascii="Garamond" w:eastAsia="Times New Roman" w:hAnsi="Garamond" w:cs="Times New Roman"/>
                <w:lang w:eastAsia="ar-SA"/>
              </w:rPr>
            </w:pPr>
          </w:p>
        </w:tc>
      </w:tr>
    </w:tbl>
    <w:p w14:paraId="159DBD05" w14:textId="77777777" w:rsidR="00BC771B" w:rsidRPr="007D336C" w:rsidRDefault="00CA2FC7" w:rsidP="00CE0BB7">
      <w:pPr>
        <w:suppressAutoHyphens/>
        <w:spacing w:after="0" w:line="240" w:lineRule="auto"/>
        <w:jc w:val="center"/>
        <w:rPr>
          <w:rFonts w:ascii="Garamond" w:eastAsia="Times New Roman" w:hAnsi="Garamond" w:cs="Times New Roman"/>
          <w:b/>
          <w:lang w:eastAsia="ar-SA"/>
        </w:rPr>
      </w:pPr>
      <w:r w:rsidRPr="007D336C">
        <w:rPr>
          <w:rFonts w:ascii="Garamond" w:eastAsia="Times New Roman" w:hAnsi="Garamond" w:cs="Times New Roman"/>
          <w:b/>
          <w:lang w:eastAsia="ar-SA"/>
        </w:rPr>
        <w:t>SZKOLENIA</w:t>
      </w:r>
    </w:p>
    <w:p w14:paraId="5F69182B" w14:textId="77777777" w:rsidR="00BC771B" w:rsidRPr="007D336C" w:rsidRDefault="00BC771B" w:rsidP="00CE0BB7">
      <w:pPr>
        <w:suppressAutoHyphens/>
        <w:spacing w:after="0" w:line="240" w:lineRule="auto"/>
        <w:jc w:val="center"/>
        <w:rPr>
          <w:rFonts w:ascii="Garamond" w:eastAsia="Times New Roman" w:hAnsi="Garamond" w:cs="Times New Roman"/>
          <w:b/>
          <w:lang w:eastAsia="ar-SA"/>
        </w:rPr>
      </w:pPr>
    </w:p>
    <w:tbl>
      <w:tblPr>
        <w:tblStyle w:val="Tabela-Siatka"/>
        <w:tblW w:w="14709" w:type="dxa"/>
        <w:tblLayout w:type="fixed"/>
        <w:tblLook w:val="04A0" w:firstRow="1" w:lastRow="0" w:firstColumn="1" w:lastColumn="0" w:noHBand="0" w:noVBand="1"/>
      </w:tblPr>
      <w:tblGrid>
        <w:gridCol w:w="534"/>
        <w:gridCol w:w="8363"/>
        <w:gridCol w:w="1985"/>
        <w:gridCol w:w="1984"/>
        <w:gridCol w:w="1843"/>
      </w:tblGrid>
      <w:tr w:rsidR="00E42DA8" w:rsidRPr="007D336C" w14:paraId="69957313" w14:textId="77777777" w:rsidTr="00AB5925">
        <w:tc>
          <w:tcPr>
            <w:tcW w:w="534" w:type="dxa"/>
            <w:vAlign w:val="center"/>
          </w:tcPr>
          <w:p w14:paraId="5DD12208" w14:textId="77777777" w:rsidR="00E42DA8" w:rsidRPr="007D336C" w:rsidRDefault="00E42DA8" w:rsidP="00DF2B72">
            <w:pPr>
              <w:suppressAutoHyphens/>
              <w:snapToGrid w:val="0"/>
              <w:jc w:val="center"/>
              <w:rPr>
                <w:rFonts w:ascii="Garamond" w:hAnsi="Garamond"/>
                <w:b/>
                <w:bCs/>
                <w:sz w:val="22"/>
                <w:szCs w:val="22"/>
                <w:lang w:eastAsia="ar-SA"/>
              </w:rPr>
            </w:pPr>
            <w:r w:rsidRPr="007D336C">
              <w:rPr>
                <w:rFonts w:ascii="Garamond" w:hAnsi="Garamond"/>
                <w:b/>
                <w:bCs/>
                <w:sz w:val="22"/>
                <w:szCs w:val="22"/>
                <w:lang w:eastAsia="ar-SA"/>
              </w:rPr>
              <w:t>LP</w:t>
            </w:r>
          </w:p>
        </w:tc>
        <w:tc>
          <w:tcPr>
            <w:tcW w:w="8363" w:type="dxa"/>
            <w:vAlign w:val="center"/>
          </w:tcPr>
          <w:p w14:paraId="3B1362C6" w14:textId="77777777" w:rsidR="00E42DA8" w:rsidRPr="007D336C" w:rsidRDefault="00E42DA8" w:rsidP="00DF2B72">
            <w:pPr>
              <w:keepNext/>
              <w:numPr>
                <w:ilvl w:val="2"/>
                <w:numId w:val="1"/>
              </w:numPr>
              <w:suppressAutoHyphens/>
              <w:snapToGrid w:val="0"/>
              <w:jc w:val="center"/>
              <w:outlineLvl w:val="2"/>
              <w:rPr>
                <w:rFonts w:ascii="Garamond" w:hAnsi="Garamond"/>
                <w:b/>
                <w:bCs/>
                <w:sz w:val="22"/>
                <w:szCs w:val="22"/>
                <w:lang w:eastAsia="ar-SA"/>
              </w:rPr>
            </w:pPr>
            <w:r w:rsidRPr="007D336C">
              <w:rPr>
                <w:rFonts w:ascii="Garamond" w:hAnsi="Garamond"/>
                <w:b/>
                <w:bCs/>
                <w:sz w:val="22"/>
                <w:szCs w:val="22"/>
                <w:lang w:eastAsia="ar-SA"/>
              </w:rPr>
              <w:t>PARAMETR</w:t>
            </w:r>
          </w:p>
        </w:tc>
        <w:tc>
          <w:tcPr>
            <w:tcW w:w="1985" w:type="dxa"/>
            <w:vAlign w:val="center"/>
          </w:tcPr>
          <w:p w14:paraId="71C125E9" w14:textId="77777777" w:rsidR="00E42DA8" w:rsidRPr="007D336C" w:rsidRDefault="00E42DA8" w:rsidP="00DF2B72">
            <w:pPr>
              <w:suppressAutoHyphens/>
              <w:snapToGrid w:val="0"/>
              <w:jc w:val="center"/>
              <w:rPr>
                <w:rFonts w:ascii="Garamond" w:hAnsi="Garamond"/>
                <w:b/>
                <w:bCs/>
                <w:sz w:val="22"/>
                <w:szCs w:val="22"/>
                <w:lang w:eastAsia="ar-SA"/>
              </w:rPr>
            </w:pPr>
            <w:r w:rsidRPr="007D336C">
              <w:rPr>
                <w:rFonts w:ascii="Garamond" w:hAnsi="Garamond"/>
                <w:b/>
                <w:bCs/>
                <w:sz w:val="22"/>
                <w:szCs w:val="22"/>
                <w:lang w:eastAsia="ar-SA"/>
              </w:rPr>
              <w:t>PARAMETR WYMAGANY</w:t>
            </w:r>
          </w:p>
        </w:tc>
        <w:tc>
          <w:tcPr>
            <w:tcW w:w="1984" w:type="dxa"/>
            <w:vAlign w:val="center"/>
          </w:tcPr>
          <w:p w14:paraId="19D84FA3" w14:textId="77777777" w:rsidR="00E42DA8" w:rsidRPr="007D336C" w:rsidRDefault="00E42DA8" w:rsidP="00DF2B72">
            <w:pPr>
              <w:suppressAutoHyphens/>
              <w:snapToGrid w:val="0"/>
              <w:jc w:val="center"/>
              <w:rPr>
                <w:rFonts w:ascii="Garamond" w:hAnsi="Garamond"/>
                <w:b/>
                <w:bCs/>
                <w:sz w:val="22"/>
                <w:szCs w:val="22"/>
                <w:lang w:eastAsia="ar-SA"/>
              </w:rPr>
            </w:pPr>
            <w:r w:rsidRPr="007D336C">
              <w:rPr>
                <w:rFonts w:ascii="Garamond" w:hAnsi="Garamond"/>
                <w:b/>
                <w:bCs/>
                <w:sz w:val="22"/>
                <w:szCs w:val="22"/>
                <w:lang w:eastAsia="ar-SA"/>
              </w:rPr>
              <w:t>PARAMETR OFEROWANY</w:t>
            </w:r>
          </w:p>
        </w:tc>
        <w:tc>
          <w:tcPr>
            <w:tcW w:w="1843" w:type="dxa"/>
            <w:vAlign w:val="center"/>
          </w:tcPr>
          <w:p w14:paraId="1A73DA96" w14:textId="77777777" w:rsidR="00E42DA8" w:rsidRPr="007D336C" w:rsidRDefault="00E42DA8" w:rsidP="00F65D68">
            <w:pPr>
              <w:jc w:val="center"/>
              <w:rPr>
                <w:rFonts w:ascii="Garamond" w:hAnsi="Garamond"/>
                <w:bCs/>
                <w:sz w:val="22"/>
                <w:szCs w:val="22"/>
                <w:lang w:eastAsia="ar-SA"/>
              </w:rPr>
            </w:pPr>
            <w:r w:rsidRPr="007D336C">
              <w:rPr>
                <w:rFonts w:ascii="Garamond" w:hAnsi="Garamond"/>
                <w:b/>
                <w:bCs/>
                <w:sz w:val="22"/>
                <w:szCs w:val="22"/>
                <w:lang w:eastAsia="ar-SA"/>
              </w:rPr>
              <w:t>SPOSÓB OCENY</w:t>
            </w:r>
          </w:p>
        </w:tc>
      </w:tr>
      <w:tr w:rsidR="00B866E3" w:rsidRPr="007D336C" w14:paraId="6EE64ED9" w14:textId="77777777" w:rsidTr="00AB5925">
        <w:tc>
          <w:tcPr>
            <w:tcW w:w="534" w:type="dxa"/>
          </w:tcPr>
          <w:p w14:paraId="256C7DCA" w14:textId="77777777" w:rsidR="00B866E3" w:rsidRPr="007D336C" w:rsidRDefault="00B866E3" w:rsidP="00F65D68">
            <w:pPr>
              <w:pStyle w:val="Akapitzlist"/>
              <w:numPr>
                <w:ilvl w:val="0"/>
                <w:numId w:val="32"/>
              </w:numPr>
              <w:spacing w:before="100" w:beforeAutospacing="1" w:after="100" w:afterAutospacing="1" w:line="288" w:lineRule="auto"/>
              <w:ind w:hanging="720"/>
              <w:jc w:val="both"/>
              <w:rPr>
                <w:rFonts w:ascii="Garamond" w:eastAsia="Times New Roman" w:hAnsi="Garamond"/>
                <w:color w:val="000000" w:themeColor="text1"/>
                <w:sz w:val="22"/>
                <w:szCs w:val="22"/>
              </w:rPr>
            </w:pPr>
          </w:p>
        </w:tc>
        <w:tc>
          <w:tcPr>
            <w:tcW w:w="8363" w:type="dxa"/>
            <w:vAlign w:val="center"/>
          </w:tcPr>
          <w:p w14:paraId="4E2278B6" w14:textId="77777777" w:rsidR="00B866E3" w:rsidRPr="007D336C" w:rsidRDefault="009B23AA" w:rsidP="009B23AA">
            <w:pPr>
              <w:snapToGrid w:val="0"/>
              <w:spacing w:line="288" w:lineRule="auto"/>
              <w:jc w:val="both"/>
              <w:rPr>
                <w:rFonts w:ascii="Garamond" w:hAnsi="Garamond"/>
                <w:b/>
                <w:bCs/>
                <w:color w:val="000000" w:themeColor="text1"/>
                <w:sz w:val="22"/>
                <w:szCs w:val="22"/>
              </w:rPr>
            </w:pPr>
            <w:r w:rsidRPr="007D336C">
              <w:rPr>
                <w:rFonts w:ascii="Garamond" w:hAnsi="Garamond"/>
                <w:bCs/>
                <w:color w:val="000000" w:themeColor="text1"/>
                <w:sz w:val="22"/>
                <w:szCs w:val="22"/>
              </w:rPr>
              <w:t>S</w:t>
            </w:r>
            <w:r w:rsidR="00B866E3" w:rsidRPr="007D336C">
              <w:rPr>
                <w:rFonts w:ascii="Garamond" w:hAnsi="Garamond"/>
                <w:bCs/>
                <w:color w:val="000000" w:themeColor="text1"/>
                <w:sz w:val="22"/>
                <w:szCs w:val="22"/>
              </w:rPr>
              <w:t>zkolenia</w:t>
            </w:r>
            <w:r w:rsidRPr="007D336C">
              <w:rPr>
                <w:rFonts w:ascii="Garamond" w:hAnsi="Garamond"/>
                <w:bCs/>
                <w:color w:val="000000" w:themeColor="text1"/>
                <w:sz w:val="22"/>
                <w:szCs w:val="22"/>
              </w:rPr>
              <w:t xml:space="preserve"> dla Użytkownika</w:t>
            </w:r>
            <w:r w:rsidR="00B866E3" w:rsidRPr="007D336C">
              <w:rPr>
                <w:rFonts w:ascii="Garamond" w:hAnsi="Garamond"/>
                <w:bCs/>
                <w:color w:val="000000" w:themeColor="text1"/>
                <w:sz w:val="22"/>
                <w:szCs w:val="22"/>
              </w:rPr>
              <w:t xml:space="preserve"> w trakcie dostawy i instalacji urządzenia </w:t>
            </w:r>
          </w:p>
        </w:tc>
        <w:tc>
          <w:tcPr>
            <w:tcW w:w="1985" w:type="dxa"/>
            <w:vAlign w:val="center"/>
          </w:tcPr>
          <w:p w14:paraId="1B7DBF27" w14:textId="77777777" w:rsidR="00B866E3" w:rsidRPr="007D336C" w:rsidRDefault="00B866E3" w:rsidP="00F65D68">
            <w:pPr>
              <w:jc w:val="center"/>
              <w:rPr>
                <w:rFonts w:ascii="Garamond" w:hAnsi="Garamond"/>
                <w:sz w:val="22"/>
                <w:szCs w:val="22"/>
              </w:rPr>
            </w:pPr>
            <w:r w:rsidRPr="007D336C">
              <w:rPr>
                <w:rFonts w:ascii="Garamond" w:hAnsi="Garamond"/>
                <w:sz w:val="22"/>
                <w:szCs w:val="22"/>
                <w:lang w:eastAsia="ar-SA"/>
              </w:rPr>
              <w:t>Tak</w:t>
            </w:r>
          </w:p>
        </w:tc>
        <w:tc>
          <w:tcPr>
            <w:tcW w:w="1984" w:type="dxa"/>
          </w:tcPr>
          <w:p w14:paraId="421AF743" w14:textId="77777777" w:rsidR="00B866E3" w:rsidRPr="007D336C" w:rsidRDefault="00B866E3" w:rsidP="00BC771B">
            <w:pPr>
              <w:suppressAutoHyphens/>
              <w:rPr>
                <w:rFonts w:ascii="Garamond" w:hAnsi="Garamond"/>
                <w:sz w:val="22"/>
                <w:szCs w:val="22"/>
                <w:lang w:eastAsia="ar-SA"/>
              </w:rPr>
            </w:pPr>
          </w:p>
        </w:tc>
        <w:tc>
          <w:tcPr>
            <w:tcW w:w="1843" w:type="dxa"/>
          </w:tcPr>
          <w:p w14:paraId="1F8C92BE" w14:textId="77777777" w:rsidR="00B866E3" w:rsidRPr="007D336C" w:rsidRDefault="00B866E3" w:rsidP="00B866E3">
            <w:pPr>
              <w:jc w:val="center"/>
              <w:rPr>
                <w:rFonts w:ascii="Garamond" w:hAnsi="Garamond"/>
                <w:sz w:val="22"/>
                <w:szCs w:val="22"/>
              </w:rPr>
            </w:pPr>
            <w:r w:rsidRPr="007D336C">
              <w:rPr>
                <w:rFonts w:ascii="Garamond" w:hAnsi="Garamond"/>
                <w:sz w:val="22"/>
                <w:szCs w:val="22"/>
                <w:lang w:eastAsia="ar-SA"/>
              </w:rPr>
              <w:t>---</w:t>
            </w:r>
          </w:p>
        </w:tc>
      </w:tr>
      <w:tr w:rsidR="00B866E3" w:rsidRPr="007D336C" w14:paraId="25120430" w14:textId="77777777" w:rsidTr="00AB5925">
        <w:tc>
          <w:tcPr>
            <w:tcW w:w="534" w:type="dxa"/>
          </w:tcPr>
          <w:p w14:paraId="146BD425" w14:textId="77777777" w:rsidR="00B866E3" w:rsidRPr="007D336C" w:rsidRDefault="00B866E3" w:rsidP="00F65D68">
            <w:pPr>
              <w:pStyle w:val="Akapitzlist"/>
              <w:numPr>
                <w:ilvl w:val="0"/>
                <w:numId w:val="32"/>
              </w:numPr>
              <w:spacing w:before="100" w:beforeAutospacing="1" w:after="100" w:afterAutospacing="1" w:line="288" w:lineRule="auto"/>
              <w:ind w:hanging="720"/>
              <w:jc w:val="both"/>
              <w:rPr>
                <w:rFonts w:ascii="Garamond" w:eastAsia="Times New Roman" w:hAnsi="Garamond"/>
                <w:color w:val="000000" w:themeColor="text1"/>
                <w:sz w:val="22"/>
                <w:szCs w:val="22"/>
              </w:rPr>
            </w:pPr>
          </w:p>
        </w:tc>
        <w:tc>
          <w:tcPr>
            <w:tcW w:w="8363" w:type="dxa"/>
            <w:vAlign w:val="center"/>
          </w:tcPr>
          <w:p w14:paraId="07B645EB" w14:textId="77777777" w:rsidR="00B866E3" w:rsidRPr="007D336C" w:rsidRDefault="00B866E3" w:rsidP="00FC6E7E">
            <w:pPr>
              <w:snapToGrid w:val="0"/>
              <w:spacing w:line="288" w:lineRule="auto"/>
              <w:jc w:val="both"/>
              <w:rPr>
                <w:rFonts w:ascii="Garamond" w:hAnsi="Garamond"/>
                <w:sz w:val="22"/>
                <w:szCs w:val="22"/>
              </w:rPr>
            </w:pPr>
            <w:r w:rsidRPr="007D336C">
              <w:rPr>
                <w:rFonts w:ascii="Garamond" w:hAnsi="Garamond"/>
                <w:sz w:val="22"/>
                <w:szCs w:val="22"/>
              </w:rPr>
              <w:t>Szkolenia dla personelu</w:t>
            </w:r>
            <w:r w:rsidR="007508FF" w:rsidRPr="007D336C">
              <w:rPr>
                <w:rFonts w:ascii="Garamond" w:hAnsi="Garamond"/>
                <w:sz w:val="22"/>
                <w:szCs w:val="22"/>
              </w:rPr>
              <w:t xml:space="preserve"> technicznego (min. 1</w:t>
            </w:r>
            <w:r w:rsidRPr="007D336C">
              <w:rPr>
                <w:rFonts w:ascii="Garamond" w:hAnsi="Garamond"/>
                <w:sz w:val="22"/>
                <w:szCs w:val="22"/>
              </w:rPr>
              <w:t xml:space="preserve"> osoby</w:t>
            </w:r>
            <w:r w:rsidR="00FC6E7E" w:rsidRPr="007D336C">
              <w:rPr>
                <w:rFonts w:ascii="Garamond" w:hAnsi="Garamond"/>
                <w:sz w:val="22"/>
                <w:szCs w:val="22"/>
              </w:rPr>
              <w:t>)</w:t>
            </w:r>
            <w:r w:rsidRPr="007D336C">
              <w:rPr>
                <w:rFonts w:ascii="Garamond" w:hAnsi="Garamond"/>
                <w:sz w:val="22"/>
                <w:szCs w:val="22"/>
              </w:rPr>
              <w:t xml:space="preserve"> z zakresu podstawowej diagnostyki stanu technicznego i wykonywania podstawowych czynności konserwacyjnych, naprawczych i przeglądowych </w:t>
            </w:r>
          </w:p>
        </w:tc>
        <w:tc>
          <w:tcPr>
            <w:tcW w:w="1985" w:type="dxa"/>
            <w:vAlign w:val="center"/>
          </w:tcPr>
          <w:p w14:paraId="76A4FDDE" w14:textId="77777777" w:rsidR="00B866E3" w:rsidRPr="007D336C" w:rsidRDefault="00B866E3" w:rsidP="00F65D68">
            <w:pPr>
              <w:jc w:val="center"/>
              <w:rPr>
                <w:rFonts w:ascii="Garamond" w:hAnsi="Garamond"/>
                <w:sz w:val="22"/>
                <w:szCs w:val="22"/>
              </w:rPr>
            </w:pPr>
            <w:r w:rsidRPr="007D336C">
              <w:rPr>
                <w:rFonts w:ascii="Garamond" w:hAnsi="Garamond"/>
                <w:sz w:val="22"/>
                <w:szCs w:val="22"/>
                <w:lang w:eastAsia="ar-SA"/>
              </w:rPr>
              <w:t>Tak</w:t>
            </w:r>
          </w:p>
        </w:tc>
        <w:tc>
          <w:tcPr>
            <w:tcW w:w="1984" w:type="dxa"/>
          </w:tcPr>
          <w:p w14:paraId="32AC2203" w14:textId="77777777" w:rsidR="00B866E3" w:rsidRPr="007D336C" w:rsidRDefault="00B866E3" w:rsidP="00BC771B">
            <w:pPr>
              <w:suppressAutoHyphens/>
              <w:rPr>
                <w:rFonts w:ascii="Garamond" w:hAnsi="Garamond"/>
                <w:sz w:val="22"/>
                <w:szCs w:val="22"/>
                <w:lang w:eastAsia="ar-SA"/>
              </w:rPr>
            </w:pPr>
          </w:p>
        </w:tc>
        <w:tc>
          <w:tcPr>
            <w:tcW w:w="1843" w:type="dxa"/>
          </w:tcPr>
          <w:p w14:paraId="10A1AA61" w14:textId="77777777" w:rsidR="00B866E3" w:rsidRPr="007D336C" w:rsidRDefault="00B866E3" w:rsidP="00B866E3">
            <w:pPr>
              <w:jc w:val="center"/>
              <w:rPr>
                <w:rFonts w:ascii="Garamond" w:hAnsi="Garamond"/>
                <w:sz w:val="22"/>
                <w:szCs w:val="22"/>
              </w:rPr>
            </w:pPr>
            <w:r w:rsidRPr="007D336C">
              <w:rPr>
                <w:rFonts w:ascii="Garamond" w:hAnsi="Garamond"/>
                <w:sz w:val="22"/>
                <w:szCs w:val="22"/>
                <w:lang w:eastAsia="ar-SA"/>
              </w:rPr>
              <w:t>---</w:t>
            </w:r>
          </w:p>
        </w:tc>
      </w:tr>
    </w:tbl>
    <w:p w14:paraId="3F375AB6" w14:textId="77777777" w:rsidR="00F368EF" w:rsidRPr="007D336C" w:rsidRDefault="00F368EF" w:rsidP="00D5493A">
      <w:pPr>
        <w:suppressAutoHyphens/>
        <w:spacing w:after="0" w:line="240" w:lineRule="auto"/>
        <w:rPr>
          <w:rFonts w:ascii="Garamond" w:eastAsia="Times New Roman" w:hAnsi="Garamond" w:cs="Times New Roman"/>
          <w:b/>
          <w:lang w:eastAsia="ar-SA"/>
        </w:rPr>
      </w:pPr>
    </w:p>
    <w:p w14:paraId="499FD793" w14:textId="77777777" w:rsidR="00BC771B" w:rsidRPr="007D336C" w:rsidRDefault="00CA2FC7" w:rsidP="00CE0BB7">
      <w:pPr>
        <w:suppressAutoHyphens/>
        <w:spacing w:after="0" w:line="240" w:lineRule="auto"/>
        <w:jc w:val="center"/>
        <w:rPr>
          <w:rFonts w:ascii="Garamond" w:eastAsia="Times New Roman" w:hAnsi="Garamond" w:cs="Times New Roman"/>
          <w:b/>
          <w:lang w:eastAsia="ar-SA"/>
        </w:rPr>
      </w:pPr>
      <w:r w:rsidRPr="007D336C">
        <w:rPr>
          <w:rFonts w:ascii="Garamond" w:eastAsia="Times New Roman" w:hAnsi="Garamond" w:cs="Times New Roman"/>
          <w:b/>
          <w:lang w:eastAsia="ar-SA"/>
        </w:rPr>
        <w:t>DOKUMENTACJA</w:t>
      </w:r>
    </w:p>
    <w:p w14:paraId="141E0BFB" w14:textId="77777777" w:rsidR="00BC771B" w:rsidRPr="007D336C" w:rsidRDefault="00BC771B" w:rsidP="00BC771B">
      <w:pPr>
        <w:suppressAutoHyphens/>
        <w:spacing w:after="0" w:line="240" w:lineRule="auto"/>
        <w:rPr>
          <w:rFonts w:ascii="Garamond" w:eastAsia="Times New Roman" w:hAnsi="Garamond" w:cs="Times New Roman"/>
          <w:lang w:eastAsia="ar-SA"/>
        </w:rPr>
      </w:pPr>
    </w:p>
    <w:tbl>
      <w:tblPr>
        <w:tblStyle w:val="Tabela-Siatka"/>
        <w:tblW w:w="14709" w:type="dxa"/>
        <w:tblLook w:val="04A0" w:firstRow="1" w:lastRow="0" w:firstColumn="1" w:lastColumn="0" w:noHBand="0" w:noVBand="1"/>
      </w:tblPr>
      <w:tblGrid>
        <w:gridCol w:w="534"/>
        <w:gridCol w:w="8363"/>
        <w:gridCol w:w="1843"/>
        <w:gridCol w:w="1984"/>
        <w:gridCol w:w="1985"/>
      </w:tblGrid>
      <w:tr w:rsidR="00F65D68" w:rsidRPr="007D336C" w14:paraId="6AEEAABC" w14:textId="77777777" w:rsidTr="00AB5925">
        <w:tc>
          <w:tcPr>
            <w:tcW w:w="534" w:type="dxa"/>
            <w:vAlign w:val="center"/>
          </w:tcPr>
          <w:p w14:paraId="5FBE4D09" w14:textId="77777777" w:rsidR="00F65D68" w:rsidRPr="007D336C" w:rsidRDefault="00F65D68" w:rsidP="00F65D68">
            <w:pPr>
              <w:suppressAutoHyphens/>
              <w:snapToGrid w:val="0"/>
              <w:jc w:val="center"/>
              <w:rPr>
                <w:rFonts w:ascii="Garamond" w:hAnsi="Garamond"/>
                <w:b/>
                <w:bCs/>
                <w:sz w:val="22"/>
                <w:szCs w:val="22"/>
                <w:lang w:eastAsia="ar-SA"/>
              </w:rPr>
            </w:pPr>
            <w:r w:rsidRPr="007D336C">
              <w:rPr>
                <w:rFonts w:ascii="Garamond" w:hAnsi="Garamond"/>
                <w:b/>
                <w:bCs/>
                <w:sz w:val="22"/>
                <w:szCs w:val="22"/>
                <w:lang w:eastAsia="ar-SA"/>
              </w:rPr>
              <w:t>LP</w:t>
            </w:r>
          </w:p>
        </w:tc>
        <w:tc>
          <w:tcPr>
            <w:tcW w:w="8363" w:type="dxa"/>
            <w:vAlign w:val="center"/>
          </w:tcPr>
          <w:p w14:paraId="229E3C98" w14:textId="77777777" w:rsidR="00F65D68" w:rsidRPr="007D336C" w:rsidRDefault="00F65D68" w:rsidP="00F65D68">
            <w:pPr>
              <w:keepNext/>
              <w:numPr>
                <w:ilvl w:val="2"/>
                <w:numId w:val="1"/>
              </w:numPr>
              <w:suppressAutoHyphens/>
              <w:snapToGrid w:val="0"/>
              <w:jc w:val="center"/>
              <w:outlineLvl w:val="2"/>
              <w:rPr>
                <w:rFonts w:ascii="Garamond" w:hAnsi="Garamond"/>
                <w:b/>
                <w:bCs/>
                <w:sz w:val="22"/>
                <w:szCs w:val="22"/>
                <w:lang w:eastAsia="ar-SA"/>
              </w:rPr>
            </w:pPr>
            <w:r w:rsidRPr="007D336C">
              <w:rPr>
                <w:rFonts w:ascii="Garamond" w:hAnsi="Garamond"/>
                <w:b/>
                <w:bCs/>
                <w:sz w:val="22"/>
                <w:szCs w:val="22"/>
                <w:lang w:eastAsia="ar-SA"/>
              </w:rPr>
              <w:t>PARAMETR</w:t>
            </w:r>
          </w:p>
        </w:tc>
        <w:tc>
          <w:tcPr>
            <w:tcW w:w="1843" w:type="dxa"/>
            <w:vAlign w:val="center"/>
          </w:tcPr>
          <w:p w14:paraId="2B876365" w14:textId="77777777" w:rsidR="00F65D68" w:rsidRPr="007D336C" w:rsidRDefault="00F65D68" w:rsidP="00F65D68">
            <w:pPr>
              <w:suppressAutoHyphens/>
              <w:snapToGrid w:val="0"/>
              <w:jc w:val="center"/>
              <w:rPr>
                <w:rFonts w:ascii="Garamond" w:hAnsi="Garamond"/>
                <w:b/>
                <w:bCs/>
                <w:sz w:val="22"/>
                <w:szCs w:val="22"/>
                <w:lang w:eastAsia="ar-SA"/>
              </w:rPr>
            </w:pPr>
            <w:r w:rsidRPr="007D336C">
              <w:rPr>
                <w:rFonts w:ascii="Garamond" w:hAnsi="Garamond"/>
                <w:b/>
                <w:bCs/>
                <w:sz w:val="22"/>
                <w:szCs w:val="22"/>
                <w:lang w:eastAsia="ar-SA"/>
              </w:rPr>
              <w:t>PARAMETR WYMAGANY</w:t>
            </w:r>
          </w:p>
        </w:tc>
        <w:tc>
          <w:tcPr>
            <w:tcW w:w="1984" w:type="dxa"/>
            <w:vAlign w:val="center"/>
          </w:tcPr>
          <w:p w14:paraId="03FCDACF" w14:textId="77777777" w:rsidR="00F65D68" w:rsidRPr="007D336C" w:rsidRDefault="00F65D68" w:rsidP="00F65D68">
            <w:pPr>
              <w:suppressAutoHyphens/>
              <w:snapToGrid w:val="0"/>
              <w:jc w:val="center"/>
              <w:rPr>
                <w:rFonts w:ascii="Garamond" w:hAnsi="Garamond"/>
                <w:b/>
                <w:bCs/>
                <w:sz w:val="22"/>
                <w:szCs w:val="22"/>
                <w:lang w:eastAsia="ar-SA"/>
              </w:rPr>
            </w:pPr>
            <w:r w:rsidRPr="007D336C">
              <w:rPr>
                <w:rFonts w:ascii="Garamond" w:hAnsi="Garamond"/>
                <w:b/>
                <w:bCs/>
                <w:sz w:val="22"/>
                <w:szCs w:val="22"/>
                <w:lang w:eastAsia="ar-SA"/>
              </w:rPr>
              <w:t>PARAMETR OFEROWANY</w:t>
            </w:r>
          </w:p>
        </w:tc>
        <w:tc>
          <w:tcPr>
            <w:tcW w:w="1985" w:type="dxa"/>
            <w:vAlign w:val="center"/>
          </w:tcPr>
          <w:p w14:paraId="1662E4C2" w14:textId="77777777" w:rsidR="00F65D68" w:rsidRPr="007D336C" w:rsidRDefault="00F65D68" w:rsidP="00787556">
            <w:pPr>
              <w:jc w:val="center"/>
              <w:rPr>
                <w:rFonts w:ascii="Garamond" w:hAnsi="Garamond"/>
                <w:bCs/>
                <w:sz w:val="22"/>
                <w:szCs w:val="22"/>
                <w:lang w:eastAsia="ar-SA"/>
              </w:rPr>
            </w:pPr>
            <w:r w:rsidRPr="007D336C">
              <w:rPr>
                <w:rFonts w:ascii="Garamond" w:hAnsi="Garamond"/>
                <w:b/>
                <w:bCs/>
                <w:sz w:val="22"/>
                <w:szCs w:val="22"/>
                <w:lang w:eastAsia="ar-SA"/>
              </w:rPr>
              <w:t>SPOSÓB OCENY</w:t>
            </w:r>
          </w:p>
        </w:tc>
      </w:tr>
      <w:tr w:rsidR="00B866E3" w:rsidRPr="007D336C" w14:paraId="25642269" w14:textId="77777777" w:rsidTr="00AB5925">
        <w:tc>
          <w:tcPr>
            <w:tcW w:w="534" w:type="dxa"/>
          </w:tcPr>
          <w:p w14:paraId="6118DA57" w14:textId="77777777" w:rsidR="00B866E3" w:rsidRPr="007D336C" w:rsidRDefault="00B866E3" w:rsidP="00F65D68">
            <w:pPr>
              <w:pStyle w:val="Akapitzlist"/>
              <w:numPr>
                <w:ilvl w:val="0"/>
                <w:numId w:val="32"/>
              </w:numPr>
              <w:spacing w:before="100" w:beforeAutospacing="1" w:after="100" w:afterAutospacing="1" w:line="288" w:lineRule="auto"/>
              <w:ind w:hanging="720"/>
              <w:jc w:val="center"/>
              <w:rPr>
                <w:rFonts w:ascii="Garamond" w:eastAsia="Times New Roman" w:hAnsi="Garamond"/>
                <w:color w:val="000000" w:themeColor="text1"/>
                <w:sz w:val="22"/>
                <w:szCs w:val="22"/>
              </w:rPr>
            </w:pPr>
          </w:p>
        </w:tc>
        <w:tc>
          <w:tcPr>
            <w:tcW w:w="8363" w:type="dxa"/>
          </w:tcPr>
          <w:p w14:paraId="117D391D" w14:textId="77777777" w:rsidR="00B866E3" w:rsidRPr="007D336C" w:rsidRDefault="00B866E3" w:rsidP="00DF2B72">
            <w:pPr>
              <w:autoSpaceDE w:val="0"/>
              <w:snapToGrid w:val="0"/>
              <w:spacing w:line="288" w:lineRule="auto"/>
              <w:jc w:val="both"/>
              <w:rPr>
                <w:rFonts w:ascii="Garamond" w:hAnsi="Garamond"/>
                <w:color w:val="000000" w:themeColor="text1"/>
                <w:sz w:val="22"/>
                <w:szCs w:val="22"/>
              </w:rPr>
            </w:pPr>
            <w:r w:rsidRPr="007D336C">
              <w:rPr>
                <w:rFonts w:ascii="Garamond" w:hAnsi="Garamond"/>
                <w:color w:val="000000" w:themeColor="text1"/>
                <w:sz w:val="22"/>
                <w:szCs w:val="22"/>
              </w:rPr>
              <w:t>Instrukcje obsługi w języku polskim w formie elektronicznej i drukowanej (przekazane w momencie dostawy dla każdego egzemplarza) – dotyczy także urządzeń peryferyjnych</w:t>
            </w:r>
          </w:p>
        </w:tc>
        <w:tc>
          <w:tcPr>
            <w:tcW w:w="1843" w:type="dxa"/>
            <w:vAlign w:val="center"/>
          </w:tcPr>
          <w:p w14:paraId="0C04CA88" w14:textId="77777777" w:rsidR="00B866E3" w:rsidRPr="007D336C" w:rsidRDefault="00B866E3" w:rsidP="00F65D68">
            <w:pPr>
              <w:jc w:val="center"/>
              <w:rPr>
                <w:rFonts w:ascii="Garamond" w:hAnsi="Garamond"/>
                <w:sz w:val="22"/>
                <w:szCs w:val="22"/>
              </w:rPr>
            </w:pPr>
            <w:r w:rsidRPr="007D336C">
              <w:rPr>
                <w:rFonts w:ascii="Garamond" w:hAnsi="Garamond"/>
                <w:sz w:val="22"/>
                <w:szCs w:val="22"/>
                <w:lang w:eastAsia="ar-SA"/>
              </w:rPr>
              <w:t>Tak</w:t>
            </w:r>
          </w:p>
        </w:tc>
        <w:tc>
          <w:tcPr>
            <w:tcW w:w="1984" w:type="dxa"/>
          </w:tcPr>
          <w:p w14:paraId="2EDA7157" w14:textId="77777777" w:rsidR="00B866E3" w:rsidRPr="007D336C" w:rsidRDefault="00B866E3" w:rsidP="00BC771B">
            <w:pPr>
              <w:suppressAutoHyphens/>
              <w:rPr>
                <w:rFonts w:ascii="Garamond" w:hAnsi="Garamond"/>
                <w:sz w:val="22"/>
                <w:szCs w:val="22"/>
                <w:lang w:eastAsia="ar-SA"/>
              </w:rPr>
            </w:pPr>
          </w:p>
        </w:tc>
        <w:tc>
          <w:tcPr>
            <w:tcW w:w="1985" w:type="dxa"/>
            <w:vAlign w:val="center"/>
          </w:tcPr>
          <w:p w14:paraId="0D3AD759" w14:textId="77777777" w:rsidR="00B866E3" w:rsidRPr="007D336C" w:rsidRDefault="00B866E3" w:rsidP="00F65D68">
            <w:pPr>
              <w:jc w:val="center"/>
              <w:rPr>
                <w:rFonts w:ascii="Garamond" w:hAnsi="Garamond"/>
                <w:sz w:val="22"/>
                <w:szCs w:val="22"/>
              </w:rPr>
            </w:pPr>
            <w:r w:rsidRPr="007D336C">
              <w:rPr>
                <w:rFonts w:ascii="Garamond" w:hAnsi="Garamond"/>
                <w:sz w:val="22"/>
                <w:szCs w:val="22"/>
                <w:lang w:eastAsia="ar-SA"/>
              </w:rPr>
              <w:t>---</w:t>
            </w:r>
          </w:p>
        </w:tc>
      </w:tr>
      <w:tr w:rsidR="00B866E3" w:rsidRPr="007D336C" w14:paraId="6178AB63" w14:textId="77777777" w:rsidTr="00AB5925">
        <w:tc>
          <w:tcPr>
            <w:tcW w:w="534" w:type="dxa"/>
          </w:tcPr>
          <w:p w14:paraId="0D88EF03" w14:textId="77777777" w:rsidR="00B866E3" w:rsidRPr="007D336C" w:rsidRDefault="00B866E3" w:rsidP="00F65D68">
            <w:pPr>
              <w:pStyle w:val="Akapitzlist"/>
              <w:numPr>
                <w:ilvl w:val="0"/>
                <w:numId w:val="32"/>
              </w:numPr>
              <w:spacing w:before="100" w:beforeAutospacing="1" w:after="100" w:afterAutospacing="1" w:line="288" w:lineRule="auto"/>
              <w:ind w:hanging="720"/>
              <w:jc w:val="center"/>
              <w:rPr>
                <w:rFonts w:ascii="Garamond" w:eastAsia="Times New Roman" w:hAnsi="Garamond"/>
                <w:color w:val="000000" w:themeColor="text1"/>
                <w:sz w:val="22"/>
                <w:szCs w:val="22"/>
              </w:rPr>
            </w:pPr>
          </w:p>
        </w:tc>
        <w:tc>
          <w:tcPr>
            <w:tcW w:w="8363" w:type="dxa"/>
          </w:tcPr>
          <w:p w14:paraId="594609E6" w14:textId="77777777" w:rsidR="00B866E3" w:rsidRPr="007D336C" w:rsidRDefault="00B866E3" w:rsidP="00DF2B72">
            <w:pPr>
              <w:snapToGrid w:val="0"/>
              <w:spacing w:line="288" w:lineRule="auto"/>
              <w:jc w:val="both"/>
              <w:rPr>
                <w:rFonts w:ascii="Garamond" w:hAnsi="Garamond"/>
                <w:color w:val="000000" w:themeColor="text1"/>
                <w:sz w:val="22"/>
                <w:szCs w:val="22"/>
              </w:rPr>
            </w:pPr>
            <w:r w:rsidRPr="007D336C">
              <w:rPr>
                <w:rFonts w:ascii="Garamond" w:hAnsi="Garamond"/>
                <w:color w:val="000000" w:themeColor="text1"/>
                <w:sz w:val="22"/>
                <w:szCs w:val="22"/>
              </w:rPr>
              <w:t>W cenie urządzenia znajduje się komplet akcesoriów, okablowania itp. asortymentu niezbędnego do uruchomienia i funkcjonowania aparatu jako całości w wymaganej specyfikacją konfiguracji</w:t>
            </w:r>
          </w:p>
        </w:tc>
        <w:tc>
          <w:tcPr>
            <w:tcW w:w="1843" w:type="dxa"/>
            <w:vAlign w:val="center"/>
          </w:tcPr>
          <w:p w14:paraId="6EF6A527" w14:textId="77777777" w:rsidR="00B866E3" w:rsidRPr="007D336C" w:rsidRDefault="00B866E3" w:rsidP="00F65D68">
            <w:pPr>
              <w:jc w:val="center"/>
              <w:rPr>
                <w:rFonts w:ascii="Garamond" w:hAnsi="Garamond"/>
                <w:sz w:val="22"/>
                <w:szCs w:val="22"/>
              </w:rPr>
            </w:pPr>
            <w:r w:rsidRPr="007D336C">
              <w:rPr>
                <w:rFonts w:ascii="Garamond" w:hAnsi="Garamond"/>
                <w:sz w:val="22"/>
                <w:szCs w:val="22"/>
                <w:lang w:eastAsia="ar-SA"/>
              </w:rPr>
              <w:t>Tak</w:t>
            </w:r>
          </w:p>
        </w:tc>
        <w:tc>
          <w:tcPr>
            <w:tcW w:w="1984" w:type="dxa"/>
          </w:tcPr>
          <w:p w14:paraId="072AB8E4" w14:textId="77777777" w:rsidR="00B866E3" w:rsidRPr="007D336C" w:rsidRDefault="00B866E3" w:rsidP="00BC771B">
            <w:pPr>
              <w:suppressAutoHyphens/>
              <w:rPr>
                <w:rFonts w:ascii="Garamond" w:hAnsi="Garamond"/>
                <w:sz w:val="22"/>
                <w:szCs w:val="22"/>
                <w:lang w:eastAsia="ar-SA"/>
              </w:rPr>
            </w:pPr>
          </w:p>
        </w:tc>
        <w:tc>
          <w:tcPr>
            <w:tcW w:w="1985" w:type="dxa"/>
            <w:vAlign w:val="center"/>
          </w:tcPr>
          <w:p w14:paraId="0D03AFB7" w14:textId="77777777" w:rsidR="00B866E3" w:rsidRPr="007D336C" w:rsidRDefault="00B866E3" w:rsidP="00F65D68">
            <w:pPr>
              <w:jc w:val="center"/>
              <w:rPr>
                <w:rFonts w:ascii="Garamond" w:hAnsi="Garamond"/>
                <w:sz w:val="22"/>
                <w:szCs w:val="22"/>
              </w:rPr>
            </w:pPr>
            <w:r w:rsidRPr="007D336C">
              <w:rPr>
                <w:rFonts w:ascii="Garamond" w:hAnsi="Garamond"/>
                <w:sz w:val="22"/>
                <w:szCs w:val="22"/>
                <w:lang w:eastAsia="ar-SA"/>
              </w:rPr>
              <w:t>---</w:t>
            </w:r>
          </w:p>
        </w:tc>
      </w:tr>
      <w:tr w:rsidR="00B866E3" w:rsidRPr="007D336C" w14:paraId="681CC2A5" w14:textId="77777777" w:rsidTr="00AB5925">
        <w:tc>
          <w:tcPr>
            <w:tcW w:w="534" w:type="dxa"/>
          </w:tcPr>
          <w:p w14:paraId="6D53DFBC" w14:textId="77777777" w:rsidR="00B866E3" w:rsidRPr="007D336C" w:rsidRDefault="00B866E3" w:rsidP="00F65D68">
            <w:pPr>
              <w:pStyle w:val="Akapitzlist"/>
              <w:numPr>
                <w:ilvl w:val="0"/>
                <w:numId w:val="32"/>
              </w:numPr>
              <w:spacing w:before="100" w:beforeAutospacing="1" w:after="100" w:afterAutospacing="1" w:line="288" w:lineRule="auto"/>
              <w:ind w:hanging="720"/>
              <w:jc w:val="center"/>
              <w:rPr>
                <w:rFonts w:ascii="Garamond" w:eastAsia="Times New Roman" w:hAnsi="Garamond"/>
                <w:color w:val="000000" w:themeColor="text1"/>
                <w:sz w:val="22"/>
                <w:szCs w:val="22"/>
              </w:rPr>
            </w:pPr>
          </w:p>
        </w:tc>
        <w:tc>
          <w:tcPr>
            <w:tcW w:w="8363" w:type="dxa"/>
            <w:vAlign w:val="center"/>
          </w:tcPr>
          <w:p w14:paraId="45BB2948" w14:textId="77777777" w:rsidR="00B866E3" w:rsidRPr="007D336C" w:rsidRDefault="00B866E3" w:rsidP="00DF2B72">
            <w:pPr>
              <w:snapToGrid w:val="0"/>
              <w:spacing w:line="288" w:lineRule="auto"/>
              <w:jc w:val="both"/>
              <w:rPr>
                <w:rFonts w:ascii="Garamond" w:hAnsi="Garamond"/>
                <w:color w:val="000000" w:themeColor="text1"/>
                <w:sz w:val="22"/>
                <w:szCs w:val="22"/>
              </w:rPr>
            </w:pPr>
            <w:r w:rsidRPr="007D336C">
              <w:rPr>
                <w:rFonts w:ascii="Garamond" w:hAnsi="Garamond"/>
                <w:color w:val="000000" w:themeColor="text1"/>
                <w:sz w:val="22"/>
                <w:szCs w:val="22"/>
              </w:rPr>
              <w:t>Dokumentacja (lub tzw. lista kontrolna zawierająca wykaz części i czynności) dotycząca przeglądów technicznych w języku polskim (dostarczona przy dostawie)</w:t>
            </w:r>
          </w:p>
        </w:tc>
        <w:tc>
          <w:tcPr>
            <w:tcW w:w="1843" w:type="dxa"/>
            <w:vAlign w:val="center"/>
          </w:tcPr>
          <w:p w14:paraId="382B7DE8" w14:textId="77777777" w:rsidR="00B866E3" w:rsidRPr="007D336C" w:rsidRDefault="00B866E3" w:rsidP="00F65D68">
            <w:pPr>
              <w:jc w:val="center"/>
              <w:rPr>
                <w:rFonts w:ascii="Garamond" w:hAnsi="Garamond"/>
                <w:sz w:val="22"/>
                <w:szCs w:val="22"/>
              </w:rPr>
            </w:pPr>
            <w:r w:rsidRPr="007D336C">
              <w:rPr>
                <w:rFonts w:ascii="Garamond" w:hAnsi="Garamond"/>
                <w:sz w:val="22"/>
                <w:szCs w:val="22"/>
                <w:lang w:eastAsia="ar-SA"/>
              </w:rPr>
              <w:t>Tak</w:t>
            </w:r>
          </w:p>
        </w:tc>
        <w:tc>
          <w:tcPr>
            <w:tcW w:w="1984" w:type="dxa"/>
          </w:tcPr>
          <w:p w14:paraId="778A0372" w14:textId="77777777" w:rsidR="00B866E3" w:rsidRPr="007D336C" w:rsidRDefault="00B866E3" w:rsidP="00BC771B">
            <w:pPr>
              <w:suppressAutoHyphens/>
              <w:rPr>
                <w:rFonts w:ascii="Garamond" w:hAnsi="Garamond"/>
                <w:sz w:val="22"/>
                <w:szCs w:val="22"/>
                <w:lang w:eastAsia="ar-SA"/>
              </w:rPr>
            </w:pPr>
          </w:p>
        </w:tc>
        <w:tc>
          <w:tcPr>
            <w:tcW w:w="1985" w:type="dxa"/>
            <w:vAlign w:val="center"/>
          </w:tcPr>
          <w:p w14:paraId="04B32846" w14:textId="77777777" w:rsidR="00B866E3" w:rsidRPr="007D336C" w:rsidRDefault="00B866E3" w:rsidP="00F65D68">
            <w:pPr>
              <w:jc w:val="center"/>
              <w:rPr>
                <w:rFonts w:ascii="Garamond" w:hAnsi="Garamond"/>
                <w:sz w:val="22"/>
                <w:szCs w:val="22"/>
              </w:rPr>
            </w:pPr>
            <w:r w:rsidRPr="007D336C">
              <w:rPr>
                <w:rFonts w:ascii="Garamond" w:hAnsi="Garamond"/>
                <w:sz w:val="22"/>
                <w:szCs w:val="22"/>
                <w:lang w:eastAsia="ar-SA"/>
              </w:rPr>
              <w:t>---</w:t>
            </w:r>
          </w:p>
        </w:tc>
      </w:tr>
      <w:tr w:rsidR="00B866E3" w:rsidRPr="007D336C" w14:paraId="1DEF2AFC" w14:textId="77777777" w:rsidTr="00AB5925">
        <w:tc>
          <w:tcPr>
            <w:tcW w:w="534" w:type="dxa"/>
          </w:tcPr>
          <w:p w14:paraId="32641D24" w14:textId="77777777" w:rsidR="00B866E3" w:rsidRPr="007D336C" w:rsidRDefault="00B866E3" w:rsidP="00F65D68">
            <w:pPr>
              <w:pStyle w:val="Akapitzlist"/>
              <w:numPr>
                <w:ilvl w:val="0"/>
                <w:numId w:val="32"/>
              </w:numPr>
              <w:spacing w:before="100" w:beforeAutospacing="1" w:after="100" w:afterAutospacing="1" w:line="288" w:lineRule="auto"/>
              <w:ind w:hanging="720"/>
              <w:jc w:val="center"/>
              <w:rPr>
                <w:rFonts w:ascii="Garamond" w:eastAsia="Times New Roman" w:hAnsi="Garamond"/>
                <w:color w:val="000000" w:themeColor="text1"/>
                <w:sz w:val="22"/>
                <w:szCs w:val="22"/>
              </w:rPr>
            </w:pPr>
          </w:p>
        </w:tc>
        <w:tc>
          <w:tcPr>
            <w:tcW w:w="8363" w:type="dxa"/>
            <w:vAlign w:val="center"/>
          </w:tcPr>
          <w:p w14:paraId="45BEC8D1" w14:textId="77777777" w:rsidR="00B866E3" w:rsidRPr="007D336C" w:rsidRDefault="00B866E3" w:rsidP="00DF2B72">
            <w:pPr>
              <w:snapToGrid w:val="0"/>
              <w:spacing w:line="288" w:lineRule="auto"/>
              <w:jc w:val="both"/>
              <w:rPr>
                <w:rFonts w:ascii="Garamond" w:hAnsi="Garamond"/>
                <w:color w:val="000000" w:themeColor="text1"/>
                <w:sz w:val="22"/>
                <w:szCs w:val="22"/>
              </w:rPr>
            </w:pPr>
            <w:r w:rsidRPr="007D336C">
              <w:rPr>
                <w:rFonts w:ascii="Garamond" w:hAnsi="Garamond"/>
                <w:color w:val="000000" w:themeColor="text1"/>
                <w:sz w:val="22"/>
                <w:szCs w:val="22"/>
              </w:rPr>
              <w:t>Z urządzeniem wykonawca dostarczy paszport techniczny zawierający co najmniej takie dane jak: nazwa, typ (model), producent, rok produkcji, numer seryjny (fabryczny), inne istotne informacje (np. części składowe, istotne wyposażenie, oprogramowanie), kody z aktualnie obowiązującego słownika NFZ (o ile występują)</w:t>
            </w:r>
          </w:p>
        </w:tc>
        <w:tc>
          <w:tcPr>
            <w:tcW w:w="1843" w:type="dxa"/>
            <w:vAlign w:val="center"/>
          </w:tcPr>
          <w:p w14:paraId="432AD27E" w14:textId="77777777" w:rsidR="00B866E3" w:rsidRPr="007D336C" w:rsidRDefault="00B866E3" w:rsidP="00F65D68">
            <w:pPr>
              <w:jc w:val="center"/>
              <w:rPr>
                <w:rFonts w:ascii="Garamond" w:hAnsi="Garamond"/>
                <w:sz w:val="22"/>
                <w:szCs w:val="22"/>
              </w:rPr>
            </w:pPr>
            <w:r w:rsidRPr="007D336C">
              <w:rPr>
                <w:rFonts w:ascii="Garamond" w:hAnsi="Garamond"/>
                <w:sz w:val="22"/>
                <w:szCs w:val="22"/>
                <w:lang w:eastAsia="ar-SA"/>
              </w:rPr>
              <w:t>Tak</w:t>
            </w:r>
          </w:p>
        </w:tc>
        <w:tc>
          <w:tcPr>
            <w:tcW w:w="1984" w:type="dxa"/>
          </w:tcPr>
          <w:p w14:paraId="5CD9FA12" w14:textId="77777777" w:rsidR="00B866E3" w:rsidRPr="007D336C" w:rsidRDefault="00B866E3" w:rsidP="00BC771B">
            <w:pPr>
              <w:suppressAutoHyphens/>
              <w:rPr>
                <w:rFonts w:ascii="Garamond" w:hAnsi="Garamond"/>
                <w:sz w:val="22"/>
                <w:szCs w:val="22"/>
                <w:lang w:eastAsia="ar-SA"/>
              </w:rPr>
            </w:pPr>
          </w:p>
        </w:tc>
        <w:tc>
          <w:tcPr>
            <w:tcW w:w="1985" w:type="dxa"/>
            <w:vAlign w:val="center"/>
          </w:tcPr>
          <w:p w14:paraId="315B7DA0" w14:textId="77777777" w:rsidR="00B866E3" w:rsidRPr="007D336C" w:rsidRDefault="00B866E3" w:rsidP="00F65D68">
            <w:pPr>
              <w:jc w:val="center"/>
              <w:rPr>
                <w:rFonts w:ascii="Garamond" w:hAnsi="Garamond"/>
                <w:sz w:val="22"/>
                <w:szCs w:val="22"/>
              </w:rPr>
            </w:pPr>
            <w:r w:rsidRPr="007D336C">
              <w:rPr>
                <w:rFonts w:ascii="Garamond" w:hAnsi="Garamond"/>
                <w:sz w:val="22"/>
                <w:szCs w:val="22"/>
                <w:lang w:eastAsia="ar-SA"/>
              </w:rPr>
              <w:t>---</w:t>
            </w:r>
          </w:p>
        </w:tc>
      </w:tr>
      <w:tr w:rsidR="00B866E3" w:rsidRPr="007D336C" w14:paraId="19E3D781" w14:textId="77777777" w:rsidTr="00AB5925">
        <w:tc>
          <w:tcPr>
            <w:tcW w:w="534" w:type="dxa"/>
          </w:tcPr>
          <w:p w14:paraId="7B50C070" w14:textId="77777777" w:rsidR="00B866E3" w:rsidRPr="007D336C" w:rsidRDefault="00B866E3" w:rsidP="00F65D68">
            <w:pPr>
              <w:pStyle w:val="Akapitzlist"/>
              <w:numPr>
                <w:ilvl w:val="0"/>
                <w:numId w:val="32"/>
              </w:numPr>
              <w:spacing w:before="100" w:beforeAutospacing="1" w:after="100" w:afterAutospacing="1" w:line="288" w:lineRule="auto"/>
              <w:ind w:hanging="720"/>
              <w:jc w:val="center"/>
              <w:rPr>
                <w:rFonts w:ascii="Garamond" w:eastAsia="Times New Roman" w:hAnsi="Garamond"/>
                <w:color w:val="000000" w:themeColor="text1"/>
                <w:sz w:val="22"/>
                <w:szCs w:val="22"/>
              </w:rPr>
            </w:pPr>
          </w:p>
        </w:tc>
        <w:tc>
          <w:tcPr>
            <w:tcW w:w="8363" w:type="dxa"/>
          </w:tcPr>
          <w:p w14:paraId="63F3800C" w14:textId="77777777" w:rsidR="00B866E3" w:rsidRPr="007D336C" w:rsidRDefault="00B866E3" w:rsidP="007508FF">
            <w:pPr>
              <w:spacing w:line="288" w:lineRule="auto"/>
              <w:jc w:val="both"/>
              <w:rPr>
                <w:rFonts w:ascii="Garamond" w:hAnsi="Garamond"/>
                <w:color w:val="000000" w:themeColor="text1"/>
                <w:sz w:val="22"/>
                <w:szCs w:val="22"/>
              </w:rPr>
            </w:pPr>
            <w:r w:rsidRPr="007D336C">
              <w:rPr>
                <w:rFonts w:ascii="Garamond" w:hAnsi="Garamond"/>
                <w:color w:val="000000" w:themeColor="text1"/>
                <w:sz w:val="22"/>
                <w:szCs w:val="22"/>
              </w:rPr>
              <w:t xml:space="preserve">Instrukcja konserwacji, mycia, dezynfekcji i sterylizacji </w:t>
            </w:r>
          </w:p>
        </w:tc>
        <w:tc>
          <w:tcPr>
            <w:tcW w:w="1843" w:type="dxa"/>
            <w:vAlign w:val="center"/>
          </w:tcPr>
          <w:p w14:paraId="0F8433D7" w14:textId="77777777" w:rsidR="00B866E3" w:rsidRPr="007D336C" w:rsidRDefault="00B866E3" w:rsidP="00F65D68">
            <w:pPr>
              <w:jc w:val="center"/>
              <w:rPr>
                <w:rFonts w:ascii="Garamond" w:hAnsi="Garamond"/>
                <w:sz w:val="22"/>
                <w:szCs w:val="22"/>
              </w:rPr>
            </w:pPr>
            <w:r w:rsidRPr="007D336C">
              <w:rPr>
                <w:rFonts w:ascii="Garamond" w:hAnsi="Garamond"/>
                <w:sz w:val="22"/>
                <w:szCs w:val="22"/>
                <w:lang w:eastAsia="ar-SA"/>
              </w:rPr>
              <w:t>Tak</w:t>
            </w:r>
          </w:p>
        </w:tc>
        <w:tc>
          <w:tcPr>
            <w:tcW w:w="1984" w:type="dxa"/>
          </w:tcPr>
          <w:p w14:paraId="5DC56CA9" w14:textId="77777777" w:rsidR="00B866E3" w:rsidRPr="007D336C" w:rsidRDefault="00B866E3" w:rsidP="00BC771B">
            <w:pPr>
              <w:suppressAutoHyphens/>
              <w:rPr>
                <w:rFonts w:ascii="Garamond" w:hAnsi="Garamond"/>
                <w:sz w:val="22"/>
                <w:szCs w:val="22"/>
                <w:lang w:eastAsia="ar-SA"/>
              </w:rPr>
            </w:pPr>
          </w:p>
        </w:tc>
        <w:tc>
          <w:tcPr>
            <w:tcW w:w="1985" w:type="dxa"/>
            <w:vAlign w:val="center"/>
          </w:tcPr>
          <w:p w14:paraId="79E67A04" w14:textId="77777777" w:rsidR="00B866E3" w:rsidRPr="007D336C" w:rsidRDefault="00B866E3" w:rsidP="00F65D68">
            <w:pPr>
              <w:jc w:val="center"/>
              <w:rPr>
                <w:rFonts w:ascii="Garamond" w:hAnsi="Garamond"/>
                <w:sz w:val="22"/>
                <w:szCs w:val="22"/>
              </w:rPr>
            </w:pPr>
            <w:r w:rsidRPr="007D336C">
              <w:rPr>
                <w:rFonts w:ascii="Garamond" w:hAnsi="Garamond"/>
                <w:sz w:val="22"/>
                <w:szCs w:val="22"/>
                <w:lang w:eastAsia="ar-SA"/>
              </w:rPr>
              <w:t>---</w:t>
            </w:r>
          </w:p>
        </w:tc>
      </w:tr>
      <w:tr w:rsidR="00B866E3" w:rsidRPr="007D336C" w14:paraId="220C262F" w14:textId="77777777" w:rsidTr="00AB5925">
        <w:tc>
          <w:tcPr>
            <w:tcW w:w="534" w:type="dxa"/>
          </w:tcPr>
          <w:p w14:paraId="54CF20A4" w14:textId="77777777" w:rsidR="00B866E3" w:rsidRPr="007D336C" w:rsidRDefault="00B866E3" w:rsidP="00F65D68">
            <w:pPr>
              <w:pStyle w:val="Akapitzlist"/>
              <w:numPr>
                <w:ilvl w:val="0"/>
                <w:numId w:val="32"/>
              </w:numPr>
              <w:spacing w:before="100" w:beforeAutospacing="1" w:after="100" w:afterAutospacing="1" w:line="288" w:lineRule="auto"/>
              <w:ind w:hanging="720"/>
              <w:jc w:val="center"/>
              <w:rPr>
                <w:rFonts w:ascii="Garamond" w:eastAsia="Times New Roman" w:hAnsi="Garamond"/>
                <w:color w:val="000000" w:themeColor="text1"/>
                <w:sz w:val="22"/>
                <w:szCs w:val="22"/>
              </w:rPr>
            </w:pPr>
          </w:p>
        </w:tc>
        <w:tc>
          <w:tcPr>
            <w:tcW w:w="8363" w:type="dxa"/>
          </w:tcPr>
          <w:p w14:paraId="292416EF" w14:textId="3F5D9015" w:rsidR="00B866E3" w:rsidRPr="007D336C" w:rsidRDefault="00B866E3" w:rsidP="00DF2B72">
            <w:pPr>
              <w:spacing w:line="288" w:lineRule="auto"/>
              <w:jc w:val="both"/>
              <w:rPr>
                <w:rFonts w:ascii="Garamond" w:hAnsi="Garamond"/>
                <w:color w:val="000000" w:themeColor="text1"/>
                <w:sz w:val="22"/>
                <w:szCs w:val="22"/>
              </w:rPr>
            </w:pPr>
            <w:r w:rsidRPr="007D336C">
              <w:rPr>
                <w:rFonts w:ascii="Garamond" w:hAnsi="Garamond"/>
                <w:color w:val="000000" w:themeColor="text1"/>
                <w:sz w:val="22"/>
                <w:szCs w:val="22"/>
              </w:rPr>
              <w:t>Możliwość mycia i dezynfekcji poszczególnych elementów aparatów w oparciu o przedstawione</w:t>
            </w:r>
            <w:r w:rsidR="00B3187B">
              <w:rPr>
                <w:rFonts w:ascii="Garamond" w:hAnsi="Garamond"/>
                <w:color w:val="000000" w:themeColor="text1"/>
                <w:sz w:val="22"/>
                <w:szCs w:val="22"/>
              </w:rPr>
              <w:t xml:space="preserve"> na etapie realizacji</w:t>
            </w:r>
            <w:r w:rsidRPr="007D336C">
              <w:rPr>
                <w:rFonts w:ascii="Garamond" w:hAnsi="Garamond"/>
                <w:color w:val="000000" w:themeColor="text1"/>
                <w:sz w:val="22"/>
                <w:szCs w:val="22"/>
              </w:rPr>
              <w:t xml:space="preserve"> przez wykonawcę zalecane preparaty myjące i dezynfekujące.</w:t>
            </w:r>
          </w:p>
          <w:p w14:paraId="6890A31E" w14:textId="77777777" w:rsidR="00B866E3" w:rsidRPr="007D336C" w:rsidRDefault="00B866E3" w:rsidP="00DF2B72">
            <w:pPr>
              <w:spacing w:line="288" w:lineRule="auto"/>
              <w:jc w:val="both"/>
              <w:rPr>
                <w:rFonts w:ascii="Garamond" w:hAnsi="Garamond"/>
                <w:i/>
                <w:color w:val="000000" w:themeColor="text1"/>
                <w:sz w:val="22"/>
                <w:szCs w:val="22"/>
              </w:rPr>
            </w:pPr>
            <w:r w:rsidRPr="007D336C">
              <w:rPr>
                <w:rFonts w:ascii="Garamond" w:hAnsi="Garamond"/>
                <w:i/>
                <w:color w:val="000000" w:themeColor="text1"/>
                <w:sz w:val="22"/>
                <w:szCs w:val="22"/>
              </w:rPr>
              <w:t>UWAGA – zalecane środki powinny zawierać nazwy związków chemicznych, a nie tylko nazwy handlowe preparatów.</w:t>
            </w:r>
          </w:p>
        </w:tc>
        <w:tc>
          <w:tcPr>
            <w:tcW w:w="1843" w:type="dxa"/>
            <w:vAlign w:val="center"/>
          </w:tcPr>
          <w:p w14:paraId="0FCE9D01" w14:textId="77777777" w:rsidR="00B866E3" w:rsidRPr="007D336C" w:rsidRDefault="00B866E3" w:rsidP="00F65D68">
            <w:pPr>
              <w:jc w:val="center"/>
              <w:rPr>
                <w:rFonts w:ascii="Garamond" w:hAnsi="Garamond"/>
                <w:sz w:val="22"/>
                <w:szCs w:val="22"/>
              </w:rPr>
            </w:pPr>
            <w:r w:rsidRPr="007D336C">
              <w:rPr>
                <w:rFonts w:ascii="Garamond" w:hAnsi="Garamond"/>
                <w:sz w:val="22"/>
                <w:szCs w:val="22"/>
                <w:lang w:eastAsia="ar-SA"/>
              </w:rPr>
              <w:t>Tak</w:t>
            </w:r>
          </w:p>
        </w:tc>
        <w:tc>
          <w:tcPr>
            <w:tcW w:w="1984" w:type="dxa"/>
          </w:tcPr>
          <w:p w14:paraId="0469E072" w14:textId="77777777" w:rsidR="00B866E3" w:rsidRPr="007D336C" w:rsidRDefault="00B866E3" w:rsidP="00BC771B">
            <w:pPr>
              <w:suppressAutoHyphens/>
              <w:rPr>
                <w:rFonts w:ascii="Garamond" w:hAnsi="Garamond"/>
                <w:sz w:val="22"/>
                <w:szCs w:val="22"/>
                <w:lang w:eastAsia="ar-SA"/>
              </w:rPr>
            </w:pPr>
          </w:p>
        </w:tc>
        <w:tc>
          <w:tcPr>
            <w:tcW w:w="1985" w:type="dxa"/>
            <w:vAlign w:val="center"/>
          </w:tcPr>
          <w:p w14:paraId="6CD427EA" w14:textId="77777777" w:rsidR="00B866E3" w:rsidRPr="007D336C" w:rsidRDefault="00B866E3" w:rsidP="00F65D68">
            <w:pPr>
              <w:jc w:val="center"/>
              <w:rPr>
                <w:rFonts w:ascii="Garamond" w:hAnsi="Garamond"/>
                <w:sz w:val="22"/>
                <w:szCs w:val="22"/>
              </w:rPr>
            </w:pPr>
            <w:r w:rsidRPr="007D336C">
              <w:rPr>
                <w:rFonts w:ascii="Garamond" w:hAnsi="Garamond"/>
                <w:sz w:val="22"/>
                <w:szCs w:val="22"/>
                <w:lang w:eastAsia="ar-SA"/>
              </w:rPr>
              <w:t>---</w:t>
            </w:r>
          </w:p>
        </w:tc>
      </w:tr>
    </w:tbl>
    <w:p w14:paraId="47219B63" w14:textId="77777777" w:rsidR="00BC771B" w:rsidRPr="00F65D68" w:rsidRDefault="00BC771B" w:rsidP="00BC771B">
      <w:pPr>
        <w:suppressAutoHyphens/>
        <w:spacing w:after="0" w:line="240" w:lineRule="auto"/>
        <w:rPr>
          <w:rFonts w:ascii="Times New Roman" w:eastAsia="Times New Roman" w:hAnsi="Times New Roman" w:cs="Times New Roman"/>
          <w:lang w:eastAsia="ar-SA"/>
        </w:rPr>
      </w:pPr>
    </w:p>
    <w:p w14:paraId="6F52F549" w14:textId="77777777" w:rsidR="00CE0BB7" w:rsidRPr="00F65D68" w:rsidRDefault="00CE0BB7" w:rsidP="00BC771B">
      <w:pPr>
        <w:suppressAutoHyphens/>
        <w:spacing w:after="0" w:line="240" w:lineRule="auto"/>
        <w:rPr>
          <w:rFonts w:ascii="Times New Roman" w:eastAsia="Times New Roman" w:hAnsi="Times New Roman" w:cs="Times New Roman"/>
          <w:lang w:eastAsia="ar-SA"/>
        </w:rPr>
      </w:pPr>
    </w:p>
    <w:p w14:paraId="5C98E6EE" w14:textId="77777777" w:rsidR="00CE0BB7" w:rsidRPr="00F65D68" w:rsidRDefault="00CE0BB7" w:rsidP="00BC771B">
      <w:pPr>
        <w:suppressAutoHyphens/>
        <w:spacing w:after="0" w:line="240" w:lineRule="auto"/>
        <w:rPr>
          <w:rFonts w:ascii="Times New Roman" w:eastAsia="Times New Roman" w:hAnsi="Times New Roman" w:cs="Times New Roman"/>
          <w:lang w:eastAsia="ar-SA"/>
        </w:rPr>
      </w:pPr>
    </w:p>
    <w:p w14:paraId="70E02A93" w14:textId="77777777" w:rsidR="00CE0BB7" w:rsidRPr="00BC771B" w:rsidRDefault="00CE0BB7" w:rsidP="00BC771B">
      <w:pPr>
        <w:suppressAutoHyphens/>
        <w:spacing w:after="0" w:line="240" w:lineRule="auto"/>
        <w:rPr>
          <w:rFonts w:ascii="Times New Roman" w:eastAsia="Times New Roman" w:hAnsi="Times New Roman" w:cs="Times New Roman"/>
          <w:sz w:val="24"/>
          <w:szCs w:val="20"/>
          <w:lang w:eastAsia="ar-SA"/>
        </w:rPr>
      </w:pPr>
    </w:p>
    <w:p w14:paraId="62CE3BBE" w14:textId="77777777" w:rsidR="00BC771B" w:rsidRPr="00BC771B" w:rsidRDefault="00BC771B" w:rsidP="00BC771B">
      <w:pPr>
        <w:suppressAutoHyphens/>
        <w:spacing w:after="0" w:line="240" w:lineRule="auto"/>
        <w:rPr>
          <w:rFonts w:ascii="Times New Roman" w:eastAsia="Times New Roman" w:hAnsi="Times New Roman" w:cs="Times New Roman"/>
          <w:sz w:val="24"/>
          <w:szCs w:val="20"/>
          <w:lang w:eastAsia="ar-SA"/>
        </w:rPr>
      </w:pPr>
    </w:p>
    <w:p w14:paraId="1CD6C90F" w14:textId="77777777" w:rsidR="00BC771B" w:rsidRPr="00BC771B" w:rsidRDefault="00BC771B" w:rsidP="00BC771B">
      <w:pPr>
        <w:suppressAutoHyphens/>
        <w:spacing w:after="0" w:line="240" w:lineRule="auto"/>
        <w:rPr>
          <w:rFonts w:ascii="Times New Roman" w:eastAsia="Times New Roman" w:hAnsi="Times New Roman" w:cs="Times New Roman"/>
          <w:sz w:val="24"/>
          <w:szCs w:val="20"/>
          <w:lang w:eastAsia="ar-SA"/>
        </w:rPr>
      </w:pPr>
    </w:p>
    <w:p w14:paraId="76EC008A" w14:textId="77777777" w:rsidR="00D15F1D" w:rsidRDefault="00D15F1D" w:rsidP="00D15F1D">
      <w:pPr>
        <w:pStyle w:val="Standard"/>
        <w:spacing w:line="288" w:lineRule="auto"/>
        <w:rPr>
          <w:rFonts w:ascii="Century Gothic" w:hAnsi="Century Gothic"/>
          <w:sz w:val="20"/>
          <w:szCs w:val="20"/>
        </w:rPr>
      </w:pPr>
    </w:p>
    <w:sectPr w:rsidR="00D15F1D" w:rsidSect="007D336C">
      <w:headerReference w:type="default" r:id="rId8"/>
      <w:footerReference w:type="default" r:id="rId9"/>
      <w:pgSz w:w="16838" w:h="11906" w:orient="landscape"/>
      <w:pgMar w:top="568" w:right="1417" w:bottom="1417" w:left="1417"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B1CE0A" w14:textId="77777777" w:rsidR="00B83280" w:rsidRDefault="00B83280" w:rsidP="002B10C5">
      <w:pPr>
        <w:spacing w:after="0" w:line="240" w:lineRule="auto"/>
      </w:pPr>
      <w:r>
        <w:separator/>
      </w:r>
    </w:p>
  </w:endnote>
  <w:endnote w:type="continuationSeparator" w:id="0">
    <w:p w14:paraId="0D19F635" w14:textId="77777777" w:rsidR="00B83280" w:rsidRDefault="00B83280" w:rsidP="002B1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Times New Roman"/>
    <w:charset w:val="00"/>
    <w:family w:val="auto"/>
    <w:pitch w:val="default"/>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ndale Sans UI">
    <w:altName w:val="Arial Unicode MS"/>
    <w:charset w:val="00"/>
    <w:family w:val="auto"/>
    <w:pitch w:val="variable"/>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7275793"/>
      <w:docPartObj>
        <w:docPartGallery w:val="Page Numbers (Bottom of Page)"/>
        <w:docPartUnique/>
      </w:docPartObj>
    </w:sdtPr>
    <w:sdtEndPr/>
    <w:sdtContent>
      <w:p w14:paraId="63D640CD" w14:textId="3B9AD4F7" w:rsidR="00F65D68" w:rsidRDefault="00F65D68">
        <w:pPr>
          <w:pStyle w:val="Stopka"/>
          <w:jc w:val="right"/>
        </w:pPr>
        <w:r>
          <w:fldChar w:fldCharType="begin"/>
        </w:r>
        <w:r>
          <w:instrText>PAGE   \* MERGEFORMAT</w:instrText>
        </w:r>
        <w:r>
          <w:fldChar w:fldCharType="separate"/>
        </w:r>
        <w:r w:rsidR="00E1245E">
          <w:rPr>
            <w:noProof/>
          </w:rPr>
          <w:t>12</w:t>
        </w:r>
        <w:r>
          <w:fldChar w:fldCharType="end"/>
        </w:r>
      </w:p>
    </w:sdtContent>
  </w:sdt>
  <w:p w14:paraId="2D80F694" w14:textId="77777777" w:rsidR="00F65D68" w:rsidRDefault="00F65D6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B25E5C" w14:textId="77777777" w:rsidR="00B83280" w:rsidRDefault="00B83280" w:rsidP="002B10C5">
      <w:pPr>
        <w:spacing w:after="0" w:line="240" w:lineRule="auto"/>
      </w:pPr>
      <w:r>
        <w:separator/>
      </w:r>
    </w:p>
  </w:footnote>
  <w:footnote w:type="continuationSeparator" w:id="0">
    <w:p w14:paraId="654E2DAF" w14:textId="77777777" w:rsidR="00B83280" w:rsidRDefault="00B83280" w:rsidP="002B10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758639" w14:textId="77777777" w:rsidR="00F65D68" w:rsidRPr="004950AC" w:rsidRDefault="00F65D68" w:rsidP="000800FB">
    <w:pPr>
      <w:pStyle w:val="Nagwek"/>
      <w:jc w:val="center"/>
    </w:pPr>
    <w:r>
      <w:rPr>
        <w:noProof/>
      </w:rPr>
      <w:drawing>
        <wp:inline distT="0" distB="0" distL="0" distR="0" wp14:anchorId="3237794E" wp14:editId="1535609B">
          <wp:extent cx="5753100" cy="657225"/>
          <wp:effectExtent l="0" t="0" r="0" b="9525"/>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572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BCC2D8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multilevel"/>
    <w:tmpl w:val="00000002"/>
    <w:name w:val="WW8Num2"/>
    <w:lvl w:ilvl="0">
      <w:start w:val="1"/>
      <w:numFmt w:val="bullet"/>
      <w:lvlText w:val=""/>
      <w:lvlJc w:val="left"/>
      <w:pPr>
        <w:tabs>
          <w:tab w:val="num" w:pos="375"/>
        </w:tabs>
        <w:ind w:left="375" w:hanging="360"/>
      </w:pPr>
      <w:rPr>
        <w:rFonts w:ascii="Wingdings 2" w:hAnsi="Wingdings 2" w:cs="OpenSymbol"/>
      </w:rPr>
    </w:lvl>
    <w:lvl w:ilvl="1">
      <w:start w:val="1"/>
      <w:numFmt w:val="bullet"/>
      <w:lvlText w:val="◦"/>
      <w:lvlJc w:val="left"/>
      <w:pPr>
        <w:tabs>
          <w:tab w:val="num" w:pos="735"/>
        </w:tabs>
        <w:ind w:left="735" w:hanging="360"/>
      </w:pPr>
      <w:rPr>
        <w:rFonts w:ascii="OpenSymbol" w:hAnsi="OpenSymbol" w:cs="OpenSymbol"/>
      </w:rPr>
    </w:lvl>
    <w:lvl w:ilvl="2">
      <w:start w:val="1"/>
      <w:numFmt w:val="bullet"/>
      <w:lvlText w:val="▪"/>
      <w:lvlJc w:val="left"/>
      <w:pPr>
        <w:tabs>
          <w:tab w:val="num" w:pos="1095"/>
        </w:tabs>
        <w:ind w:left="1095" w:hanging="360"/>
      </w:pPr>
      <w:rPr>
        <w:rFonts w:ascii="OpenSymbol" w:hAnsi="OpenSymbol" w:cs="OpenSymbol"/>
      </w:rPr>
    </w:lvl>
    <w:lvl w:ilvl="3">
      <w:start w:val="1"/>
      <w:numFmt w:val="bullet"/>
      <w:lvlText w:val=""/>
      <w:lvlJc w:val="left"/>
      <w:pPr>
        <w:tabs>
          <w:tab w:val="num" w:pos="1455"/>
        </w:tabs>
        <w:ind w:left="1455" w:hanging="360"/>
      </w:pPr>
      <w:rPr>
        <w:rFonts w:ascii="Wingdings 2" w:hAnsi="Wingdings 2" w:cs="OpenSymbol"/>
      </w:rPr>
    </w:lvl>
    <w:lvl w:ilvl="4">
      <w:start w:val="1"/>
      <w:numFmt w:val="bullet"/>
      <w:lvlText w:val="◦"/>
      <w:lvlJc w:val="left"/>
      <w:pPr>
        <w:tabs>
          <w:tab w:val="num" w:pos="1815"/>
        </w:tabs>
        <w:ind w:left="1815" w:hanging="360"/>
      </w:pPr>
      <w:rPr>
        <w:rFonts w:ascii="OpenSymbol" w:hAnsi="OpenSymbol" w:cs="OpenSymbol"/>
      </w:rPr>
    </w:lvl>
    <w:lvl w:ilvl="5">
      <w:start w:val="1"/>
      <w:numFmt w:val="bullet"/>
      <w:lvlText w:val="▪"/>
      <w:lvlJc w:val="left"/>
      <w:pPr>
        <w:tabs>
          <w:tab w:val="num" w:pos="2175"/>
        </w:tabs>
        <w:ind w:left="2175" w:hanging="360"/>
      </w:pPr>
      <w:rPr>
        <w:rFonts w:ascii="OpenSymbol" w:hAnsi="OpenSymbol" w:cs="OpenSymbol"/>
      </w:rPr>
    </w:lvl>
    <w:lvl w:ilvl="6">
      <w:start w:val="1"/>
      <w:numFmt w:val="bullet"/>
      <w:lvlText w:val=""/>
      <w:lvlJc w:val="left"/>
      <w:pPr>
        <w:tabs>
          <w:tab w:val="num" w:pos="2535"/>
        </w:tabs>
        <w:ind w:left="2535" w:hanging="360"/>
      </w:pPr>
      <w:rPr>
        <w:rFonts w:ascii="Wingdings 2" w:hAnsi="Wingdings 2" w:cs="OpenSymbol"/>
      </w:rPr>
    </w:lvl>
    <w:lvl w:ilvl="7">
      <w:start w:val="1"/>
      <w:numFmt w:val="bullet"/>
      <w:lvlText w:val="◦"/>
      <w:lvlJc w:val="left"/>
      <w:pPr>
        <w:tabs>
          <w:tab w:val="num" w:pos="2895"/>
        </w:tabs>
        <w:ind w:left="2895" w:hanging="360"/>
      </w:pPr>
      <w:rPr>
        <w:rFonts w:ascii="OpenSymbol" w:hAnsi="OpenSymbol" w:cs="OpenSymbol"/>
      </w:rPr>
    </w:lvl>
    <w:lvl w:ilvl="8">
      <w:start w:val="1"/>
      <w:numFmt w:val="bullet"/>
      <w:lvlText w:val="▪"/>
      <w:lvlJc w:val="left"/>
      <w:pPr>
        <w:tabs>
          <w:tab w:val="num" w:pos="3255"/>
        </w:tabs>
        <w:ind w:left="3255" w:hanging="360"/>
      </w:pPr>
      <w:rPr>
        <w:rFonts w:ascii="OpenSymbol" w:hAnsi="OpenSymbol" w:cs="OpenSymbol"/>
      </w:rPr>
    </w:lvl>
  </w:abstractNum>
  <w:abstractNum w:abstractNumId="3" w15:restartNumberingAfterBreak="0">
    <w:nsid w:val="00000003"/>
    <w:multiLevelType w:val="singleLevel"/>
    <w:tmpl w:val="00000003"/>
    <w:name w:val="WW8Num3"/>
    <w:lvl w:ilvl="0">
      <w:numFmt w:val="bullet"/>
      <w:lvlText w:val="-"/>
      <w:lvlJc w:val="left"/>
      <w:pPr>
        <w:tabs>
          <w:tab w:val="num" w:pos="360"/>
        </w:tabs>
        <w:ind w:left="360" w:hanging="360"/>
      </w:pPr>
      <w:rPr>
        <w:rFonts w:ascii="Times New Roman" w:hAnsi="Times New Roman" w:cs="Times New Roman"/>
      </w:rPr>
    </w:lvl>
  </w:abstractNum>
  <w:abstractNum w:abstractNumId="4" w15:restartNumberingAfterBreak="0">
    <w:nsid w:val="00000004"/>
    <w:multiLevelType w:val="singleLevel"/>
    <w:tmpl w:val="00000004"/>
    <w:name w:val="WW8Num4"/>
    <w:lvl w:ilvl="0">
      <w:numFmt w:val="bullet"/>
      <w:lvlText w:val="-"/>
      <w:lvlJc w:val="left"/>
      <w:pPr>
        <w:tabs>
          <w:tab w:val="num" w:pos="720"/>
        </w:tabs>
        <w:ind w:left="720" w:hanging="360"/>
      </w:pPr>
      <w:rPr>
        <w:rFonts w:ascii="Tahoma" w:hAnsi="Tahoma" w:cs="Tahoma"/>
      </w:rPr>
    </w:lvl>
  </w:abstractNum>
  <w:abstractNum w:abstractNumId="5" w15:restartNumberingAfterBreak="0">
    <w:nsid w:val="06A108B7"/>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A23725"/>
    <w:multiLevelType w:val="hybridMultilevel"/>
    <w:tmpl w:val="08C484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71264EF"/>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961732"/>
    <w:multiLevelType w:val="hybridMultilevel"/>
    <w:tmpl w:val="E736B1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7152A6"/>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3978BC"/>
    <w:multiLevelType w:val="hybridMultilevel"/>
    <w:tmpl w:val="25548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9711D0"/>
    <w:multiLevelType w:val="hybridMultilevel"/>
    <w:tmpl w:val="019E5B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D7C2007"/>
    <w:multiLevelType w:val="hybridMultilevel"/>
    <w:tmpl w:val="0DF831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00448B8"/>
    <w:multiLevelType w:val="hybridMultilevel"/>
    <w:tmpl w:val="89726AAE"/>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4" w15:restartNumberingAfterBreak="0">
    <w:nsid w:val="36593B4F"/>
    <w:multiLevelType w:val="singleLevel"/>
    <w:tmpl w:val="00000003"/>
    <w:lvl w:ilvl="0">
      <w:start w:val="1"/>
      <w:numFmt w:val="decimal"/>
      <w:lvlText w:val="%1."/>
      <w:lvlJc w:val="center"/>
      <w:pPr>
        <w:tabs>
          <w:tab w:val="num" w:pos="720"/>
        </w:tabs>
        <w:ind w:left="720" w:hanging="360"/>
      </w:pPr>
      <w:rPr>
        <w:b w:val="0"/>
        <w:bCs w:val="0"/>
        <w:sz w:val="22"/>
        <w:szCs w:val="22"/>
      </w:rPr>
    </w:lvl>
  </w:abstractNum>
  <w:abstractNum w:abstractNumId="15" w15:restartNumberingAfterBreak="0">
    <w:nsid w:val="37DC34AD"/>
    <w:multiLevelType w:val="multilevel"/>
    <w:tmpl w:val="2250C89C"/>
    <w:styleLink w:val="WW8Num2"/>
    <w:lvl w:ilvl="0">
      <w:numFmt w:val="bullet"/>
      <w:lvlText w:val="-"/>
      <w:lvlJc w:val="left"/>
      <w:pPr>
        <w:ind w:left="0" w:firstLine="0"/>
      </w:pPr>
      <w:rPr>
        <w:rFonts w:ascii="Times New Roman" w:eastAsia="Times New Roman" w:hAnsi="Times New Roman" w:cs="Times New Roman"/>
      </w:r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16" w15:restartNumberingAfterBreak="0">
    <w:nsid w:val="419B1077"/>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D4B7A52"/>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C0372E"/>
    <w:multiLevelType w:val="hybridMultilevel"/>
    <w:tmpl w:val="3F7A93A0"/>
    <w:lvl w:ilvl="0" w:tplc="04150001">
      <w:start w:val="1"/>
      <w:numFmt w:val="bullet"/>
      <w:lvlText w:val=""/>
      <w:lvlJc w:val="left"/>
      <w:pPr>
        <w:ind w:left="2290" w:hanging="360"/>
      </w:pPr>
      <w:rPr>
        <w:rFonts w:ascii="Symbol" w:hAnsi="Symbol" w:hint="default"/>
      </w:rPr>
    </w:lvl>
    <w:lvl w:ilvl="1" w:tplc="04150003" w:tentative="1">
      <w:start w:val="1"/>
      <w:numFmt w:val="bullet"/>
      <w:lvlText w:val="o"/>
      <w:lvlJc w:val="left"/>
      <w:pPr>
        <w:ind w:left="3010" w:hanging="360"/>
      </w:pPr>
      <w:rPr>
        <w:rFonts w:ascii="Courier New" w:hAnsi="Courier New" w:cs="Courier New" w:hint="default"/>
      </w:rPr>
    </w:lvl>
    <w:lvl w:ilvl="2" w:tplc="04150005" w:tentative="1">
      <w:start w:val="1"/>
      <w:numFmt w:val="bullet"/>
      <w:lvlText w:val=""/>
      <w:lvlJc w:val="left"/>
      <w:pPr>
        <w:ind w:left="3730" w:hanging="360"/>
      </w:pPr>
      <w:rPr>
        <w:rFonts w:ascii="Wingdings" w:hAnsi="Wingdings" w:hint="default"/>
      </w:rPr>
    </w:lvl>
    <w:lvl w:ilvl="3" w:tplc="04150001" w:tentative="1">
      <w:start w:val="1"/>
      <w:numFmt w:val="bullet"/>
      <w:lvlText w:val=""/>
      <w:lvlJc w:val="left"/>
      <w:pPr>
        <w:ind w:left="4450" w:hanging="360"/>
      </w:pPr>
      <w:rPr>
        <w:rFonts w:ascii="Symbol" w:hAnsi="Symbol" w:hint="default"/>
      </w:rPr>
    </w:lvl>
    <w:lvl w:ilvl="4" w:tplc="04150003" w:tentative="1">
      <w:start w:val="1"/>
      <w:numFmt w:val="bullet"/>
      <w:lvlText w:val="o"/>
      <w:lvlJc w:val="left"/>
      <w:pPr>
        <w:ind w:left="5170" w:hanging="360"/>
      </w:pPr>
      <w:rPr>
        <w:rFonts w:ascii="Courier New" w:hAnsi="Courier New" w:cs="Courier New" w:hint="default"/>
      </w:rPr>
    </w:lvl>
    <w:lvl w:ilvl="5" w:tplc="04150005" w:tentative="1">
      <w:start w:val="1"/>
      <w:numFmt w:val="bullet"/>
      <w:lvlText w:val=""/>
      <w:lvlJc w:val="left"/>
      <w:pPr>
        <w:ind w:left="5890" w:hanging="360"/>
      </w:pPr>
      <w:rPr>
        <w:rFonts w:ascii="Wingdings" w:hAnsi="Wingdings" w:hint="default"/>
      </w:rPr>
    </w:lvl>
    <w:lvl w:ilvl="6" w:tplc="04150001" w:tentative="1">
      <w:start w:val="1"/>
      <w:numFmt w:val="bullet"/>
      <w:lvlText w:val=""/>
      <w:lvlJc w:val="left"/>
      <w:pPr>
        <w:ind w:left="6610" w:hanging="360"/>
      </w:pPr>
      <w:rPr>
        <w:rFonts w:ascii="Symbol" w:hAnsi="Symbol" w:hint="default"/>
      </w:rPr>
    </w:lvl>
    <w:lvl w:ilvl="7" w:tplc="04150003" w:tentative="1">
      <w:start w:val="1"/>
      <w:numFmt w:val="bullet"/>
      <w:lvlText w:val="o"/>
      <w:lvlJc w:val="left"/>
      <w:pPr>
        <w:ind w:left="7330" w:hanging="360"/>
      </w:pPr>
      <w:rPr>
        <w:rFonts w:ascii="Courier New" w:hAnsi="Courier New" w:cs="Courier New" w:hint="default"/>
      </w:rPr>
    </w:lvl>
    <w:lvl w:ilvl="8" w:tplc="04150005" w:tentative="1">
      <w:start w:val="1"/>
      <w:numFmt w:val="bullet"/>
      <w:lvlText w:val=""/>
      <w:lvlJc w:val="left"/>
      <w:pPr>
        <w:ind w:left="8050" w:hanging="360"/>
      </w:pPr>
      <w:rPr>
        <w:rFonts w:ascii="Wingdings" w:hAnsi="Wingdings" w:hint="default"/>
      </w:rPr>
    </w:lvl>
  </w:abstractNum>
  <w:abstractNum w:abstractNumId="19" w15:restartNumberingAfterBreak="0">
    <w:nsid w:val="50FB7A10"/>
    <w:multiLevelType w:val="hybridMultilevel"/>
    <w:tmpl w:val="480C4B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1A15600"/>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33C7C4D"/>
    <w:multiLevelType w:val="hybridMultilevel"/>
    <w:tmpl w:val="D93C50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3762B34"/>
    <w:multiLevelType w:val="hybridMultilevel"/>
    <w:tmpl w:val="2C30A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7C42F9"/>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858696A"/>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96134C9"/>
    <w:multiLevelType w:val="hybridMultilevel"/>
    <w:tmpl w:val="A010F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A6E7E94"/>
    <w:multiLevelType w:val="hybridMultilevel"/>
    <w:tmpl w:val="6C1E22C0"/>
    <w:lvl w:ilvl="0" w:tplc="CC1A8BC6">
      <w:start w:val="23"/>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C3657EA"/>
    <w:multiLevelType w:val="hybridMultilevel"/>
    <w:tmpl w:val="D6BA18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3A44E4B"/>
    <w:multiLevelType w:val="hybridMultilevel"/>
    <w:tmpl w:val="C2B2C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439338F"/>
    <w:multiLevelType w:val="hybridMultilevel"/>
    <w:tmpl w:val="AF4A5F0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67364056"/>
    <w:multiLevelType w:val="hybridMultilevel"/>
    <w:tmpl w:val="E9366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BEB780F"/>
    <w:multiLevelType w:val="hybridMultilevel"/>
    <w:tmpl w:val="F1B09BFA"/>
    <w:lvl w:ilvl="0" w:tplc="004CE626">
      <w:start w:val="1"/>
      <w:numFmt w:val="decimal"/>
      <w:lvlText w:val="%1."/>
      <w:lvlJc w:val="left"/>
      <w:pPr>
        <w:ind w:left="786"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C5E1971"/>
    <w:multiLevelType w:val="hybridMultilevel"/>
    <w:tmpl w:val="8EC6C8C2"/>
    <w:lvl w:ilvl="0" w:tplc="C2364E9A">
      <w:start w:val="29"/>
      <w:numFmt w:val="decimal"/>
      <w:lvlText w:val="%1."/>
      <w:lvlJc w:val="left"/>
      <w:pPr>
        <w:ind w:left="928"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3" w15:restartNumberingAfterBreak="0">
    <w:nsid w:val="71A50702"/>
    <w:multiLevelType w:val="hybridMultilevel"/>
    <w:tmpl w:val="AF804DA6"/>
    <w:lvl w:ilvl="0" w:tplc="04150001">
      <w:start w:val="1"/>
      <w:numFmt w:val="bullet"/>
      <w:lvlText w:val=""/>
      <w:lvlJc w:val="left"/>
      <w:pPr>
        <w:ind w:left="2490" w:hanging="360"/>
      </w:pPr>
      <w:rPr>
        <w:rFonts w:ascii="Symbol" w:hAnsi="Symbol" w:hint="default"/>
      </w:rPr>
    </w:lvl>
    <w:lvl w:ilvl="1" w:tplc="04150003" w:tentative="1">
      <w:start w:val="1"/>
      <w:numFmt w:val="bullet"/>
      <w:lvlText w:val="o"/>
      <w:lvlJc w:val="left"/>
      <w:pPr>
        <w:ind w:left="3210" w:hanging="360"/>
      </w:pPr>
      <w:rPr>
        <w:rFonts w:ascii="Courier New" w:hAnsi="Courier New" w:cs="Courier New" w:hint="default"/>
      </w:rPr>
    </w:lvl>
    <w:lvl w:ilvl="2" w:tplc="04150005" w:tentative="1">
      <w:start w:val="1"/>
      <w:numFmt w:val="bullet"/>
      <w:lvlText w:val=""/>
      <w:lvlJc w:val="left"/>
      <w:pPr>
        <w:ind w:left="3930" w:hanging="360"/>
      </w:pPr>
      <w:rPr>
        <w:rFonts w:ascii="Wingdings" w:hAnsi="Wingdings" w:hint="default"/>
      </w:rPr>
    </w:lvl>
    <w:lvl w:ilvl="3" w:tplc="04150001" w:tentative="1">
      <w:start w:val="1"/>
      <w:numFmt w:val="bullet"/>
      <w:lvlText w:val=""/>
      <w:lvlJc w:val="left"/>
      <w:pPr>
        <w:ind w:left="4650" w:hanging="360"/>
      </w:pPr>
      <w:rPr>
        <w:rFonts w:ascii="Symbol" w:hAnsi="Symbol" w:hint="default"/>
      </w:rPr>
    </w:lvl>
    <w:lvl w:ilvl="4" w:tplc="04150003" w:tentative="1">
      <w:start w:val="1"/>
      <w:numFmt w:val="bullet"/>
      <w:lvlText w:val="o"/>
      <w:lvlJc w:val="left"/>
      <w:pPr>
        <w:ind w:left="5370" w:hanging="360"/>
      </w:pPr>
      <w:rPr>
        <w:rFonts w:ascii="Courier New" w:hAnsi="Courier New" w:cs="Courier New" w:hint="default"/>
      </w:rPr>
    </w:lvl>
    <w:lvl w:ilvl="5" w:tplc="04150005" w:tentative="1">
      <w:start w:val="1"/>
      <w:numFmt w:val="bullet"/>
      <w:lvlText w:val=""/>
      <w:lvlJc w:val="left"/>
      <w:pPr>
        <w:ind w:left="6090" w:hanging="360"/>
      </w:pPr>
      <w:rPr>
        <w:rFonts w:ascii="Wingdings" w:hAnsi="Wingdings" w:hint="default"/>
      </w:rPr>
    </w:lvl>
    <w:lvl w:ilvl="6" w:tplc="04150001" w:tentative="1">
      <w:start w:val="1"/>
      <w:numFmt w:val="bullet"/>
      <w:lvlText w:val=""/>
      <w:lvlJc w:val="left"/>
      <w:pPr>
        <w:ind w:left="6810" w:hanging="360"/>
      </w:pPr>
      <w:rPr>
        <w:rFonts w:ascii="Symbol" w:hAnsi="Symbol" w:hint="default"/>
      </w:rPr>
    </w:lvl>
    <w:lvl w:ilvl="7" w:tplc="04150003" w:tentative="1">
      <w:start w:val="1"/>
      <w:numFmt w:val="bullet"/>
      <w:lvlText w:val="o"/>
      <w:lvlJc w:val="left"/>
      <w:pPr>
        <w:ind w:left="7530" w:hanging="360"/>
      </w:pPr>
      <w:rPr>
        <w:rFonts w:ascii="Courier New" w:hAnsi="Courier New" w:cs="Courier New" w:hint="default"/>
      </w:rPr>
    </w:lvl>
    <w:lvl w:ilvl="8" w:tplc="04150005" w:tentative="1">
      <w:start w:val="1"/>
      <w:numFmt w:val="bullet"/>
      <w:lvlText w:val=""/>
      <w:lvlJc w:val="left"/>
      <w:pPr>
        <w:ind w:left="8250" w:hanging="360"/>
      </w:pPr>
      <w:rPr>
        <w:rFonts w:ascii="Wingdings" w:hAnsi="Wingdings" w:hint="default"/>
      </w:rPr>
    </w:lvl>
  </w:abstractNum>
  <w:abstractNum w:abstractNumId="34" w15:restartNumberingAfterBreak="0">
    <w:nsid w:val="7E694A13"/>
    <w:multiLevelType w:val="hybridMultilevel"/>
    <w:tmpl w:val="12ACAA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15"/>
  </w:num>
  <w:num w:numId="4">
    <w:abstractNumId w:val="8"/>
  </w:num>
  <w:num w:numId="5">
    <w:abstractNumId w:val="20"/>
  </w:num>
  <w:num w:numId="6">
    <w:abstractNumId w:val="26"/>
  </w:num>
  <w:num w:numId="7">
    <w:abstractNumId w:val="32"/>
  </w:num>
  <w:num w:numId="8">
    <w:abstractNumId w:val="14"/>
  </w:num>
  <w:num w:numId="9">
    <w:abstractNumId w:val="11"/>
  </w:num>
  <w:num w:numId="10">
    <w:abstractNumId w:val="27"/>
  </w:num>
  <w:num w:numId="11">
    <w:abstractNumId w:val="10"/>
  </w:num>
  <w:num w:numId="12">
    <w:abstractNumId w:val="21"/>
  </w:num>
  <w:num w:numId="13">
    <w:abstractNumId w:val="16"/>
  </w:num>
  <w:num w:numId="14">
    <w:abstractNumId w:val="24"/>
  </w:num>
  <w:num w:numId="15">
    <w:abstractNumId w:val="23"/>
  </w:num>
  <w:num w:numId="16">
    <w:abstractNumId w:val="17"/>
  </w:num>
  <w:num w:numId="17">
    <w:abstractNumId w:val="5"/>
  </w:num>
  <w:num w:numId="18">
    <w:abstractNumId w:val="9"/>
  </w:num>
  <w:num w:numId="19">
    <w:abstractNumId w:val="7"/>
  </w:num>
  <w:num w:numId="20">
    <w:abstractNumId w:val="22"/>
  </w:num>
  <w:num w:numId="21">
    <w:abstractNumId w:val="30"/>
  </w:num>
  <w:num w:numId="22">
    <w:abstractNumId w:val="6"/>
  </w:num>
  <w:num w:numId="23">
    <w:abstractNumId w:val="34"/>
  </w:num>
  <w:num w:numId="24">
    <w:abstractNumId w:val="19"/>
  </w:num>
  <w:num w:numId="25">
    <w:abstractNumId w:val="13"/>
  </w:num>
  <w:num w:numId="26">
    <w:abstractNumId w:val="33"/>
  </w:num>
  <w:num w:numId="27">
    <w:abstractNumId w:val="18"/>
  </w:num>
  <w:num w:numId="28">
    <w:abstractNumId w:val="29"/>
  </w:num>
  <w:num w:numId="29">
    <w:abstractNumId w:val="28"/>
  </w:num>
  <w:num w:numId="30">
    <w:abstractNumId w:val="25"/>
  </w:num>
  <w:num w:numId="31">
    <w:abstractNumId w:val="12"/>
  </w:num>
  <w:num w:numId="32">
    <w:abstractNumId w:val="3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7A6"/>
    <w:rsid w:val="0001385B"/>
    <w:rsid w:val="000236DB"/>
    <w:rsid w:val="0003403B"/>
    <w:rsid w:val="0003473F"/>
    <w:rsid w:val="00041E4B"/>
    <w:rsid w:val="000439CB"/>
    <w:rsid w:val="00062621"/>
    <w:rsid w:val="00063146"/>
    <w:rsid w:val="0006500D"/>
    <w:rsid w:val="0006612C"/>
    <w:rsid w:val="000800FB"/>
    <w:rsid w:val="00082567"/>
    <w:rsid w:val="000855FF"/>
    <w:rsid w:val="000872C6"/>
    <w:rsid w:val="00092074"/>
    <w:rsid w:val="000A01C5"/>
    <w:rsid w:val="000A42E2"/>
    <w:rsid w:val="000B3F15"/>
    <w:rsid w:val="000C38A6"/>
    <w:rsid w:val="000D0B99"/>
    <w:rsid w:val="000D6578"/>
    <w:rsid w:val="000E296E"/>
    <w:rsid w:val="00106FA1"/>
    <w:rsid w:val="00107E9C"/>
    <w:rsid w:val="00127C35"/>
    <w:rsid w:val="00153000"/>
    <w:rsid w:val="00154D4A"/>
    <w:rsid w:val="001703BB"/>
    <w:rsid w:val="00186665"/>
    <w:rsid w:val="00187F3C"/>
    <w:rsid w:val="001903D2"/>
    <w:rsid w:val="00195D24"/>
    <w:rsid w:val="001A26B2"/>
    <w:rsid w:val="001B4B21"/>
    <w:rsid w:val="001C5AC0"/>
    <w:rsid w:val="001D7920"/>
    <w:rsid w:val="001F722D"/>
    <w:rsid w:val="001F741A"/>
    <w:rsid w:val="00207FD7"/>
    <w:rsid w:val="00224229"/>
    <w:rsid w:val="00226290"/>
    <w:rsid w:val="00226C7E"/>
    <w:rsid w:val="00230493"/>
    <w:rsid w:val="002418CF"/>
    <w:rsid w:val="00243245"/>
    <w:rsid w:val="0024686D"/>
    <w:rsid w:val="00252F4E"/>
    <w:rsid w:val="00264D89"/>
    <w:rsid w:val="00275E43"/>
    <w:rsid w:val="002764C3"/>
    <w:rsid w:val="00281C87"/>
    <w:rsid w:val="00297630"/>
    <w:rsid w:val="002B1075"/>
    <w:rsid w:val="002B10C5"/>
    <w:rsid w:val="002D1DD6"/>
    <w:rsid w:val="002D4C92"/>
    <w:rsid w:val="002E6120"/>
    <w:rsid w:val="002E7641"/>
    <w:rsid w:val="00315266"/>
    <w:rsid w:val="0031723C"/>
    <w:rsid w:val="00330BAA"/>
    <w:rsid w:val="00336D33"/>
    <w:rsid w:val="0035006A"/>
    <w:rsid w:val="003502EB"/>
    <w:rsid w:val="00361E18"/>
    <w:rsid w:val="00372472"/>
    <w:rsid w:val="003816D4"/>
    <w:rsid w:val="00386076"/>
    <w:rsid w:val="00386BDE"/>
    <w:rsid w:val="003870C0"/>
    <w:rsid w:val="00396262"/>
    <w:rsid w:val="00397214"/>
    <w:rsid w:val="003A130B"/>
    <w:rsid w:val="003A5949"/>
    <w:rsid w:val="003A61A6"/>
    <w:rsid w:val="003A635A"/>
    <w:rsid w:val="003A6767"/>
    <w:rsid w:val="003B14A6"/>
    <w:rsid w:val="003C75EC"/>
    <w:rsid w:val="003D437E"/>
    <w:rsid w:val="003F1894"/>
    <w:rsid w:val="003F25EF"/>
    <w:rsid w:val="003F65D0"/>
    <w:rsid w:val="00420195"/>
    <w:rsid w:val="0042141B"/>
    <w:rsid w:val="00431206"/>
    <w:rsid w:val="00444EC2"/>
    <w:rsid w:val="004537A6"/>
    <w:rsid w:val="004559EB"/>
    <w:rsid w:val="00473C7F"/>
    <w:rsid w:val="00480ADA"/>
    <w:rsid w:val="00482C2F"/>
    <w:rsid w:val="004950AC"/>
    <w:rsid w:val="004A3639"/>
    <w:rsid w:val="004A4815"/>
    <w:rsid w:val="004A4DB7"/>
    <w:rsid w:val="004A5A93"/>
    <w:rsid w:val="004B19AD"/>
    <w:rsid w:val="004B3A6E"/>
    <w:rsid w:val="004B5214"/>
    <w:rsid w:val="004B5E68"/>
    <w:rsid w:val="004C041B"/>
    <w:rsid w:val="004D22FC"/>
    <w:rsid w:val="004D3253"/>
    <w:rsid w:val="004D4C72"/>
    <w:rsid w:val="004D6C65"/>
    <w:rsid w:val="004E16B2"/>
    <w:rsid w:val="00505CFB"/>
    <w:rsid w:val="0052523F"/>
    <w:rsid w:val="005318C1"/>
    <w:rsid w:val="00534EFA"/>
    <w:rsid w:val="0054058A"/>
    <w:rsid w:val="005439ED"/>
    <w:rsid w:val="005518B8"/>
    <w:rsid w:val="00555EF8"/>
    <w:rsid w:val="0055762C"/>
    <w:rsid w:val="0057034C"/>
    <w:rsid w:val="00581059"/>
    <w:rsid w:val="005838E5"/>
    <w:rsid w:val="00585CE5"/>
    <w:rsid w:val="00595A76"/>
    <w:rsid w:val="005A233B"/>
    <w:rsid w:val="005A6E64"/>
    <w:rsid w:val="005C2DEE"/>
    <w:rsid w:val="005C6D9B"/>
    <w:rsid w:val="00602393"/>
    <w:rsid w:val="00604D5A"/>
    <w:rsid w:val="00610E21"/>
    <w:rsid w:val="00617EC5"/>
    <w:rsid w:val="006309BF"/>
    <w:rsid w:val="006359AC"/>
    <w:rsid w:val="00640693"/>
    <w:rsid w:val="00647553"/>
    <w:rsid w:val="00660D6E"/>
    <w:rsid w:val="00662669"/>
    <w:rsid w:val="00682BFE"/>
    <w:rsid w:val="006C132C"/>
    <w:rsid w:val="006E0039"/>
    <w:rsid w:val="006E09BB"/>
    <w:rsid w:val="006F4B69"/>
    <w:rsid w:val="00707A9A"/>
    <w:rsid w:val="00716F0E"/>
    <w:rsid w:val="00720E8E"/>
    <w:rsid w:val="007407ED"/>
    <w:rsid w:val="00741D21"/>
    <w:rsid w:val="00743F4C"/>
    <w:rsid w:val="00743F62"/>
    <w:rsid w:val="007475D7"/>
    <w:rsid w:val="007508FF"/>
    <w:rsid w:val="00751EE5"/>
    <w:rsid w:val="00782D28"/>
    <w:rsid w:val="007833B2"/>
    <w:rsid w:val="00787556"/>
    <w:rsid w:val="00795D24"/>
    <w:rsid w:val="007A7D0E"/>
    <w:rsid w:val="007B4693"/>
    <w:rsid w:val="007B64B7"/>
    <w:rsid w:val="007C42CC"/>
    <w:rsid w:val="007D2398"/>
    <w:rsid w:val="007D336C"/>
    <w:rsid w:val="007D5E92"/>
    <w:rsid w:val="007E41E1"/>
    <w:rsid w:val="007F13C9"/>
    <w:rsid w:val="008028E8"/>
    <w:rsid w:val="00802F39"/>
    <w:rsid w:val="0082224E"/>
    <w:rsid w:val="00827157"/>
    <w:rsid w:val="008273A2"/>
    <w:rsid w:val="00827D3F"/>
    <w:rsid w:val="008518D5"/>
    <w:rsid w:val="008674A7"/>
    <w:rsid w:val="0087133A"/>
    <w:rsid w:val="00877102"/>
    <w:rsid w:val="0088133C"/>
    <w:rsid w:val="008A27D4"/>
    <w:rsid w:val="008A2B0D"/>
    <w:rsid w:val="008A75B4"/>
    <w:rsid w:val="008B0660"/>
    <w:rsid w:val="008B43EA"/>
    <w:rsid w:val="008B6348"/>
    <w:rsid w:val="008B76D8"/>
    <w:rsid w:val="008B79CC"/>
    <w:rsid w:val="008E4B96"/>
    <w:rsid w:val="008E779E"/>
    <w:rsid w:val="009029F8"/>
    <w:rsid w:val="00907DC8"/>
    <w:rsid w:val="00914129"/>
    <w:rsid w:val="00922BE9"/>
    <w:rsid w:val="00925ECB"/>
    <w:rsid w:val="009319E1"/>
    <w:rsid w:val="0093379E"/>
    <w:rsid w:val="00940170"/>
    <w:rsid w:val="00966E35"/>
    <w:rsid w:val="00973978"/>
    <w:rsid w:val="00980A6D"/>
    <w:rsid w:val="00984712"/>
    <w:rsid w:val="00990671"/>
    <w:rsid w:val="009943A2"/>
    <w:rsid w:val="009A2FE1"/>
    <w:rsid w:val="009A7895"/>
    <w:rsid w:val="009B0ED9"/>
    <w:rsid w:val="009B23AA"/>
    <w:rsid w:val="009B600A"/>
    <w:rsid w:val="009C0147"/>
    <w:rsid w:val="009D51C7"/>
    <w:rsid w:val="00A010C4"/>
    <w:rsid w:val="00A06BA0"/>
    <w:rsid w:val="00A12E1A"/>
    <w:rsid w:val="00A25AB7"/>
    <w:rsid w:val="00A37445"/>
    <w:rsid w:val="00A609DF"/>
    <w:rsid w:val="00A67CC0"/>
    <w:rsid w:val="00A75281"/>
    <w:rsid w:val="00A8133F"/>
    <w:rsid w:val="00A821D9"/>
    <w:rsid w:val="00A827FC"/>
    <w:rsid w:val="00A83419"/>
    <w:rsid w:val="00AA4EE4"/>
    <w:rsid w:val="00AB5925"/>
    <w:rsid w:val="00AD1994"/>
    <w:rsid w:val="00AD5F78"/>
    <w:rsid w:val="00AE0249"/>
    <w:rsid w:val="00AF0BE9"/>
    <w:rsid w:val="00AF3299"/>
    <w:rsid w:val="00AF7709"/>
    <w:rsid w:val="00B06439"/>
    <w:rsid w:val="00B20B77"/>
    <w:rsid w:val="00B3187B"/>
    <w:rsid w:val="00B33D13"/>
    <w:rsid w:val="00B4127D"/>
    <w:rsid w:val="00B632C5"/>
    <w:rsid w:val="00B65019"/>
    <w:rsid w:val="00B72884"/>
    <w:rsid w:val="00B73092"/>
    <w:rsid w:val="00B80BC2"/>
    <w:rsid w:val="00B83280"/>
    <w:rsid w:val="00B866E3"/>
    <w:rsid w:val="00B935A3"/>
    <w:rsid w:val="00BA1B97"/>
    <w:rsid w:val="00BA73B0"/>
    <w:rsid w:val="00BC771B"/>
    <w:rsid w:val="00BD6659"/>
    <w:rsid w:val="00BE7B7B"/>
    <w:rsid w:val="00BF4A7F"/>
    <w:rsid w:val="00C0379C"/>
    <w:rsid w:val="00C10E44"/>
    <w:rsid w:val="00C221B2"/>
    <w:rsid w:val="00C253BF"/>
    <w:rsid w:val="00C2669F"/>
    <w:rsid w:val="00C35C53"/>
    <w:rsid w:val="00C42329"/>
    <w:rsid w:val="00C455B9"/>
    <w:rsid w:val="00C55181"/>
    <w:rsid w:val="00C62F9D"/>
    <w:rsid w:val="00C64C0B"/>
    <w:rsid w:val="00C75220"/>
    <w:rsid w:val="00C77A43"/>
    <w:rsid w:val="00C83FFD"/>
    <w:rsid w:val="00C84DE2"/>
    <w:rsid w:val="00C94945"/>
    <w:rsid w:val="00C953A5"/>
    <w:rsid w:val="00CA2FC7"/>
    <w:rsid w:val="00CA4935"/>
    <w:rsid w:val="00CC1C73"/>
    <w:rsid w:val="00CC22CF"/>
    <w:rsid w:val="00CC378D"/>
    <w:rsid w:val="00CD1196"/>
    <w:rsid w:val="00CD5141"/>
    <w:rsid w:val="00CD64E3"/>
    <w:rsid w:val="00CE01A3"/>
    <w:rsid w:val="00CE0BB7"/>
    <w:rsid w:val="00CE31C4"/>
    <w:rsid w:val="00CE5680"/>
    <w:rsid w:val="00CF3443"/>
    <w:rsid w:val="00D1524D"/>
    <w:rsid w:val="00D15933"/>
    <w:rsid w:val="00D15F1D"/>
    <w:rsid w:val="00D333B9"/>
    <w:rsid w:val="00D34B80"/>
    <w:rsid w:val="00D5493A"/>
    <w:rsid w:val="00D61D89"/>
    <w:rsid w:val="00D73EB9"/>
    <w:rsid w:val="00D83B61"/>
    <w:rsid w:val="00D93C7F"/>
    <w:rsid w:val="00D97F42"/>
    <w:rsid w:val="00DA12A3"/>
    <w:rsid w:val="00DA1FA2"/>
    <w:rsid w:val="00DA4169"/>
    <w:rsid w:val="00DA6106"/>
    <w:rsid w:val="00DB1C4E"/>
    <w:rsid w:val="00DC0D2C"/>
    <w:rsid w:val="00DC4BC9"/>
    <w:rsid w:val="00DC7F16"/>
    <w:rsid w:val="00DF2B72"/>
    <w:rsid w:val="00DF3D22"/>
    <w:rsid w:val="00E065A8"/>
    <w:rsid w:val="00E1245E"/>
    <w:rsid w:val="00E27249"/>
    <w:rsid w:val="00E3150F"/>
    <w:rsid w:val="00E350B5"/>
    <w:rsid w:val="00E42DA8"/>
    <w:rsid w:val="00E50DAF"/>
    <w:rsid w:val="00E54929"/>
    <w:rsid w:val="00E72C94"/>
    <w:rsid w:val="00E73E7E"/>
    <w:rsid w:val="00E9757F"/>
    <w:rsid w:val="00EA2BCD"/>
    <w:rsid w:val="00EA6DEC"/>
    <w:rsid w:val="00EB5E99"/>
    <w:rsid w:val="00EC18E8"/>
    <w:rsid w:val="00EC32BE"/>
    <w:rsid w:val="00EC6DB9"/>
    <w:rsid w:val="00EC7C3F"/>
    <w:rsid w:val="00EE37A8"/>
    <w:rsid w:val="00EE4173"/>
    <w:rsid w:val="00EF0AFB"/>
    <w:rsid w:val="00F32718"/>
    <w:rsid w:val="00F33599"/>
    <w:rsid w:val="00F34EF1"/>
    <w:rsid w:val="00F368EF"/>
    <w:rsid w:val="00F4576E"/>
    <w:rsid w:val="00F61FA1"/>
    <w:rsid w:val="00F64181"/>
    <w:rsid w:val="00F65B8E"/>
    <w:rsid w:val="00F65D68"/>
    <w:rsid w:val="00F85098"/>
    <w:rsid w:val="00F95A0E"/>
    <w:rsid w:val="00FA2BC1"/>
    <w:rsid w:val="00FA3DE1"/>
    <w:rsid w:val="00FA424E"/>
    <w:rsid w:val="00FA47B5"/>
    <w:rsid w:val="00FA72BE"/>
    <w:rsid w:val="00FC4CE6"/>
    <w:rsid w:val="00FC6E7E"/>
    <w:rsid w:val="00FD3F05"/>
    <w:rsid w:val="00FE260C"/>
    <w:rsid w:val="00FF319F"/>
    <w:rsid w:val="00FF3B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13DCD0"/>
  <w15:docId w15:val="{60834F63-6058-45F9-9F77-9C26A0E2B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C6D9B"/>
  </w:style>
  <w:style w:type="paragraph" w:styleId="Nagwek1">
    <w:name w:val="heading 1"/>
    <w:basedOn w:val="Normalny"/>
    <w:next w:val="Normalny"/>
    <w:link w:val="Nagwek1Znak"/>
    <w:qFormat/>
    <w:rsid w:val="00D73EB9"/>
    <w:pPr>
      <w:keepNext/>
      <w:widowControl w:val="0"/>
      <w:numPr>
        <w:numId w:val="1"/>
      </w:numPr>
      <w:shd w:val="clear" w:color="auto" w:fill="FFFFFF"/>
      <w:suppressAutoHyphens/>
      <w:spacing w:after="0" w:line="240" w:lineRule="auto"/>
      <w:ind w:left="5" w:firstLine="0"/>
      <w:outlineLvl w:val="0"/>
    </w:pPr>
    <w:rPr>
      <w:rFonts w:ascii="Times New Roman" w:eastAsia="Andale Sans UI" w:hAnsi="Times New Roman" w:cs="Times New Roman"/>
      <w:b/>
      <w:bCs/>
      <w:kern w:val="1"/>
      <w:sz w:val="14"/>
      <w:szCs w:val="14"/>
      <w:lang w:eastAsia="pl-PL"/>
    </w:rPr>
  </w:style>
  <w:style w:type="paragraph" w:styleId="Nagwek2">
    <w:name w:val="heading 2"/>
    <w:basedOn w:val="Normalny"/>
    <w:next w:val="Normalny"/>
    <w:link w:val="Nagwek2Znak"/>
    <w:qFormat/>
    <w:rsid w:val="00D73EB9"/>
    <w:pPr>
      <w:keepNext/>
      <w:widowControl w:val="0"/>
      <w:numPr>
        <w:ilvl w:val="1"/>
        <w:numId w:val="1"/>
      </w:numPr>
      <w:shd w:val="clear" w:color="auto" w:fill="FFFFFF"/>
      <w:suppressAutoHyphens/>
      <w:spacing w:after="0" w:line="240" w:lineRule="auto"/>
      <w:ind w:left="10" w:firstLine="0"/>
      <w:outlineLvl w:val="1"/>
    </w:pPr>
    <w:rPr>
      <w:rFonts w:ascii="Times New Roman" w:eastAsia="Andale Sans UI" w:hAnsi="Times New Roman" w:cs="Times New Roman"/>
      <w:b/>
      <w:bCs/>
      <w:kern w:val="1"/>
      <w:sz w:val="14"/>
      <w:szCs w:val="14"/>
      <w:lang w:eastAsia="pl-PL"/>
    </w:rPr>
  </w:style>
  <w:style w:type="paragraph" w:styleId="Nagwek3">
    <w:name w:val="heading 3"/>
    <w:basedOn w:val="Normalny"/>
    <w:next w:val="Normalny"/>
    <w:link w:val="Nagwek3Znak"/>
    <w:qFormat/>
    <w:rsid w:val="00D73EB9"/>
    <w:pPr>
      <w:keepNext/>
      <w:widowControl w:val="0"/>
      <w:numPr>
        <w:ilvl w:val="2"/>
        <w:numId w:val="1"/>
      </w:numPr>
      <w:shd w:val="clear" w:color="auto" w:fill="FFFFFF"/>
      <w:suppressAutoHyphens/>
      <w:spacing w:after="0" w:line="240" w:lineRule="auto"/>
      <w:ind w:left="0" w:right="140" w:firstLine="0"/>
      <w:jc w:val="center"/>
      <w:outlineLvl w:val="2"/>
    </w:pPr>
    <w:rPr>
      <w:rFonts w:ascii="Times New Roman" w:eastAsia="Andale Sans UI" w:hAnsi="Times New Roman" w:cs="Arial"/>
      <w:b/>
      <w:spacing w:val="-3"/>
      <w:kern w:val="1"/>
      <w:sz w:val="20"/>
      <w:szCs w:val="24"/>
      <w:lang w:eastAsia="pl-PL"/>
    </w:rPr>
  </w:style>
  <w:style w:type="paragraph" w:styleId="Nagwek4">
    <w:name w:val="heading 4"/>
    <w:basedOn w:val="Normalny"/>
    <w:next w:val="Normalny"/>
    <w:link w:val="Nagwek4Znak"/>
    <w:qFormat/>
    <w:rsid w:val="00D73EB9"/>
    <w:pPr>
      <w:keepNext/>
      <w:widowControl w:val="0"/>
      <w:numPr>
        <w:ilvl w:val="3"/>
        <w:numId w:val="1"/>
      </w:numPr>
      <w:suppressAutoHyphens/>
      <w:spacing w:after="0" w:line="240" w:lineRule="auto"/>
      <w:jc w:val="center"/>
      <w:outlineLvl w:val="3"/>
    </w:pPr>
    <w:rPr>
      <w:rFonts w:ascii="Times New Roman" w:eastAsia="Arial Unicode MS" w:hAnsi="Times New Roman" w:cs="Times New Roman"/>
      <w:b/>
      <w:kern w:val="1"/>
      <w:sz w:val="28"/>
      <w:szCs w:val="24"/>
      <w:lang w:eastAsia="pl-PL"/>
    </w:rPr>
  </w:style>
  <w:style w:type="paragraph" w:styleId="Nagwek5">
    <w:name w:val="heading 5"/>
    <w:basedOn w:val="Normalny"/>
    <w:next w:val="Normalny"/>
    <w:link w:val="Nagwek5Znak"/>
    <w:qFormat/>
    <w:rsid w:val="00D73EB9"/>
    <w:pPr>
      <w:keepNext/>
      <w:widowControl w:val="0"/>
      <w:numPr>
        <w:ilvl w:val="4"/>
        <w:numId w:val="1"/>
      </w:numPr>
      <w:shd w:val="clear" w:color="auto" w:fill="FFFFFF"/>
      <w:suppressAutoHyphens/>
      <w:spacing w:after="0" w:line="240" w:lineRule="auto"/>
      <w:ind w:left="0" w:right="140" w:firstLine="0"/>
      <w:outlineLvl w:val="4"/>
    </w:pPr>
    <w:rPr>
      <w:rFonts w:ascii="Times New Roman" w:eastAsia="Andale Sans UI" w:hAnsi="Times New Roman" w:cs="Arial"/>
      <w:b/>
      <w:bCs/>
      <w:kern w:val="1"/>
      <w:sz w:val="20"/>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73EB9"/>
    <w:rPr>
      <w:rFonts w:ascii="Times New Roman" w:eastAsia="Andale Sans UI" w:hAnsi="Times New Roman" w:cs="Times New Roman"/>
      <w:b/>
      <w:bCs/>
      <w:kern w:val="1"/>
      <w:sz w:val="14"/>
      <w:szCs w:val="14"/>
      <w:shd w:val="clear" w:color="auto" w:fill="FFFFFF"/>
      <w:lang w:eastAsia="pl-PL"/>
    </w:rPr>
  </w:style>
  <w:style w:type="character" w:customStyle="1" w:styleId="Nagwek2Znak">
    <w:name w:val="Nagłówek 2 Znak"/>
    <w:basedOn w:val="Domylnaczcionkaakapitu"/>
    <w:link w:val="Nagwek2"/>
    <w:rsid w:val="00D73EB9"/>
    <w:rPr>
      <w:rFonts w:ascii="Times New Roman" w:eastAsia="Andale Sans UI" w:hAnsi="Times New Roman" w:cs="Times New Roman"/>
      <w:b/>
      <w:bCs/>
      <w:kern w:val="1"/>
      <w:sz w:val="14"/>
      <w:szCs w:val="14"/>
      <w:shd w:val="clear" w:color="auto" w:fill="FFFFFF"/>
      <w:lang w:eastAsia="pl-PL"/>
    </w:rPr>
  </w:style>
  <w:style w:type="character" w:customStyle="1" w:styleId="Nagwek3Znak">
    <w:name w:val="Nagłówek 3 Znak"/>
    <w:basedOn w:val="Domylnaczcionkaakapitu"/>
    <w:link w:val="Nagwek3"/>
    <w:rsid w:val="00D73EB9"/>
    <w:rPr>
      <w:rFonts w:ascii="Times New Roman" w:eastAsia="Andale Sans UI" w:hAnsi="Times New Roman" w:cs="Arial"/>
      <w:b/>
      <w:spacing w:val="-3"/>
      <w:kern w:val="1"/>
      <w:sz w:val="20"/>
      <w:szCs w:val="24"/>
      <w:shd w:val="clear" w:color="auto" w:fill="FFFFFF"/>
      <w:lang w:eastAsia="pl-PL"/>
    </w:rPr>
  </w:style>
  <w:style w:type="character" w:customStyle="1" w:styleId="Nagwek4Znak">
    <w:name w:val="Nagłówek 4 Znak"/>
    <w:basedOn w:val="Domylnaczcionkaakapitu"/>
    <w:link w:val="Nagwek4"/>
    <w:rsid w:val="00D73EB9"/>
    <w:rPr>
      <w:rFonts w:ascii="Times New Roman" w:eastAsia="Arial Unicode MS" w:hAnsi="Times New Roman" w:cs="Times New Roman"/>
      <w:b/>
      <w:kern w:val="1"/>
      <w:sz w:val="28"/>
      <w:szCs w:val="24"/>
      <w:lang w:eastAsia="pl-PL"/>
    </w:rPr>
  </w:style>
  <w:style w:type="character" w:customStyle="1" w:styleId="Nagwek5Znak">
    <w:name w:val="Nagłówek 5 Znak"/>
    <w:basedOn w:val="Domylnaczcionkaakapitu"/>
    <w:link w:val="Nagwek5"/>
    <w:rsid w:val="00D73EB9"/>
    <w:rPr>
      <w:rFonts w:ascii="Times New Roman" w:eastAsia="Andale Sans UI" w:hAnsi="Times New Roman" w:cs="Arial"/>
      <w:b/>
      <w:bCs/>
      <w:kern w:val="1"/>
      <w:sz w:val="20"/>
      <w:szCs w:val="24"/>
      <w:shd w:val="clear" w:color="auto" w:fill="FFFFFF"/>
      <w:lang w:eastAsia="pl-PL"/>
    </w:rPr>
  </w:style>
  <w:style w:type="character" w:customStyle="1" w:styleId="WW8Num2z0">
    <w:name w:val="WW8Num2z0"/>
    <w:rsid w:val="00D73EB9"/>
    <w:rPr>
      <w:rFonts w:ascii="Wingdings 2" w:hAnsi="Wingdings 2" w:cs="OpenSymbol"/>
    </w:rPr>
  </w:style>
  <w:style w:type="character" w:customStyle="1" w:styleId="WW8Num2z1">
    <w:name w:val="WW8Num2z1"/>
    <w:rsid w:val="00D73EB9"/>
    <w:rPr>
      <w:rFonts w:ascii="OpenSymbol" w:hAnsi="OpenSymbol" w:cs="OpenSymbol"/>
    </w:rPr>
  </w:style>
  <w:style w:type="character" w:customStyle="1" w:styleId="WW8Num3z0">
    <w:name w:val="WW8Num3z0"/>
    <w:rsid w:val="00D73EB9"/>
    <w:rPr>
      <w:rFonts w:ascii="Times New Roman" w:hAnsi="Times New Roman" w:cs="Times New Roman"/>
    </w:rPr>
  </w:style>
  <w:style w:type="character" w:customStyle="1" w:styleId="WW8Num4z0">
    <w:name w:val="WW8Num4z0"/>
    <w:rsid w:val="00D73EB9"/>
    <w:rPr>
      <w:rFonts w:ascii="Tahoma" w:hAnsi="Tahoma" w:cs="Tahoma"/>
    </w:rPr>
  </w:style>
  <w:style w:type="character" w:customStyle="1" w:styleId="Absatz-Standardschriftart">
    <w:name w:val="Absatz-Standardschriftart"/>
    <w:rsid w:val="00D73EB9"/>
  </w:style>
  <w:style w:type="character" w:customStyle="1" w:styleId="WW-Absatz-Standardschriftart">
    <w:name w:val="WW-Absatz-Standardschriftart"/>
    <w:rsid w:val="00D73EB9"/>
  </w:style>
  <w:style w:type="character" w:customStyle="1" w:styleId="WW-Absatz-Standardschriftart1">
    <w:name w:val="WW-Absatz-Standardschriftart1"/>
    <w:rsid w:val="00D73EB9"/>
  </w:style>
  <w:style w:type="character" w:customStyle="1" w:styleId="WW-Absatz-Standardschriftart11">
    <w:name w:val="WW-Absatz-Standardschriftart11"/>
    <w:rsid w:val="00D73EB9"/>
  </w:style>
  <w:style w:type="character" w:customStyle="1" w:styleId="WW-Absatz-Standardschriftart111">
    <w:name w:val="WW-Absatz-Standardschriftart111"/>
    <w:rsid w:val="00D73EB9"/>
  </w:style>
  <w:style w:type="character" w:customStyle="1" w:styleId="Domylnaczcionkaakapitu1">
    <w:name w:val="Domyślna czcionka akapitu1"/>
    <w:rsid w:val="00D73EB9"/>
  </w:style>
  <w:style w:type="character" w:customStyle="1" w:styleId="WW-Absatz-Standardschriftart1111">
    <w:name w:val="WW-Absatz-Standardschriftart1111"/>
    <w:rsid w:val="00D73EB9"/>
  </w:style>
  <w:style w:type="character" w:customStyle="1" w:styleId="WW-Absatz-Standardschriftart11111">
    <w:name w:val="WW-Absatz-Standardschriftart11111"/>
    <w:rsid w:val="00D73EB9"/>
  </w:style>
  <w:style w:type="character" w:customStyle="1" w:styleId="WW-Absatz-Standardschriftart111111">
    <w:name w:val="WW-Absatz-Standardschriftart111111"/>
    <w:rsid w:val="00D73EB9"/>
  </w:style>
  <w:style w:type="character" w:customStyle="1" w:styleId="WW-Absatz-Standardschriftart1111111">
    <w:name w:val="WW-Absatz-Standardschriftart1111111"/>
    <w:rsid w:val="00D73EB9"/>
  </w:style>
  <w:style w:type="character" w:customStyle="1" w:styleId="WW-Absatz-Standardschriftart11111111">
    <w:name w:val="WW-Absatz-Standardschriftart11111111"/>
    <w:rsid w:val="00D73EB9"/>
  </w:style>
  <w:style w:type="character" w:customStyle="1" w:styleId="WW-Absatz-Standardschriftart111111111">
    <w:name w:val="WW-Absatz-Standardschriftart111111111"/>
    <w:rsid w:val="00D73EB9"/>
  </w:style>
  <w:style w:type="character" w:customStyle="1" w:styleId="WW-Absatz-Standardschriftart1111111111">
    <w:name w:val="WW-Absatz-Standardschriftart1111111111"/>
    <w:rsid w:val="00D73EB9"/>
  </w:style>
  <w:style w:type="character" w:customStyle="1" w:styleId="Symbolewypunktowania">
    <w:name w:val="Symbole wypunktowania"/>
    <w:rsid w:val="00D73EB9"/>
    <w:rPr>
      <w:rFonts w:ascii="OpenSymbol" w:eastAsia="OpenSymbol" w:hAnsi="OpenSymbol" w:cs="OpenSymbol"/>
    </w:rPr>
  </w:style>
  <w:style w:type="paragraph" w:customStyle="1" w:styleId="Nagwek20">
    <w:name w:val="Nagłówek2"/>
    <w:basedOn w:val="Normalny"/>
    <w:next w:val="Tekstpodstawowy"/>
    <w:rsid w:val="00D73EB9"/>
    <w:pPr>
      <w:keepNext/>
      <w:widowControl w:val="0"/>
      <w:suppressAutoHyphens/>
      <w:spacing w:before="240" w:after="120" w:line="240" w:lineRule="auto"/>
    </w:pPr>
    <w:rPr>
      <w:rFonts w:ascii="Arial" w:eastAsia="Lucida Sans Unicode" w:hAnsi="Arial" w:cs="Mangal"/>
      <w:kern w:val="1"/>
      <w:sz w:val="28"/>
      <w:szCs w:val="28"/>
      <w:lang w:eastAsia="pl-PL"/>
    </w:rPr>
  </w:style>
  <w:style w:type="paragraph" w:styleId="Tekstpodstawowy">
    <w:name w:val="Body Text"/>
    <w:basedOn w:val="Normalny"/>
    <w:link w:val="TekstpodstawowyZnak"/>
    <w:rsid w:val="00D73EB9"/>
    <w:pPr>
      <w:widowControl w:val="0"/>
      <w:suppressAutoHyphens/>
      <w:spacing w:after="120" w:line="240" w:lineRule="auto"/>
    </w:pPr>
    <w:rPr>
      <w:rFonts w:ascii="Times New Roman" w:eastAsia="Andale Sans UI" w:hAnsi="Times New Roman" w:cs="Times New Roman"/>
      <w:kern w:val="1"/>
      <w:sz w:val="24"/>
      <w:szCs w:val="24"/>
      <w:lang w:eastAsia="pl-PL"/>
    </w:rPr>
  </w:style>
  <w:style w:type="character" w:customStyle="1" w:styleId="TekstpodstawowyZnak">
    <w:name w:val="Tekst podstawowy Znak"/>
    <w:basedOn w:val="Domylnaczcionkaakapitu"/>
    <w:link w:val="Tekstpodstawowy"/>
    <w:rsid w:val="00D73EB9"/>
    <w:rPr>
      <w:rFonts w:ascii="Times New Roman" w:eastAsia="Andale Sans UI" w:hAnsi="Times New Roman" w:cs="Times New Roman"/>
      <w:kern w:val="1"/>
      <w:sz w:val="24"/>
      <w:szCs w:val="24"/>
      <w:lang w:eastAsia="pl-PL"/>
    </w:rPr>
  </w:style>
  <w:style w:type="paragraph" w:styleId="Lista">
    <w:name w:val="List"/>
    <w:basedOn w:val="Tekstpodstawowy"/>
    <w:rsid w:val="00D73EB9"/>
    <w:rPr>
      <w:rFonts w:cs="Tahoma"/>
    </w:rPr>
  </w:style>
  <w:style w:type="paragraph" w:customStyle="1" w:styleId="Podpis2">
    <w:name w:val="Podpis2"/>
    <w:basedOn w:val="Normalny"/>
    <w:rsid w:val="00D73EB9"/>
    <w:pPr>
      <w:widowControl w:val="0"/>
      <w:suppressLineNumbers/>
      <w:suppressAutoHyphens/>
      <w:spacing w:before="120" w:after="120" w:line="240" w:lineRule="auto"/>
    </w:pPr>
    <w:rPr>
      <w:rFonts w:ascii="Times New Roman" w:eastAsia="Andale Sans UI" w:hAnsi="Times New Roman" w:cs="Mangal"/>
      <w:i/>
      <w:iCs/>
      <w:kern w:val="1"/>
      <w:sz w:val="24"/>
      <w:szCs w:val="24"/>
      <w:lang w:eastAsia="pl-PL"/>
    </w:rPr>
  </w:style>
  <w:style w:type="paragraph" w:customStyle="1" w:styleId="Indeks">
    <w:name w:val="Indeks"/>
    <w:basedOn w:val="Normalny"/>
    <w:rsid w:val="00D73EB9"/>
    <w:pPr>
      <w:widowControl w:val="0"/>
      <w:suppressLineNumbers/>
      <w:suppressAutoHyphens/>
      <w:spacing w:after="0" w:line="240" w:lineRule="auto"/>
    </w:pPr>
    <w:rPr>
      <w:rFonts w:ascii="Times New Roman" w:eastAsia="Andale Sans UI" w:hAnsi="Times New Roman" w:cs="Tahoma"/>
      <w:kern w:val="1"/>
      <w:sz w:val="24"/>
      <w:szCs w:val="24"/>
      <w:lang w:eastAsia="pl-PL"/>
    </w:rPr>
  </w:style>
  <w:style w:type="paragraph" w:customStyle="1" w:styleId="Nagwek10">
    <w:name w:val="Nagłówek1"/>
    <w:basedOn w:val="Normalny"/>
    <w:next w:val="Tekstpodstawowy"/>
    <w:rsid w:val="00D73EB9"/>
    <w:pPr>
      <w:keepNext/>
      <w:widowControl w:val="0"/>
      <w:suppressAutoHyphens/>
      <w:spacing w:before="240" w:after="120" w:line="240" w:lineRule="auto"/>
    </w:pPr>
    <w:rPr>
      <w:rFonts w:ascii="Arial" w:eastAsia="Lucida Sans Unicode" w:hAnsi="Arial" w:cs="Mangal"/>
      <w:kern w:val="1"/>
      <w:sz w:val="28"/>
      <w:szCs w:val="28"/>
      <w:lang w:eastAsia="pl-PL"/>
    </w:rPr>
  </w:style>
  <w:style w:type="paragraph" w:customStyle="1" w:styleId="Podpis1">
    <w:name w:val="Podpis1"/>
    <w:basedOn w:val="Normalny"/>
    <w:rsid w:val="00D73EB9"/>
    <w:pPr>
      <w:widowControl w:val="0"/>
      <w:suppressLineNumbers/>
      <w:suppressAutoHyphens/>
      <w:spacing w:before="120" w:after="120" w:line="240" w:lineRule="auto"/>
    </w:pPr>
    <w:rPr>
      <w:rFonts w:ascii="Times New Roman" w:eastAsia="Andale Sans UI" w:hAnsi="Times New Roman" w:cs="Tahoma"/>
      <w:i/>
      <w:iCs/>
      <w:kern w:val="1"/>
      <w:sz w:val="24"/>
      <w:szCs w:val="24"/>
      <w:lang w:eastAsia="pl-PL"/>
    </w:rPr>
  </w:style>
  <w:style w:type="paragraph" w:styleId="Nagwek">
    <w:name w:val="header"/>
    <w:basedOn w:val="Normalny"/>
    <w:next w:val="Tekstpodstawowy"/>
    <w:link w:val="NagwekZnak"/>
    <w:uiPriority w:val="99"/>
    <w:rsid w:val="00D73EB9"/>
    <w:pPr>
      <w:keepNext/>
      <w:widowControl w:val="0"/>
      <w:suppressAutoHyphens/>
      <w:spacing w:before="240" w:after="120" w:line="240" w:lineRule="auto"/>
    </w:pPr>
    <w:rPr>
      <w:rFonts w:ascii="Arial" w:eastAsia="Andale Sans UI" w:hAnsi="Arial" w:cs="Times New Roman"/>
      <w:kern w:val="1"/>
      <w:sz w:val="28"/>
      <w:szCs w:val="28"/>
      <w:lang w:eastAsia="pl-PL"/>
    </w:rPr>
  </w:style>
  <w:style w:type="character" w:customStyle="1" w:styleId="NagwekZnak">
    <w:name w:val="Nagłówek Znak"/>
    <w:basedOn w:val="Domylnaczcionkaakapitu"/>
    <w:link w:val="Nagwek"/>
    <w:uiPriority w:val="99"/>
    <w:rsid w:val="00D73EB9"/>
    <w:rPr>
      <w:rFonts w:ascii="Arial" w:eastAsia="Andale Sans UI" w:hAnsi="Arial" w:cs="Times New Roman"/>
      <w:kern w:val="1"/>
      <w:sz w:val="28"/>
      <w:szCs w:val="28"/>
      <w:lang w:eastAsia="pl-PL"/>
    </w:rPr>
  </w:style>
  <w:style w:type="paragraph" w:customStyle="1" w:styleId="Zawartotabeli">
    <w:name w:val="Zawartość tabeli"/>
    <w:basedOn w:val="Normalny"/>
    <w:rsid w:val="00D73EB9"/>
    <w:pPr>
      <w:widowControl w:val="0"/>
      <w:suppressLineNumbers/>
      <w:suppressAutoHyphens/>
      <w:spacing w:after="0" w:line="240" w:lineRule="auto"/>
    </w:pPr>
    <w:rPr>
      <w:rFonts w:ascii="Times New Roman" w:eastAsia="Andale Sans UI" w:hAnsi="Times New Roman" w:cs="Times New Roman"/>
      <w:kern w:val="1"/>
      <w:sz w:val="24"/>
      <w:szCs w:val="24"/>
      <w:lang w:eastAsia="pl-PL"/>
    </w:rPr>
  </w:style>
  <w:style w:type="paragraph" w:customStyle="1" w:styleId="Nagwektabeli">
    <w:name w:val="Nagłówek tabeli"/>
    <w:basedOn w:val="Zawartotabeli"/>
    <w:rsid w:val="00D73EB9"/>
    <w:pPr>
      <w:jc w:val="center"/>
    </w:pPr>
    <w:rPr>
      <w:b/>
      <w:bCs/>
    </w:rPr>
  </w:style>
  <w:style w:type="paragraph" w:customStyle="1" w:styleId="Skrconyadreszwrotny">
    <w:name w:val="Skrócony adres zwrotny"/>
    <w:basedOn w:val="Normalny"/>
    <w:rsid w:val="00D73EB9"/>
    <w:pPr>
      <w:widowControl w:val="0"/>
      <w:suppressAutoHyphens/>
      <w:spacing w:after="0" w:line="240" w:lineRule="auto"/>
    </w:pPr>
    <w:rPr>
      <w:rFonts w:ascii="Times New Roman" w:eastAsia="Andale Sans UI" w:hAnsi="Times New Roman" w:cs="Times New Roman"/>
      <w:kern w:val="1"/>
      <w:sz w:val="24"/>
      <w:szCs w:val="20"/>
      <w:lang w:eastAsia="pl-PL"/>
    </w:rPr>
  </w:style>
  <w:style w:type="paragraph" w:customStyle="1" w:styleId="Lista-kontynuacja21">
    <w:name w:val="Lista - kontynuacja 21"/>
    <w:basedOn w:val="Normalny"/>
    <w:rsid w:val="00D73EB9"/>
    <w:pPr>
      <w:widowControl w:val="0"/>
      <w:suppressAutoHyphens/>
      <w:spacing w:after="120" w:line="240" w:lineRule="auto"/>
      <w:ind w:left="566"/>
    </w:pPr>
    <w:rPr>
      <w:rFonts w:ascii="Times New Roman" w:eastAsia="Andale Sans UI" w:hAnsi="Times New Roman" w:cs="Times New Roman"/>
      <w:kern w:val="1"/>
      <w:sz w:val="24"/>
      <w:szCs w:val="24"/>
      <w:lang w:eastAsia="pl-PL"/>
    </w:rPr>
  </w:style>
  <w:style w:type="paragraph" w:styleId="Stopka">
    <w:name w:val="footer"/>
    <w:basedOn w:val="Normalny"/>
    <w:link w:val="StopkaZnak"/>
    <w:uiPriority w:val="99"/>
    <w:rsid w:val="00D73EB9"/>
    <w:pPr>
      <w:tabs>
        <w:tab w:val="center" w:pos="4536"/>
        <w:tab w:val="right" w:pos="9072"/>
      </w:tabs>
      <w:spacing w:after="0" w:line="240" w:lineRule="auto"/>
    </w:pPr>
    <w:rPr>
      <w:rFonts w:ascii="Times New Roman" w:eastAsia="Times New Roman" w:hAnsi="Times New Roman" w:cs="Times New Roman"/>
      <w:kern w:val="1"/>
      <w:sz w:val="20"/>
      <w:szCs w:val="20"/>
      <w:lang w:eastAsia="pl-PL"/>
    </w:rPr>
  </w:style>
  <w:style w:type="character" w:customStyle="1" w:styleId="StopkaZnak">
    <w:name w:val="Stopka Znak"/>
    <w:basedOn w:val="Domylnaczcionkaakapitu"/>
    <w:link w:val="Stopka"/>
    <w:uiPriority w:val="99"/>
    <w:rsid w:val="00D73EB9"/>
    <w:rPr>
      <w:rFonts w:ascii="Times New Roman" w:eastAsia="Times New Roman" w:hAnsi="Times New Roman" w:cs="Times New Roman"/>
      <w:kern w:val="1"/>
      <w:sz w:val="20"/>
      <w:szCs w:val="20"/>
      <w:lang w:eastAsia="pl-PL"/>
    </w:rPr>
  </w:style>
  <w:style w:type="paragraph" w:customStyle="1" w:styleId="AbsatzTableFormat">
    <w:name w:val="AbsatzTableFormat"/>
    <w:basedOn w:val="Normalny"/>
    <w:rsid w:val="00D73EB9"/>
    <w:pPr>
      <w:spacing w:after="0" w:line="240" w:lineRule="auto"/>
    </w:pPr>
    <w:rPr>
      <w:rFonts w:ascii="Times New Roman" w:eastAsia="Times New Roman" w:hAnsi="Times New Roman" w:cs="Times New Roman"/>
      <w:kern w:val="1"/>
      <w:sz w:val="16"/>
      <w:szCs w:val="16"/>
      <w:lang w:eastAsia="pl-PL"/>
    </w:rPr>
  </w:style>
  <w:style w:type="paragraph" w:styleId="Tekstdymka">
    <w:name w:val="Balloon Text"/>
    <w:basedOn w:val="Normalny"/>
    <w:link w:val="TekstdymkaZnak"/>
    <w:uiPriority w:val="99"/>
    <w:semiHidden/>
    <w:unhideWhenUsed/>
    <w:rsid w:val="00D73EB9"/>
    <w:pPr>
      <w:widowControl w:val="0"/>
      <w:suppressAutoHyphens/>
      <w:spacing w:after="0" w:line="240" w:lineRule="auto"/>
    </w:pPr>
    <w:rPr>
      <w:rFonts w:ascii="Tahoma" w:eastAsia="Andale Sans UI" w:hAnsi="Tahoma" w:cs="Times New Roman"/>
      <w:kern w:val="1"/>
      <w:sz w:val="16"/>
      <w:szCs w:val="16"/>
      <w:lang w:eastAsia="pl-PL"/>
    </w:rPr>
  </w:style>
  <w:style w:type="character" w:customStyle="1" w:styleId="TekstdymkaZnak">
    <w:name w:val="Tekst dymka Znak"/>
    <w:basedOn w:val="Domylnaczcionkaakapitu"/>
    <w:link w:val="Tekstdymka"/>
    <w:uiPriority w:val="99"/>
    <w:semiHidden/>
    <w:rsid w:val="00D73EB9"/>
    <w:rPr>
      <w:rFonts w:ascii="Tahoma" w:eastAsia="Andale Sans UI" w:hAnsi="Tahoma" w:cs="Times New Roman"/>
      <w:kern w:val="1"/>
      <w:sz w:val="16"/>
      <w:szCs w:val="16"/>
      <w:lang w:eastAsia="pl-PL"/>
    </w:rPr>
  </w:style>
  <w:style w:type="character" w:styleId="Odwoaniedokomentarza">
    <w:name w:val="annotation reference"/>
    <w:uiPriority w:val="99"/>
    <w:semiHidden/>
    <w:unhideWhenUsed/>
    <w:rsid w:val="00D73EB9"/>
    <w:rPr>
      <w:sz w:val="16"/>
      <w:szCs w:val="16"/>
    </w:rPr>
  </w:style>
  <w:style w:type="paragraph" w:styleId="Tekstkomentarza">
    <w:name w:val="annotation text"/>
    <w:basedOn w:val="Normalny"/>
    <w:link w:val="TekstkomentarzaZnak"/>
    <w:uiPriority w:val="99"/>
    <w:semiHidden/>
    <w:unhideWhenUsed/>
    <w:rsid w:val="00D73EB9"/>
    <w:pPr>
      <w:widowControl w:val="0"/>
      <w:suppressAutoHyphens/>
      <w:spacing w:after="0" w:line="240" w:lineRule="auto"/>
    </w:pPr>
    <w:rPr>
      <w:rFonts w:ascii="Times New Roman" w:eastAsia="Andale Sans UI" w:hAnsi="Times New Roman" w:cs="Times New Roman"/>
      <w:kern w:val="1"/>
      <w:sz w:val="20"/>
      <w:szCs w:val="20"/>
      <w:lang w:eastAsia="pl-PL"/>
    </w:rPr>
  </w:style>
  <w:style w:type="character" w:customStyle="1" w:styleId="TekstkomentarzaZnak">
    <w:name w:val="Tekst komentarza Znak"/>
    <w:basedOn w:val="Domylnaczcionkaakapitu"/>
    <w:link w:val="Tekstkomentarza"/>
    <w:uiPriority w:val="99"/>
    <w:semiHidden/>
    <w:rsid w:val="00D73EB9"/>
    <w:rPr>
      <w:rFonts w:ascii="Times New Roman" w:eastAsia="Andale Sans UI" w:hAnsi="Times New Roman" w:cs="Times New Roman"/>
      <w:kern w:val="1"/>
      <w:sz w:val="20"/>
      <w:szCs w:val="20"/>
      <w:lang w:eastAsia="pl-PL"/>
    </w:rPr>
  </w:style>
  <w:style w:type="paragraph" w:styleId="Tematkomentarza">
    <w:name w:val="annotation subject"/>
    <w:basedOn w:val="Tekstkomentarza"/>
    <w:next w:val="Tekstkomentarza"/>
    <w:link w:val="TematkomentarzaZnak"/>
    <w:uiPriority w:val="99"/>
    <w:semiHidden/>
    <w:unhideWhenUsed/>
    <w:rsid w:val="00D73EB9"/>
    <w:rPr>
      <w:b/>
      <w:bCs/>
    </w:rPr>
  </w:style>
  <w:style w:type="character" w:customStyle="1" w:styleId="TematkomentarzaZnak">
    <w:name w:val="Temat komentarza Znak"/>
    <w:basedOn w:val="TekstkomentarzaZnak"/>
    <w:link w:val="Tematkomentarza"/>
    <w:uiPriority w:val="99"/>
    <w:semiHidden/>
    <w:rsid w:val="00D73EB9"/>
    <w:rPr>
      <w:rFonts w:ascii="Times New Roman" w:eastAsia="Andale Sans UI" w:hAnsi="Times New Roman" w:cs="Times New Roman"/>
      <w:b/>
      <w:bCs/>
      <w:kern w:val="1"/>
      <w:sz w:val="20"/>
      <w:szCs w:val="20"/>
      <w:lang w:eastAsia="pl-PL"/>
    </w:rPr>
  </w:style>
  <w:style w:type="paragraph" w:styleId="Poprawka">
    <w:name w:val="Revision"/>
    <w:hidden/>
    <w:uiPriority w:val="99"/>
    <w:semiHidden/>
    <w:rsid w:val="00D73EB9"/>
    <w:pPr>
      <w:spacing w:after="0" w:line="240" w:lineRule="auto"/>
    </w:pPr>
    <w:rPr>
      <w:rFonts w:ascii="Times New Roman" w:eastAsia="Andale Sans UI" w:hAnsi="Times New Roman" w:cs="Times New Roman"/>
      <w:kern w:val="1"/>
      <w:sz w:val="24"/>
      <w:szCs w:val="24"/>
      <w:lang w:eastAsia="pl-PL"/>
    </w:rPr>
  </w:style>
  <w:style w:type="paragraph" w:customStyle="1" w:styleId="Tekstwstpniesformatowany">
    <w:name w:val="Tekst wstępnie sformatowany"/>
    <w:basedOn w:val="Normalny"/>
    <w:rsid w:val="00D73EB9"/>
    <w:pPr>
      <w:widowControl w:val="0"/>
      <w:suppressAutoHyphens/>
      <w:spacing w:after="0" w:line="240" w:lineRule="auto"/>
    </w:pPr>
    <w:rPr>
      <w:rFonts w:ascii="Courier New" w:eastAsia="Courier New" w:hAnsi="Courier New" w:cs="Courier New"/>
      <w:kern w:val="1"/>
      <w:sz w:val="20"/>
      <w:szCs w:val="20"/>
      <w:lang w:eastAsia="pl-PL"/>
    </w:rPr>
  </w:style>
  <w:style w:type="paragraph" w:customStyle="1" w:styleId="Standard">
    <w:name w:val="Standard"/>
    <w:rsid w:val="00D73EB9"/>
    <w:pPr>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table" w:styleId="Tabela-Siatka">
    <w:name w:val="Table Grid"/>
    <w:basedOn w:val="Standardowy"/>
    <w:uiPriority w:val="39"/>
    <w:rsid w:val="00D73EB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kontynuacja2">
    <w:name w:val="List Continue 2"/>
    <w:basedOn w:val="Normalny"/>
    <w:uiPriority w:val="99"/>
    <w:semiHidden/>
    <w:unhideWhenUsed/>
    <w:rsid w:val="00D73EB9"/>
    <w:pPr>
      <w:widowControl w:val="0"/>
      <w:suppressAutoHyphens/>
      <w:spacing w:after="120" w:line="240" w:lineRule="auto"/>
      <w:ind w:left="566"/>
      <w:contextualSpacing/>
    </w:pPr>
    <w:rPr>
      <w:rFonts w:ascii="Times New Roman" w:eastAsia="Andale Sans UI" w:hAnsi="Times New Roman" w:cs="Times New Roman"/>
      <w:kern w:val="1"/>
      <w:sz w:val="24"/>
      <w:szCs w:val="24"/>
      <w:lang w:eastAsia="pl-PL"/>
    </w:rPr>
  </w:style>
  <w:style w:type="paragraph" w:customStyle="1" w:styleId="Standarduser">
    <w:name w:val="Standard (user)"/>
    <w:rsid w:val="00D73EB9"/>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indent">
    <w:name w:val="Text body indent"/>
    <w:basedOn w:val="Standard"/>
    <w:rsid w:val="00D73EB9"/>
    <w:pPr>
      <w:widowControl w:val="0"/>
      <w:ind w:left="720"/>
    </w:pPr>
    <w:rPr>
      <w:rFonts w:eastAsia="Andale Sans UI" w:cs="Tahoma"/>
      <w:lang w:val="de-DE" w:eastAsia="ja-JP" w:bidi="fa-IR"/>
    </w:rPr>
  </w:style>
  <w:style w:type="paragraph" w:styleId="Listapunktowana">
    <w:name w:val="List Bullet"/>
    <w:basedOn w:val="Normalny"/>
    <w:uiPriority w:val="99"/>
    <w:unhideWhenUsed/>
    <w:rsid w:val="00D73EB9"/>
    <w:pPr>
      <w:widowControl w:val="0"/>
      <w:numPr>
        <w:numId w:val="2"/>
      </w:numPr>
      <w:suppressAutoHyphens/>
      <w:spacing w:after="0" w:line="240" w:lineRule="auto"/>
      <w:contextualSpacing/>
    </w:pPr>
    <w:rPr>
      <w:rFonts w:ascii="Times New Roman" w:eastAsia="Andale Sans UI" w:hAnsi="Times New Roman" w:cs="Times New Roman"/>
      <w:kern w:val="1"/>
      <w:sz w:val="24"/>
      <w:szCs w:val="24"/>
      <w:lang w:eastAsia="pl-PL"/>
    </w:rPr>
  </w:style>
  <w:style w:type="paragraph" w:customStyle="1" w:styleId="TableContents">
    <w:name w:val="Table Contents"/>
    <w:basedOn w:val="Normalny"/>
    <w:uiPriority w:val="99"/>
    <w:rsid w:val="00D73EB9"/>
    <w:pPr>
      <w:widowControl w:val="0"/>
      <w:suppressLineNumbers/>
      <w:suppressAutoHyphens/>
      <w:spacing w:after="0" w:line="240" w:lineRule="auto"/>
    </w:pPr>
    <w:rPr>
      <w:rFonts w:ascii="Times New Roman" w:eastAsia="Andale Sans UI" w:hAnsi="Times New Roman" w:cs="Times New Roman"/>
      <w:kern w:val="2"/>
      <w:sz w:val="24"/>
      <w:szCs w:val="24"/>
      <w:lang w:eastAsia="fa-IR" w:bidi="fa-IR"/>
    </w:rPr>
  </w:style>
  <w:style w:type="character" w:customStyle="1" w:styleId="spelle">
    <w:name w:val="spelle"/>
    <w:rsid w:val="00D73EB9"/>
    <w:rPr>
      <w:rFonts w:cs="Times New Roman"/>
      <w:lang w:eastAsia="hi-IN" w:bidi="hi-IN"/>
    </w:rPr>
  </w:style>
  <w:style w:type="paragraph" w:styleId="NormalnyWeb">
    <w:name w:val="Normal (Web)"/>
    <w:basedOn w:val="Normalny"/>
    <w:rsid w:val="00D73EB9"/>
    <w:pPr>
      <w:widowControl w:val="0"/>
      <w:suppressAutoHyphens/>
      <w:spacing w:before="100" w:after="100" w:line="240" w:lineRule="auto"/>
    </w:pPr>
    <w:rPr>
      <w:rFonts w:ascii="Arial Unicode MS" w:eastAsia="MS Mincho" w:hAnsi="Arial Unicode MS" w:cs="Arial Unicode MS"/>
      <w:color w:val="000000"/>
      <w:sz w:val="24"/>
      <w:szCs w:val="24"/>
      <w:lang w:val="en-US" w:bidi="en-US"/>
    </w:rPr>
  </w:style>
  <w:style w:type="paragraph" w:customStyle="1" w:styleId="TableContentsuser">
    <w:name w:val="Table Contents (user)"/>
    <w:basedOn w:val="Normalny"/>
    <w:uiPriority w:val="99"/>
    <w:rsid w:val="00D73EB9"/>
    <w:pPr>
      <w:suppressLineNumbers/>
      <w:suppressAutoHyphens/>
      <w:autoSpaceDN w:val="0"/>
      <w:spacing w:after="0" w:line="240" w:lineRule="auto"/>
      <w:textAlignment w:val="baseline"/>
    </w:pPr>
    <w:rPr>
      <w:rFonts w:ascii="Times New Roman" w:eastAsia="Arial" w:hAnsi="Times New Roman" w:cs="Times New Roman"/>
      <w:kern w:val="3"/>
      <w:sz w:val="24"/>
      <w:szCs w:val="24"/>
      <w:lang w:eastAsia="ja-JP"/>
    </w:rPr>
  </w:style>
  <w:style w:type="paragraph" w:styleId="Akapitzlist">
    <w:name w:val="List Paragraph"/>
    <w:aliases w:val="sw tekst"/>
    <w:basedOn w:val="Normalny"/>
    <w:link w:val="AkapitzlistZnak"/>
    <w:uiPriority w:val="34"/>
    <w:qFormat/>
    <w:rsid w:val="00D73EB9"/>
    <w:pPr>
      <w:ind w:left="720"/>
      <w:contextualSpacing/>
    </w:pPr>
    <w:rPr>
      <w:rFonts w:ascii="Calibri" w:eastAsia="Calibri" w:hAnsi="Calibri" w:cs="Times New Roman"/>
    </w:rPr>
  </w:style>
  <w:style w:type="character" w:customStyle="1" w:styleId="hps">
    <w:name w:val="hps"/>
    <w:rsid w:val="00D73EB9"/>
  </w:style>
  <w:style w:type="paragraph" w:customStyle="1" w:styleId="Akapitzlist1">
    <w:name w:val="Akapit z listą1"/>
    <w:basedOn w:val="Normalny"/>
    <w:rsid w:val="00D73EB9"/>
    <w:pPr>
      <w:ind w:left="720"/>
    </w:pPr>
    <w:rPr>
      <w:rFonts w:ascii="Calibri" w:eastAsia="Times New Roman" w:hAnsi="Calibri" w:cs="Times New Roman"/>
      <w:szCs w:val="20"/>
      <w:lang w:eastAsia="pl-PL"/>
    </w:rPr>
  </w:style>
  <w:style w:type="paragraph" w:customStyle="1" w:styleId="pkt">
    <w:name w:val="pkt"/>
    <w:basedOn w:val="Normalny"/>
    <w:rsid w:val="00420195"/>
    <w:pPr>
      <w:suppressAutoHyphens/>
      <w:spacing w:before="60" w:after="60" w:line="240" w:lineRule="auto"/>
      <w:ind w:left="851" w:hanging="295"/>
      <w:jc w:val="both"/>
    </w:pPr>
    <w:rPr>
      <w:rFonts w:ascii="Times New Roman" w:eastAsia="Times New Roman" w:hAnsi="Times New Roman" w:cs="Times New Roman"/>
      <w:sz w:val="24"/>
      <w:szCs w:val="24"/>
      <w:lang w:eastAsia="ar-SA"/>
    </w:rPr>
  </w:style>
  <w:style w:type="paragraph" w:customStyle="1" w:styleId="Default">
    <w:name w:val="Default"/>
    <w:rsid w:val="008028E8"/>
    <w:pPr>
      <w:autoSpaceDE w:val="0"/>
      <w:autoSpaceDN w:val="0"/>
      <w:adjustRightInd w:val="0"/>
      <w:spacing w:after="0" w:line="240" w:lineRule="auto"/>
    </w:pPr>
    <w:rPr>
      <w:rFonts w:ascii="Calibri" w:hAnsi="Calibri" w:cs="Calibri"/>
      <w:color w:val="000000"/>
      <w:sz w:val="24"/>
      <w:szCs w:val="24"/>
    </w:rPr>
  </w:style>
  <w:style w:type="paragraph" w:customStyle="1" w:styleId="Lista-kontynuacja24">
    <w:name w:val="Lista - kontynuacja 24"/>
    <w:basedOn w:val="Normalny"/>
    <w:rsid w:val="008028E8"/>
    <w:pPr>
      <w:widowControl w:val="0"/>
      <w:suppressAutoHyphens/>
      <w:spacing w:after="120" w:line="240" w:lineRule="auto"/>
      <w:ind w:left="566"/>
    </w:pPr>
    <w:rPr>
      <w:rFonts w:ascii="Times New Roman" w:eastAsia="Andale Sans UI" w:hAnsi="Times New Roman" w:cs="Times New Roman"/>
      <w:kern w:val="2"/>
      <w:sz w:val="24"/>
      <w:szCs w:val="24"/>
      <w:lang w:eastAsia="ar-SA"/>
    </w:rPr>
  </w:style>
  <w:style w:type="paragraph" w:styleId="Tytu">
    <w:name w:val="Title"/>
    <w:basedOn w:val="Standard"/>
    <w:next w:val="Podtytu"/>
    <w:link w:val="TytuZnak"/>
    <w:qFormat/>
    <w:rsid w:val="00431206"/>
    <w:pPr>
      <w:jc w:val="center"/>
      <w:textAlignment w:val="auto"/>
    </w:pPr>
    <w:rPr>
      <w:rFonts w:ascii="Garamond" w:eastAsia="Times New Roman" w:hAnsi="Garamond" w:cs="Times New Roman"/>
      <w:b/>
      <w:sz w:val="22"/>
      <w:szCs w:val="22"/>
      <w:lang w:bidi="ar-SA"/>
    </w:rPr>
  </w:style>
  <w:style w:type="character" w:customStyle="1" w:styleId="TytuZnak">
    <w:name w:val="Tytuł Znak"/>
    <w:basedOn w:val="Domylnaczcionkaakapitu"/>
    <w:link w:val="Tytu"/>
    <w:rsid w:val="00431206"/>
    <w:rPr>
      <w:rFonts w:ascii="Garamond" w:eastAsia="Times New Roman" w:hAnsi="Garamond" w:cs="Times New Roman"/>
      <w:b/>
      <w:kern w:val="3"/>
      <w:lang w:eastAsia="zh-CN"/>
    </w:rPr>
  </w:style>
  <w:style w:type="numbering" w:customStyle="1" w:styleId="WW8Num2">
    <w:name w:val="WW8Num2"/>
    <w:rsid w:val="00431206"/>
    <w:pPr>
      <w:numPr>
        <w:numId w:val="3"/>
      </w:numPr>
    </w:pPr>
  </w:style>
  <w:style w:type="paragraph" w:styleId="Podtytu">
    <w:name w:val="Subtitle"/>
    <w:basedOn w:val="Normalny"/>
    <w:next w:val="Normalny"/>
    <w:link w:val="PodtytuZnak"/>
    <w:uiPriority w:val="11"/>
    <w:qFormat/>
    <w:rsid w:val="0043120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431206"/>
    <w:rPr>
      <w:rFonts w:asciiTheme="majorHAnsi" w:eastAsiaTheme="majorEastAsia" w:hAnsiTheme="majorHAnsi" w:cstheme="majorBidi"/>
      <w:i/>
      <w:iCs/>
      <w:color w:val="4F81BD" w:themeColor="accent1"/>
      <w:spacing w:val="15"/>
      <w:sz w:val="24"/>
      <w:szCs w:val="24"/>
    </w:rPr>
  </w:style>
  <w:style w:type="character" w:customStyle="1" w:styleId="AkapitzlistZnak">
    <w:name w:val="Akapit z listą Znak"/>
    <w:aliases w:val="sw tekst Znak"/>
    <w:link w:val="Akapitzlist"/>
    <w:uiPriority w:val="34"/>
    <w:locked/>
    <w:rsid w:val="004B5E68"/>
    <w:rPr>
      <w:rFonts w:ascii="Calibri" w:eastAsia="Calibri" w:hAnsi="Calibri" w:cs="Times New Roman"/>
    </w:rPr>
  </w:style>
  <w:style w:type="numbering" w:customStyle="1" w:styleId="WW8Num21">
    <w:name w:val="WW8Num21"/>
    <w:rsid w:val="00B73092"/>
  </w:style>
  <w:style w:type="table" w:customStyle="1" w:styleId="Tabela-Siatka1">
    <w:name w:val="Tabela - Siatka1"/>
    <w:basedOn w:val="Standardowy"/>
    <w:next w:val="Tabela-Siatka"/>
    <w:uiPriority w:val="59"/>
    <w:rsid w:val="008B76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75944">
      <w:bodyDiv w:val="1"/>
      <w:marLeft w:val="0"/>
      <w:marRight w:val="0"/>
      <w:marTop w:val="0"/>
      <w:marBottom w:val="0"/>
      <w:divBdr>
        <w:top w:val="none" w:sz="0" w:space="0" w:color="auto"/>
        <w:left w:val="none" w:sz="0" w:space="0" w:color="auto"/>
        <w:bottom w:val="none" w:sz="0" w:space="0" w:color="auto"/>
        <w:right w:val="none" w:sz="0" w:space="0" w:color="auto"/>
      </w:divBdr>
    </w:div>
    <w:div w:id="697006687">
      <w:bodyDiv w:val="1"/>
      <w:marLeft w:val="0"/>
      <w:marRight w:val="0"/>
      <w:marTop w:val="0"/>
      <w:marBottom w:val="0"/>
      <w:divBdr>
        <w:top w:val="none" w:sz="0" w:space="0" w:color="auto"/>
        <w:left w:val="none" w:sz="0" w:space="0" w:color="auto"/>
        <w:bottom w:val="none" w:sz="0" w:space="0" w:color="auto"/>
        <w:right w:val="none" w:sz="0" w:space="0" w:color="auto"/>
      </w:divBdr>
    </w:div>
    <w:div w:id="882207029">
      <w:bodyDiv w:val="1"/>
      <w:marLeft w:val="0"/>
      <w:marRight w:val="0"/>
      <w:marTop w:val="0"/>
      <w:marBottom w:val="0"/>
      <w:divBdr>
        <w:top w:val="none" w:sz="0" w:space="0" w:color="auto"/>
        <w:left w:val="none" w:sz="0" w:space="0" w:color="auto"/>
        <w:bottom w:val="none" w:sz="0" w:space="0" w:color="auto"/>
        <w:right w:val="none" w:sz="0" w:space="0" w:color="auto"/>
      </w:divBdr>
    </w:div>
    <w:div w:id="1249802749">
      <w:bodyDiv w:val="1"/>
      <w:marLeft w:val="0"/>
      <w:marRight w:val="0"/>
      <w:marTop w:val="0"/>
      <w:marBottom w:val="0"/>
      <w:divBdr>
        <w:top w:val="none" w:sz="0" w:space="0" w:color="auto"/>
        <w:left w:val="none" w:sz="0" w:space="0" w:color="auto"/>
        <w:bottom w:val="none" w:sz="0" w:space="0" w:color="auto"/>
        <w:right w:val="none" w:sz="0" w:space="0" w:color="auto"/>
      </w:divBdr>
    </w:div>
    <w:div w:id="1495410971">
      <w:bodyDiv w:val="1"/>
      <w:marLeft w:val="0"/>
      <w:marRight w:val="0"/>
      <w:marTop w:val="0"/>
      <w:marBottom w:val="0"/>
      <w:divBdr>
        <w:top w:val="none" w:sz="0" w:space="0" w:color="auto"/>
        <w:left w:val="none" w:sz="0" w:space="0" w:color="auto"/>
        <w:bottom w:val="none" w:sz="0" w:space="0" w:color="auto"/>
        <w:right w:val="none" w:sz="0" w:space="0" w:color="auto"/>
      </w:divBdr>
    </w:div>
    <w:div w:id="1562404907">
      <w:bodyDiv w:val="1"/>
      <w:marLeft w:val="0"/>
      <w:marRight w:val="0"/>
      <w:marTop w:val="0"/>
      <w:marBottom w:val="0"/>
      <w:divBdr>
        <w:top w:val="none" w:sz="0" w:space="0" w:color="auto"/>
        <w:left w:val="none" w:sz="0" w:space="0" w:color="auto"/>
        <w:bottom w:val="none" w:sz="0" w:space="0" w:color="auto"/>
        <w:right w:val="none" w:sz="0" w:space="0" w:color="auto"/>
      </w:divBdr>
    </w:div>
    <w:div w:id="1806503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D128E9-6008-49FE-9810-3F945C58C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12</Pages>
  <Words>2382</Words>
  <Characters>14295</Characters>
  <Application>Microsoft Office Word</Application>
  <DocSecurity>0</DocSecurity>
  <Lines>119</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Piotrowski</dc:creator>
  <cp:lastModifiedBy>Katarzyna Kowalczyk</cp:lastModifiedBy>
  <cp:revision>17</cp:revision>
  <cp:lastPrinted>2018-07-06T08:48:00Z</cp:lastPrinted>
  <dcterms:created xsi:type="dcterms:W3CDTF">2019-05-20T11:37:00Z</dcterms:created>
  <dcterms:modified xsi:type="dcterms:W3CDTF">2019-05-31T06:04:00Z</dcterms:modified>
</cp:coreProperties>
</file>